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DD2F3" w14:textId="77777777" w:rsidR="008C4032" w:rsidRPr="00A64F9D" w:rsidRDefault="00C83E57">
      <w:pPr>
        <w:jc w:val="both"/>
        <w:rPr>
          <w:b/>
          <w:sz w:val="22"/>
          <w:szCs w:val="22"/>
        </w:rPr>
      </w:pPr>
      <w:r>
        <w:rPr>
          <w:b/>
          <w:noProof/>
          <w:sz w:val="22"/>
          <w:szCs w:val="22"/>
        </w:rPr>
        <mc:AlternateContent>
          <mc:Choice Requires="wps">
            <w:drawing>
              <wp:anchor distT="0" distB="0" distL="114300" distR="114300" simplePos="0" relativeHeight="251649536" behindDoc="0" locked="0" layoutInCell="0" allowOverlap="1" wp14:anchorId="243DDA12" wp14:editId="243DDA13">
                <wp:simplePos x="0" y="0"/>
                <wp:positionH relativeFrom="column">
                  <wp:posOffset>22860</wp:posOffset>
                </wp:positionH>
                <wp:positionV relativeFrom="paragraph">
                  <wp:posOffset>102870</wp:posOffset>
                </wp:positionV>
                <wp:extent cx="2148840" cy="3543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DA20" w14:textId="77777777" w:rsidR="00EE4DF5" w:rsidRPr="00387F4F" w:rsidRDefault="00EE4DF5">
                            <w:pPr>
                              <w:rPr>
                                <w:rFonts w:ascii="Calibri" w:hAnsi="Calibri"/>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DDA12" id="_x0000_t202" coordsize="21600,21600" o:spt="202" path="m,l,21600r21600,l21600,xe">
                <v:stroke joinstyle="miter"/>
                <v:path gradientshapeok="t" o:connecttype="rect"/>
              </v:shapetype>
              <v:shape id="Text Box 2" o:spid="_x0000_s1026" type="#_x0000_t202" style="position:absolute;left:0;text-align:left;margin-left:1.8pt;margin-top:8.1pt;width:169.2pt;height:27.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" o:allowincell="f" filled="f" stroked="f">
                <v:textbox>
                  <w:txbxContent>
                    <w:p w14:paraId="243DDA20" w14:textId="77777777" w:rsidR="00EE4DF5" w:rsidRPr="00387F4F" w:rsidRDefault="00EE4DF5">
                      <w:pPr>
                        <w:rPr>
                          <w:rFonts w:ascii="Calibri" w:hAnsi="Calibri"/>
                          <w:i/>
                        </w:rPr>
                      </w:pPr>
                    </w:p>
                  </w:txbxContent>
                </v:textbox>
              </v:shape>
            </w:pict>
          </mc:Fallback>
        </mc:AlternateContent>
      </w:r>
      <w:r>
        <w:rPr>
          <w:b/>
          <w:noProof/>
          <w:sz w:val="22"/>
          <w:szCs w:val="22"/>
        </w:rPr>
        <mc:AlternateContent>
          <mc:Choice Requires="wps">
            <w:drawing>
              <wp:anchor distT="0" distB="0" distL="114300" distR="114300" simplePos="0" relativeHeight="251653632" behindDoc="0" locked="0" layoutInCell="0" allowOverlap="1" wp14:anchorId="243DDA14" wp14:editId="243DDA15">
                <wp:simplePos x="0" y="0"/>
                <wp:positionH relativeFrom="column">
                  <wp:posOffset>4594860</wp:posOffset>
                </wp:positionH>
                <wp:positionV relativeFrom="paragraph">
                  <wp:posOffset>102870</wp:posOffset>
                </wp:positionV>
                <wp:extent cx="1485900" cy="2286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DA21" w14:textId="77777777" w:rsidR="00EE4DF5" w:rsidRPr="00F00257" w:rsidRDefault="00EE4DF5">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DDA14" id="Text Box 3" o:spid="_x0000_s1027" type="#_x0000_t202" style="position:absolute;left:0;text-align:left;margin-left:361.8pt;margin-top:8.1pt;width:117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" o:allowincell="f" filled="f" stroked="f">
                <v:textbox>
                  <w:txbxContent>
                    <w:p w14:paraId="243DDA21" w14:textId="77777777" w:rsidR="00EE4DF5" w:rsidRPr="00F00257" w:rsidRDefault="00EE4DF5">
                      <w:pPr>
                        <w:rPr>
                          <w:i/>
                        </w:rPr>
                      </w:pPr>
                    </w:p>
                  </w:txbxContent>
                </v:textbox>
              </v:shape>
            </w:pict>
          </mc:Fallback>
        </mc:AlternateContent>
      </w:r>
    </w:p>
    <w:p w14:paraId="243DD2F4" w14:textId="77777777" w:rsidR="008C4032" w:rsidRPr="00AF0CA2" w:rsidRDefault="008C4032" w:rsidP="00394567">
      <w:pPr>
        <w:spacing w:after="20"/>
        <w:rPr>
          <w:b/>
          <w:i/>
          <w:sz w:val="22"/>
          <w:szCs w:val="22"/>
        </w:rPr>
      </w:pPr>
    </w:p>
    <w:p w14:paraId="7DB3ED6F" w14:textId="77777777" w:rsidR="0044751D" w:rsidRPr="00AF0CA2" w:rsidRDefault="0044751D" w:rsidP="0044751D">
      <w:pPr>
        <w:pStyle w:val="Bezodstpw"/>
        <w:jc w:val="center"/>
        <w:rPr>
          <w:rFonts w:ascii="Times New Roman" w:hAnsi="Times New Roman"/>
          <w:b/>
          <w:caps/>
          <w:sz w:val="44"/>
          <w:szCs w:val="44"/>
        </w:rPr>
      </w:pPr>
    </w:p>
    <w:p w14:paraId="37B5EA34" w14:textId="77777777" w:rsidR="0044751D" w:rsidRPr="00AF0CA2" w:rsidRDefault="0044751D" w:rsidP="0044751D">
      <w:pPr>
        <w:pStyle w:val="Bezodstpw"/>
        <w:jc w:val="center"/>
        <w:rPr>
          <w:rFonts w:ascii="Times New Roman" w:hAnsi="Times New Roman"/>
          <w:b/>
          <w:caps/>
          <w:sz w:val="44"/>
          <w:szCs w:val="44"/>
        </w:rPr>
      </w:pPr>
    </w:p>
    <w:p w14:paraId="67D583E7" w14:textId="77777777" w:rsidR="00C423CB" w:rsidRPr="00AF0CA2" w:rsidRDefault="00C423CB" w:rsidP="00C423CB">
      <w:pPr>
        <w:spacing w:line="360" w:lineRule="auto"/>
        <w:jc w:val="center"/>
        <w:rPr>
          <w:rFonts w:eastAsia="Calibri"/>
          <w:b/>
          <w:sz w:val="28"/>
          <w:szCs w:val="28"/>
          <w:lang w:eastAsia="en-US"/>
        </w:rPr>
      </w:pPr>
      <w:r w:rsidRPr="00AF0CA2">
        <w:rPr>
          <w:rFonts w:eastAsia="Calibri"/>
          <w:b/>
          <w:sz w:val="28"/>
          <w:szCs w:val="28"/>
          <w:lang w:eastAsia="en-US"/>
        </w:rPr>
        <w:t>Specyfikacja Warunków Zamówienia (SWZ)</w:t>
      </w:r>
    </w:p>
    <w:p w14:paraId="05321415" w14:textId="77777777" w:rsidR="00C423CB" w:rsidRPr="00AF0CA2" w:rsidRDefault="00C423CB" w:rsidP="00C423CB">
      <w:pPr>
        <w:spacing w:line="360" w:lineRule="auto"/>
        <w:jc w:val="center"/>
        <w:rPr>
          <w:rFonts w:eastAsia="Calibri"/>
          <w:b/>
          <w:sz w:val="28"/>
          <w:szCs w:val="28"/>
          <w:lang w:eastAsia="en-US"/>
        </w:rPr>
      </w:pPr>
      <w:r w:rsidRPr="00AF0CA2">
        <w:rPr>
          <w:rFonts w:eastAsia="Calibri"/>
          <w:b/>
          <w:sz w:val="28"/>
          <w:szCs w:val="28"/>
          <w:lang w:eastAsia="en-US"/>
        </w:rPr>
        <w:t xml:space="preserve">dla zamówienia objętego przepisami </w:t>
      </w:r>
    </w:p>
    <w:p w14:paraId="6D3910F7" w14:textId="77777777" w:rsidR="00C423CB" w:rsidRPr="00AF0CA2" w:rsidRDefault="00C423CB" w:rsidP="00C423CB">
      <w:pPr>
        <w:spacing w:line="360" w:lineRule="auto"/>
        <w:jc w:val="center"/>
        <w:rPr>
          <w:rFonts w:eastAsia="Calibri"/>
          <w:b/>
          <w:sz w:val="28"/>
          <w:szCs w:val="28"/>
          <w:lang w:eastAsia="en-US"/>
        </w:rPr>
      </w:pPr>
      <w:r w:rsidRPr="00AF0CA2">
        <w:rPr>
          <w:rFonts w:eastAsia="Calibri"/>
          <w:b/>
          <w:i/>
          <w:iCs/>
          <w:sz w:val="28"/>
          <w:szCs w:val="28"/>
          <w:lang w:eastAsia="en-US"/>
        </w:rPr>
        <w:t>Regulaminu udzielania zamówień w Polskiej Grupie Górniczej S.A</w:t>
      </w:r>
      <w:r w:rsidRPr="00AF0CA2">
        <w:rPr>
          <w:rFonts w:eastAsia="Calibri"/>
          <w:b/>
          <w:sz w:val="28"/>
          <w:szCs w:val="28"/>
          <w:lang w:eastAsia="en-US"/>
        </w:rPr>
        <w:t xml:space="preserve">. </w:t>
      </w:r>
    </w:p>
    <w:p w14:paraId="414CBB6E" w14:textId="77777777" w:rsidR="00C423CB" w:rsidRPr="00AF0CA2" w:rsidRDefault="00C423CB" w:rsidP="00C423CB">
      <w:pPr>
        <w:spacing w:line="360" w:lineRule="auto"/>
        <w:jc w:val="center"/>
        <w:rPr>
          <w:rFonts w:eastAsia="Calibri"/>
          <w:b/>
          <w:sz w:val="28"/>
          <w:szCs w:val="28"/>
          <w:lang w:eastAsia="en-US"/>
        </w:rPr>
      </w:pPr>
      <w:r w:rsidRPr="00AF0CA2">
        <w:rPr>
          <w:rFonts w:eastAsia="Calibri"/>
          <w:b/>
          <w:sz w:val="28"/>
          <w:szCs w:val="28"/>
          <w:lang w:eastAsia="en-US"/>
        </w:rPr>
        <w:t xml:space="preserve">w trybie przetargu nieograniczonego </w:t>
      </w:r>
    </w:p>
    <w:p w14:paraId="397F66BF" w14:textId="620C15EA" w:rsidR="00974E2F" w:rsidRPr="00974E2F" w:rsidRDefault="00F34949" w:rsidP="00974E2F">
      <w:pPr>
        <w:spacing w:before="120" w:line="312" w:lineRule="auto"/>
        <w:jc w:val="center"/>
        <w:rPr>
          <w:rFonts w:eastAsia="Calibri"/>
          <w:b/>
          <w:color w:val="000000"/>
          <w:sz w:val="28"/>
          <w:szCs w:val="28"/>
          <w:lang w:eastAsia="en-US"/>
        </w:rPr>
      </w:pPr>
      <w:bookmarkStart w:id="0" w:name="_Hlk215131733"/>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w:t>
      </w:r>
      <w:r w:rsidR="00974E2F" w:rsidRPr="00974E2F">
        <w:rPr>
          <w:rFonts w:eastAsia="Calibri"/>
          <w:b/>
          <w:color w:val="000000"/>
          <w:sz w:val="28"/>
          <w:szCs w:val="28"/>
          <w:lang w:eastAsia="en-US"/>
        </w:rPr>
        <w:t xml:space="preserve">Remont kół bieżnych oraz remont kapitalny krążków prowadzących prowadnic tocznych typu KB 320 i KC 350 dla </w:t>
      </w:r>
    </w:p>
    <w:p w14:paraId="6795729E" w14:textId="77777777" w:rsidR="00974E2F" w:rsidRPr="00974E2F" w:rsidRDefault="00974E2F" w:rsidP="00974E2F">
      <w:pPr>
        <w:spacing w:before="120" w:line="312" w:lineRule="auto"/>
        <w:jc w:val="center"/>
        <w:rPr>
          <w:rFonts w:eastAsia="Calibri"/>
          <w:b/>
          <w:color w:val="000000"/>
          <w:sz w:val="28"/>
          <w:szCs w:val="28"/>
          <w:lang w:eastAsia="en-US"/>
        </w:rPr>
      </w:pPr>
      <w:r w:rsidRPr="00974E2F">
        <w:rPr>
          <w:rFonts w:eastAsia="Calibri"/>
          <w:b/>
          <w:color w:val="000000"/>
          <w:sz w:val="28"/>
          <w:szCs w:val="28"/>
          <w:lang w:eastAsia="en-US"/>
        </w:rPr>
        <w:t xml:space="preserve">PGG S.A. Oddział KWK Sośnica” </w:t>
      </w:r>
      <w:bookmarkEnd w:id="0"/>
    </w:p>
    <w:p w14:paraId="243DD304" w14:textId="6B5B114E" w:rsidR="00150A04" w:rsidRDefault="00974E2F" w:rsidP="00974E2F">
      <w:pPr>
        <w:spacing w:before="120" w:line="312" w:lineRule="auto"/>
        <w:jc w:val="center"/>
        <w:rPr>
          <w:rFonts w:eastAsia="Calibri"/>
          <w:b/>
          <w:color w:val="000000"/>
          <w:sz w:val="28"/>
          <w:szCs w:val="28"/>
          <w:lang w:eastAsia="en-US"/>
        </w:rPr>
      </w:pPr>
      <w:r w:rsidRPr="00974E2F">
        <w:rPr>
          <w:rFonts w:eastAsia="Calibri"/>
          <w:b/>
          <w:color w:val="000000"/>
          <w:sz w:val="28"/>
          <w:szCs w:val="28"/>
          <w:lang w:eastAsia="en-US"/>
        </w:rPr>
        <w:t xml:space="preserve">nr </w:t>
      </w:r>
      <w:proofErr w:type="spellStart"/>
      <w:r w:rsidRPr="00974E2F">
        <w:rPr>
          <w:rFonts w:eastAsia="Calibri"/>
          <w:b/>
          <w:color w:val="000000"/>
          <w:sz w:val="28"/>
          <w:szCs w:val="28"/>
          <w:lang w:eastAsia="en-US"/>
        </w:rPr>
        <w:t>spr</w:t>
      </w:r>
      <w:proofErr w:type="spellEnd"/>
      <w:r w:rsidRPr="00974E2F">
        <w:rPr>
          <w:rFonts w:eastAsia="Calibri"/>
          <w:b/>
          <w:color w:val="000000"/>
          <w:sz w:val="28"/>
          <w:szCs w:val="28"/>
          <w:lang w:eastAsia="en-US"/>
        </w:rPr>
        <w:t>. 412501285</w:t>
      </w:r>
    </w:p>
    <w:p w14:paraId="4C562B26" w14:textId="77777777" w:rsidR="000548F1" w:rsidRDefault="000548F1" w:rsidP="00974E2F">
      <w:pPr>
        <w:spacing w:before="120" w:line="312" w:lineRule="auto"/>
        <w:jc w:val="center"/>
        <w:rPr>
          <w:rFonts w:eastAsia="Calibri"/>
          <w:b/>
          <w:color w:val="000000"/>
          <w:sz w:val="28"/>
          <w:szCs w:val="28"/>
          <w:lang w:eastAsia="en-US"/>
        </w:rPr>
      </w:pPr>
    </w:p>
    <w:p w14:paraId="28BF9D4B" w14:textId="77777777" w:rsidR="000548F1" w:rsidRDefault="000548F1" w:rsidP="00974E2F">
      <w:pPr>
        <w:spacing w:before="120" w:line="312" w:lineRule="auto"/>
        <w:jc w:val="center"/>
        <w:rPr>
          <w:rFonts w:eastAsia="Calibri"/>
          <w:b/>
          <w:color w:val="000000"/>
          <w:sz w:val="28"/>
          <w:szCs w:val="28"/>
          <w:lang w:eastAsia="en-US"/>
        </w:rPr>
      </w:pPr>
    </w:p>
    <w:p w14:paraId="1D95E92D" w14:textId="77777777" w:rsidR="000548F1" w:rsidRDefault="000548F1" w:rsidP="00974E2F">
      <w:pPr>
        <w:spacing w:before="120" w:line="312" w:lineRule="auto"/>
        <w:jc w:val="center"/>
        <w:rPr>
          <w:b/>
          <w:bCs/>
          <w:sz w:val="26"/>
          <w:szCs w:val="26"/>
        </w:rPr>
      </w:pPr>
    </w:p>
    <w:p w14:paraId="1E97BDE8" w14:textId="77777777" w:rsidR="00C423CB" w:rsidRPr="00DD199C" w:rsidRDefault="00C423CB" w:rsidP="00C423CB">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w:t>
      </w:r>
      <w:r w:rsidRPr="00171960">
        <w:rPr>
          <w:rFonts w:eastAsia="Calibri"/>
          <w:bCs/>
          <w:i/>
          <w:iCs/>
          <w:color w:val="000000"/>
          <w:sz w:val="28"/>
          <w:szCs w:val="28"/>
          <w:u w:val="single"/>
          <w:lang w:eastAsia="en-US"/>
        </w:rPr>
        <w:t>poniżej progu unijnego)</w:t>
      </w:r>
    </w:p>
    <w:p w14:paraId="277069CE" w14:textId="77777777" w:rsidR="00C423CB" w:rsidRDefault="00C423CB" w:rsidP="00F22654">
      <w:pPr>
        <w:jc w:val="center"/>
        <w:rPr>
          <w:b/>
          <w:bCs/>
          <w:sz w:val="26"/>
          <w:szCs w:val="26"/>
        </w:rPr>
      </w:pPr>
    </w:p>
    <w:p w14:paraId="243DD305" w14:textId="77777777" w:rsidR="000769E3" w:rsidRPr="00E86738" w:rsidRDefault="000769E3" w:rsidP="00F22654">
      <w:pPr>
        <w:jc w:val="center"/>
        <w:rPr>
          <w:i/>
          <w:iCs/>
          <w:sz w:val="26"/>
          <w:szCs w:val="26"/>
        </w:rPr>
      </w:pPr>
    </w:p>
    <w:p w14:paraId="243DD317" w14:textId="4E11BF48" w:rsidR="00CC686F" w:rsidRDefault="00CC686F">
      <w:pPr>
        <w:rPr>
          <w:b/>
          <w:bCs/>
          <w:sz w:val="26"/>
          <w:szCs w:val="26"/>
        </w:rPr>
      </w:pPr>
    </w:p>
    <w:p w14:paraId="5E151D7A" w14:textId="77777777" w:rsidR="00974E2F" w:rsidRDefault="00974E2F">
      <w:pPr>
        <w:rPr>
          <w:b/>
          <w:bCs/>
          <w:sz w:val="26"/>
          <w:szCs w:val="26"/>
        </w:rPr>
      </w:pPr>
    </w:p>
    <w:p w14:paraId="2E81BD83" w14:textId="77777777" w:rsidR="00974E2F" w:rsidRDefault="00974E2F">
      <w:pPr>
        <w:rPr>
          <w:b/>
          <w:bCs/>
          <w:sz w:val="26"/>
          <w:szCs w:val="26"/>
        </w:rPr>
      </w:pPr>
    </w:p>
    <w:p w14:paraId="179DE11E" w14:textId="77777777" w:rsidR="00974E2F" w:rsidRDefault="00974E2F">
      <w:pPr>
        <w:rPr>
          <w:b/>
          <w:bCs/>
          <w:sz w:val="26"/>
          <w:szCs w:val="26"/>
        </w:rPr>
      </w:pPr>
    </w:p>
    <w:p w14:paraId="7A0F228E" w14:textId="77777777" w:rsidR="00974E2F" w:rsidRDefault="00974E2F">
      <w:pPr>
        <w:rPr>
          <w:b/>
          <w:bCs/>
          <w:sz w:val="26"/>
          <w:szCs w:val="26"/>
        </w:rPr>
      </w:pPr>
    </w:p>
    <w:p w14:paraId="6EAB828A" w14:textId="77777777" w:rsidR="00974E2F" w:rsidRDefault="00974E2F">
      <w:pPr>
        <w:rPr>
          <w:b/>
          <w:bCs/>
          <w:sz w:val="26"/>
          <w:szCs w:val="26"/>
        </w:rPr>
      </w:pPr>
    </w:p>
    <w:p w14:paraId="75463A29" w14:textId="77777777" w:rsidR="00974E2F" w:rsidRDefault="00974E2F">
      <w:pPr>
        <w:rPr>
          <w:b/>
          <w:bCs/>
          <w:sz w:val="26"/>
          <w:szCs w:val="26"/>
        </w:rPr>
      </w:pPr>
    </w:p>
    <w:p w14:paraId="78B84B96" w14:textId="77777777" w:rsidR="00974E2F" w:rsidRDefault="00974E2F">
      <w:pPr>
        <w:rPr>
          <w:b/>
          <w:bCs/>
          <w:sz w:val="26"/>
          <w:szCs w:val="26"/>
        </w:rPr>
      </w:pPr>
    </w:p>
    <w:p w14:paraId="0652E958" w14:textId="77777777" w:rsidR="00974E2F" w:rsidRDefault="00974E2F">
      <w:pPr>
        <w:rPr>
          <w:b/>
          <w:bCs/>
          <w:sz w:val="26"/>
          <w:szCs w:val="26"/>
        </w:rPr>
      </w:pPr>
    </w:p>
    <w:p w14:paraId="523DCD97" w14:textId="77777777" w:rsidR="00974E2F" w:rsidRDefault="00974E2F">
      <w:pPr>
        <w:rPr>
          <w:b/>
          <w:bCs/>
          <w:sz w:val="26"/>
          <w:szCs w:val="26"/>
        </w:rPr>
      </w:pPr>
    </w:p>
    <w:p w14:paraId="61FA1A57" w14:textId="77777777" w:rsidR="00974E2F" w:rsidRDefault="00974E2F">
      <w:pPr>
        <w:rPr>
          <w:b/>
          <w:bCs/>
          <w:sz w:val="26"/>
          <w:szCs w:val="26"/>
        </w:rPr>
      </w:pPr>
    </w:p>
    <w:p w14:paraId="48B5AF50" w14:textId="77777777" w:rsidR="00974E2F" w:rsidRDefault="00974E2F">
      <w:pPr>
        <w:rPr>
          <w:b/>
          <w:bCs/>
          <w:sz w:val="26"/>
          <w:szCs w:val="26"/>
        </w:rPr>
      </w:pPr>
    </w:p>
    <w:p w14:paraId="6BD87FD7" w14:textId="77777777" w:rsidR="00974E2F" w:rsidRDefault="00974E2F">
      <w:pPr>
        <w:rPr>
          <w:b/>
          <w:bCs/>
          <w:sz w:val="26"/>
          <w:szCs w:val="26"/>
        </w:rPr>
      </w:pPr>
    </w:p>
    <w:p w14:paraId="70C3636A" w14:textId="77777777" w:rsidR="00974E2F" w:rsidRDefault="00974E2F">
      <w:pPr>
        <w:rPr>
          <w:b/>
          <w:bCs/>
          <w:sz w:val="26"/>
          <w:szCs w:val="26"/>
        </w:rPr>
      </w:pPr>
    </w:p>
    <w:p w14:paraId="62F18109" w14:textId="77777777" w:rsidR="00974E2F" w:rsidRDefault="00974E2F">
      <w:pPr>
        <w:rPr>
          <w:b/>
          <w:bCs/>
          <w:sz w:val="26"/>
          <w:szCs w:val="26"/>
        </w:rPr>
      </w:pPr>
    </w:p>
    <w:p w14:paraId="4AFC366A" w14:textId="77777777" w:rsidR="00974E2F" w:rsidRDefault="00974E2F">
      <w:pPr>
        <w:rPr>
          <w:b/>
          <w:bCs/>
          <w:sz w:val="26"/>
          <w:szCs w:val="26"/>
        </w:rPr>
      </w:pPr>
    </w:p>
    <w:p w14:paraId="16203C77" w14:textId="77777777" w:rsidR="00974E2F" w:rsidRDefault="00974E2F">
      <w:pPr>
        <w:rPr>
          <w:b/>
          <w:bCs/>
          <w:sz w:val="26"/>
          <w:szCs w:val="26"/>
        </w:rPr>
      </w:pPr>
    </w:p>
    <w:p w14:paraId="6D35937C" w14:textId="77777777" w:rsidR="00974E2F" w:rsidRDefault="00974E2F">
      <w:pPr>
        <w:rPr>
          <w:b/>
          <w:bCs/>
          <w:sz w:val="26"/>
          <w:szCs w:val="26"/>
        </w:rPr>
      </w:pPr>
    </w:p>
    <w:p w14:paraId="1BB2DE20" w14:textId="77777777" w:rsidR="00974E2F" w:rsidRDefault="00974E2F">
      <w:pPr>
        <w:rPr>
          <w:b/>
          <w:bCs/>
          <w:sz w:val="26"/>
          <w:szCs w:val="26"/>
        </w:rPr>
      </w:pPr>
    </w:p>
    <w:p w14:paraId="7A81F242" w14:textId="77777777" w:rsidR="00974E2F" w:rsidRDefault="00974E2F">
      <w:pPr>
        <w:rPr>
          <w:b/>
          <w:bCs/>
          <w:sz w:val="26"/>
          <w:szCs w:val="26"/>
        </w:rPr>
      </w:pPr>
    </w:p>
    <w:p w14:paraId="04F93787" w14:textId="77777777" w:rsidR="00974E2F" w:rsidRDefault="00974E2F">
      <w:pPr>
        <w:rPr>
          <w:b/>
          <w:bCs/>
          <w:sz w:val="26"/>
          <w:szCs w:val="26"/>
        </w:rPr>
      </w:pPr>
    </w:p>
    <w:p w14:paraId="3B82855C" w14:textId="77777777" w:rsidR="00487F3D" w:rsidRDefault="00487F3D" w:rsidP="00F22654">
      <w:pPr>
        <w:jc w:val="center"/>
        <w:rPr>
          <w:b/>
          <w:bCs/>
          <w:sz w:val="26"/>
          <w:szCs w:val="26"/>
        </w:rPr>
      </w:pPr>
    </w:p>
    <w:sdt>
      <w:sdtPr>
        <w:rPr>
          <w:rFonts w:ascii="Times New Roman" w:eastAsia="Times New Roman" w:hAnsi="Times New Roman" w:cs="Times New Roman"/>
          <w:color w:val="auto"/>
          <w:sz w:val="20"/>
          <w:szCs w:val="20"/>
        </w:rPr>
        <w:id w:val="-1283492488"/>
        <w:docPartObj>
          <w:docPartGallery w:val="Table of Contents"/>
          <w:docPartUnique/>
        </w:docPartObj>
      </w:sdtPr>
      <w:sdtEndPr>
        <w:rPr>
          <w:b/>
          <w:bCs/>
        </w:rPr>
      </w:sdtEndPr>
      <w:sdtContent>
        <w:p w14:paraId="42C36881" w14:textId="12156493" w:rsidR="00C423CB" w:rsidRDefault="00C423CB">
          <w:pPr>
            <w:pStyle w:val="Nagwekspisutreci"/>
          </w:pPr>
          <w:r>
            <w:t>Spis treści</w:t>
          </w:r>
        </w:p>
        <w:p w14:paraId="3C3B1089" w14:textId="40DD18C2" w:rsidR="001A61C1" w:rsidRDefault="00C423CB">
          <w:pPr>
            <w:pStyle w:val="Spistreci2"/>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215217237" w:history="1">
            <w:r w:rsidR="001A61C1" w:rsidRPr="008C0A0C">
              <w:rPr>
                <w:rStyle w:val="Hipercze"/>
                <w:b/>
                <w:bCs/>
                <w:noProof/>
              </w:rPr>
              <w:t>I.</w:t>
            </w:r>
            <w:r w:rsidR="001A61C1">
              <w:rPr>
                <w:rFonts w:asciiTheme="minorHAnsi" w:eastAsiaTheme="minorEastAsia" w:hAnsiTheme="minorHAnsi" w:cstheme="minorBidi"/>
                <w:noProof/>
                <w:kern w:val="2"/>
                <w:sz w:val="24"/>
                <w:szCs w:val="24"/>
                <w14:ligatures w14:val="standardContextual"/>
              </w:rPr>
              <w:tab/>
            </w:r>
            <w:r w:rsidR="001A61C1" w:rsidRPr="008C0A0C">
              <w:rPr>
                <w:rStyle w:val="Hipercze"/>
                <w:b/>
                <w:bCs/>
                <w:noProof/>
              </w:rPr>
              <w:t>Zamawiający:</w:t>
            </w:r>
            <w:r w:rsidR="001A61C1">
              <w:rPr>
                <w:noProof/>
                <w:webHidden/>
              </w:rPr>
              <w:tab/>
            </w:r>
            <w:r w:rsidR="001A61C1">
              <w:rPr>
                <w:noProof/>
                <w:webHidden/>
              </w:rPr>
              <w:fldChar w:fldCharType="begin"/>
            </w:r>
            <w:r w:rsidR="001A61C1">
              <w:rPr>
                <w:noProof/>
                <w:webHidden/>
              </w:rPr>
              <w:instrText xml:space="preserve"> PAGEREF _Toc215217237 \h </w:instrText>
            </w:r>
            <w:r w:rsidR="001A61C1">
              <w:rPr>
                <w:noProof/>
                <w:webHidden/>
              </w:rPr>
            </w:r>
            <w:r w:rsidR="001A61C1">
              <w:rPr>
                <w:noProof/>
                <w:webHidden/>
              </w:rPr>
              <w:fldChar w:fldCharType="separate"/>
            </w:r>
            <w:r w:rsidR="008520E2">
              <w:rPr>
                <w:noProof/>
                <w:webHidden/>
              </w:rPr>
              <w:t>3</w:t>
            </w:r>
            <w:r w:rsidR="001A61C1">
              <w:rPr>
                <w:noProof/>
                <w:webHidden/>
              </w:rPr>
              <w:fldChar w:fldCharType="end"/>
            </w:r>
          </w:hyperlink>
        </w:p>
        <w:p w14:paraId="40F61D87" w14:textId="67F580E6"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38" w:history="1">
            <w:r w:rsidRPr="008C0A0C">
              <w:rPr>
                <w:rStyle w:val="Hipercze"/>
                <w:b/>
                <w:bCs/>
                <w:noProof/>
              </w:rPr>
              <w:t>II.</w:t>
            </w:r>
            <w:r>
              <w:rPr>
                <w:rFonts w:asciiTheme="minorHAnsi" w:eastAsiaTheme="minorEastAsia" w:hAnsiTheme="minorHAnsi" w:cstheme="minorBidi"/>
                <w:noProof/>
                <w:kern w:val="2"/>
                <w:sz w:val="24"/>
                <w:szCs w:val="24"/>
                <w14:ligatures w14:val="standardContextual"/>
              </w:rPr>
              <w:tab/>
            </w:r>
            <w:r w:rsidRPr="008C0A0C">
              <w:rPr>
                <w:rStyle w:val="Hipercze"/>
                <w:b/>
                <w:bCs/>
                <w:noProof/>
              </w:rPr>
              <w:t>Postępowanie.</w:t>
            </w:r>
            <w:r>
              <w:rPr>
                <w:noProof/>
                <w:webHidden/>
              </w:rPr>
              <w:tab/>
            </w:r>
            <w:r>
              <w:rPr>
                <w:noProof/>
                <w:webHidden/>
              </w:rPr>
              <w:fldChar w:fldCharType="begin"/>
            </w:r>
            <w:r>
              <w:rPr>
                <w:noProof/>
                <w:webHidden/>
              </w:rPr>
              <w:instrText xml:space="preserve"> PAGEREF _Toc215217238 \h </w:instrText>
            </w:r>
            <w:r>
              <w:rPr>
                <w:noProof/>
                <w:webHidden/>
              </w:rPr>
            </w:r>
            <w:r>
              <w:rPr>
                <w:noProof/>
                <w:webHidden/>
              </w:rPr>
              <w:fldChar w:fldCharType="separate"/>
            </w:r>
            <w:r w:rsidR="008520E2">
              <w:rPr>
                <w:noProof/>
                <w:webHidden/>
              </w:rPr>
              <w:t>3</w:t>
            </w:r>
            <w:r>
              <w:rPr>
                <w:noProof/>
                <w:webHidden/>
              </w:rPr>
              <w:fldChar w:fldCharType="end"/>
            </w:r>
          </w:hyperlink>
        </w:p>
        <w:p w14:paraId="3CD7A201" w14:textId="65E66410"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39" w:history="1">
            <w:r w:rsidRPr="008C0A0C">
              <w:rPr>
                <w:rStyle w:val="Hipercze"/>
                <w:b/>
                <w:bCs/>
                <w:noProof/>
              </w:rPr>
              <w:t>III.</w:t>
            </w:r>
            <w:r>
              <w:rPr>
                <w:rFonts w:asciiTheme="minorHAnsi" w:eastAsiaTheme="minorEastAsia" w:hAnsiTheme="minorHAnsi" w:cstheme="minorBidi"/>
                <w:noProof/>
                <w:kern w:val="2"/>
                <w:sz w:val="24"/>
                <w:szCs w:val="24"/>
                <w14:ligatures w14:val="standardContextual"/>
              </w:rPr>
              <w:tab/>
            </w:r>
            <w:r w:rsidRPr="008C0A0C">
              <w:rPr>
                <w:rStyle w:val="Hipercze"/>
                <w:b/>
                <w:bCs/>
                <w:noProof/>
              </w:rPr>
              <w:t>Przedmiot zamówienia. Termin wykonania.</w:t>
            </w:r>
            <w:r>
              <w:rPr>
                <w:noProof/>
                <w:webHidden/>
              </w:rPr>
              <w:tab/>
            </w:r>
            <w:r>
              <w:rPr>
                <w:noProof/>
                <w:webHidden/>
              </w:rPr>
              <w:fldChar w:fldCharType="begin"/>
            </w:r>
            <w:r>
              <w:rPr>
                <w:noProof/>
                <w:webHidden/>
              </w:rPr>
              <w:instrText xml:space="preserve"> PAGEREF _Toc215217239 \h </w:instrText>
            </w:r>
            <w:r>
              <w:rPr>
                <w:noProof/>
                <w:webHidden/>
              </w:rPr>
            </w:r>
            <w:r>
              <w:rPr>
                <w:noProof/>
                <w:webHidden/>
              </w:rPr>
              <w:fldChar w:fldCharType="separate"/>
            </w:r>
            <w:r w:rsidR="008520E2">
              <w:rPr>
                <w:noProof/>
                <w:webHidden/>
              </w:rPr>
              <w:t>3</w:t>
            </w:r>
            <w:r>
              <w:rPr>
                <w:noProof/>
                <w:webHidden/>
              </w:rPr>
              <w:fldChar w:fldCharType="end"/>
            </w:r>
          </w:hyperlink>
        </w:p>
        <w:p w14:paraId="376ED1A9" w14:textId="6929BAAF"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40" w:history="1">
            <w:r w:rsidRPr="008C0A0C">
              <w:rPr>
                <w:rStyle w:val="Hipercze"/>
                <w:b/>
                <w:bCs/>
                <w:noProof/>
              </w:rPr>
              <w:t>IV.</w:t>
            </w:r>
            <w:r>
              <w:rPr>
                <w:rFonts w:asciiTheme="minorHAnsi" w:eastAsiaTheme="minorEastAsia" w:hAnsiTheme="minorHAnsi" w:cstheme="minorBidi"/>
                <w:noProof/>
                <w:kern w:val="2"/>
                <w:sz w:val="24"/>
                <w:szCs w:val="24"/>
                <w14:ligatures w14:val="standardContextual"/>
              </w:rPr>
              <w:tab/>
            </w:r>
            <w:r w:rsidRPr="008C0A0C">
              <w:rPr>
                <w:rStyle w:val="Hipercze"/>
                <w:b/>
                <w:bCs/>
                <w:noProof/>
              </w:rPr>
              <w:t>Oferty częściowe, oferty wariantowe.</w:t>
            </w:r>
            <w:r>
              <w:rPr>
                <w:noProof/>
                <w:webHidden/>
              </w:rPr>
              <w:tab/>
            </w:r>
            <w:r>
              <w:rPr>
                <w:noProof/>
                <w:webHidden/>
              </w:rPr>
              <w:fldChar w:fldCharType="begin"/>
            </w:r>
            <w:r>
              <w:rPr>
                <w:noProof/>
                <w:webHidden/>
              </w:rPr>
              <w:instrText xml:space="preserve"> PAGEREF _Toc215217240 \h </w:instrText>
            </w:r>
            <w:r>
              <w:rPr>
                <w:noProof/>
                <w:webHidden/>
              </w:rPr>
            </w:r>
            <w:r>
              <w:rPr>
                <w:noProof/>
                <w:webHidden/>
              </w:rPr>
              <w:fldChar w:fldCharType="separate"/>
            </w:r>
            <w:r w:rsidR="008520E2">
              <w:rPr>
                <w:noProof/>
                <w:webHidden/>
              </w:rPr>
              <w:t>3</w:t>
            </w:r>
            <w:r>
              <w:rPr>
                <w:noProof/>
                <w:webHidden/>
              </w:rPr>
              <w:fldChar w:fldCharType="end"/>
            </w:r>
          </w:hyperlink>
        </w:p>
        <w:p w14:paraId="316E1D4F" w14:textId="6BE7DD29"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41" w:history="1">
            <w:r w:rsidRPr="001A61C1">
              <w:rPr>
                <w:rStyle w:val="Hipercze"/>
                <w:b/>
                <w:bCs/>
                <w:noProof/>
              </w:rPr>
              <w:t>V.</w:t>
            </w:r>
            <w:r w:rsidRPr="001A61C1">
              <w:rPr>
                <w:rFonts w:asciiTheme="minorHAnsi" w:eastAsiaTheme="minorEastAsia" w:hAnsiTheme="minorHAnsi" w:cstheme="minorBidi"/>
                <w:noProof/>
                <w:kern w:val="2"/>
                <w:sz w:val="24"/>
                <w:szCs w:val="24"/>
                <w14:ligatures w14:val="standardContextual"/>
              </w:rPr>
              <w:tab/>
            </w:r>
            <w:r w:rsidRPr="001A61C1">
              <w:rPr>
                <w:rStyle w:val="Hipercze"/>
                <w:b/>
                <w:bCs/>
                <w:noProof/>
              </w:rPr>
              <w:t>Kwalifikacja podmiotowa Wykonawców.</w:t>
            </w:r>
            <w:r w:rsidRPr="001A61C1">
              <w:rPr>
                <w:noProof/>
                <w:webHidden/>
              </w:rPr>
              <w:tab/>
            </w:r>
            <w:r w:rsidRPr="001A61C1">
              <w:rPr>
                <w:noProof/>
                <w:webHidden/>
              </w:rPr>
              <w:fldChar w:fldCharType="begin"/>
            </w:r>
            <w:r w:rsidRPr="001A61C1">
              <w:rPr>
                <w:noProof/>
                <w:webHidden/>
              </w:rPr>
              <w:instrText xml:space="preserve"> PAGEREF _Toc215217241 \h </w:instrText>
            </w:r>
            <w:r w:rsidRPr="001A61C1">
              <w:rPr>
                <w:noProof/>
                <w:webHidden/>
              </w:rPr>
            </w:r>
            <w:r w:rsidRPr="001A61C1">
              <w:rPr>
                <w:noProof/>
                <w:webHidden/>
              </w:rPr>
              <w:fldChar w:fldCharType="separate"/>
            </w:r>
            <w:r w:rsidR="008520E2">
              <w:rPr>
                <w:noProof/>
                <w:webHidden/>
              </w:rPr>
              <w:t>3</w:t>
            </w:r>
            <w:r w:rsidRPr="001A61C1">
              <w:rPr>
                <w:noProof/>
                <w:webHidden/>
              </w:rPr>
              <w:fldChar w:fldCharType="end"/>
            </w:r>
          </w:hyperlink>
        </w:p>
        <w:p w14:paraId="68671C2A" w14:textId="0EDBBEDC"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42" w:history="1">
            <w:r w:rsidRPr="008C0A0C">
              <w:rPr>
                <w:rStyle w:val="Hipercze"/>
                <w:b/>
                <w:bCs/>
                <w:noProof/>
              </w:rPr>
              <w:t>VI.</w:t>
            </w:r>
            <w:r>
              <w:rPr>
                <w:rFonts w:asciiTheme="minorHAnsi" w:eastAsiaTheme="minorEastAsia" w:hAnsiTheme="minorHAnsi" w:cstheme="minorBidi"/>
                <w:noProof/>
                <w:kern w:val="2"/>
                <w:sz w:val="24"/>
                <w:szCs w:val="24"/>
                <w14:ligatures w14:val="standardContextual"/>
              </w:rPr>
              <w:tab/>
            </w:r>
            <w:r w:rsidRPr="008C0A0C">
              <w:rPr>
                <w:rStyle w:val="Hipercze"/>
                <w:b/>
                <w:bCs/>
                <w:noProof/>
              </w:rPr>
              <w:t>Wykonawcy występujący wspólnie (konsorcjum).</w:t>
            </w:r>
            <w:r>
              <w:rPr>
                <w:noProof/>
                <w:webHidden/>
              </w:rPr>
              <w:tab/>
            </w:r>
            <w:r>
              <w:rPr>
                <w:noProof/>
                <w:webHidden/>
              </w:rPr>
              <w:fldChar w:fldCharType="begin"/>
            </w:r>
            <w:r>
              <w:rPr>
                <w:noProof/>
                <w:webHidden/>
              </w:rPr>
              <w:instrText xml:space="preserve"> PAGEREF _Toc215217242 \h </w:instrText>
            </w:r>
            <w:r>
              <w:rPr>
                <w:noProof/>
                <w:webHidden/>
              </w:rPr>
            </w:r>
            <w:r>
              <w:rPr>
                <w:noProof/>
                <w:webHidden/>
              </w:rPr>
              <w:fldChar w:fldCharType="separate"/>
            </w:r>
            <w:r w:rsidR="008520E2">
              <w:rPr>
                <w:noProof/>
                <w:webHidden/>
              </w:rPr>
              <w:t>5</w:t>
            </w:r>
            <w:r>
              <w:rPr>
                <w:noProof/>
                <w:webHidden/>
              </w:rPr>
              <w:fldChar w:fldCharType="end"/>
            </w:r>
          </w:hyperlink>
        </w:p>
        <w:p w14:paraId="56B06780" w14:textId="6A704163"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43" w:history="1">
            <w:r w:rsidRPr="008C0A0C">
              <w:rPr>
                <w:rStyle w:val="Hipercze"/>
                <w:b/>
                <w:bCs/>
                <w:noProof/>
              </w:rPr>
              <w:t>VII.</w:t>
            </w:r>
            <w:r>
              <w:rPr>
                <w:rFonts w:asciiTheme="minorHAnsi" w:eastAsiaTheme="minorEastAsia" w:hAnsiTheme="minorHAnsi" w:cstheme="minorBidi"/>
                <w:noProof/>
                <w:kern w:val="2"/>
                <w:sz w:val="24"/>
                <w:szCs w:val="24"/>
                <w14:ligatures w14:val="standardContextual"/>
              </w:rPr>
              <w:tab/>
            </w:r>
            <w:r w:rsidRPr="008C0A0C">
              <w:rPr>
                <w:rStyle w:val="Hipercze"/>
                <w:b/>
                <w:bCs/>
                <w:noProof/>
              </w:rPr>
              <w:t>Udostępnienie zasobów.</w:t>
            </w:r>
            <w:r>
              <w:rPr>
                <w:noProof/>
                <w:webHidden/>
              </w:rPr>
              <w:tab/>
            </w:r>
            <w:r>
              <w:rPr>
                <w:noProof/>
                <w:webHidden/>
              </w:rPr>
              <w:fldChar w:fldCharType="begin"/>
            </w:r>
            <w:r>
              <w:rPr>
                <w:noProof/>
                <w:webHidden/>
              </w:rPr>
              <w:instrText xml:space="preserve"> PAGEREF _Toc215217243 \h </w:instrText>
            </w:r>
            <w:r>
              <w:rPr>
                <w:noProof/>
                <w:webHidden/>
              </w:rPr>
            </w:r>
            <w:r>
              <w:rPr>
                <w:noProof/>
                <w:webHidden/>
              </w:rPr>
              <w:fldChar w:fldCharType="separate"/>
            </w:r>
            <w:r w:rsidR="008520E2">
              <w:rPr>
                <w:noProof/>
                <w:webHidden/>
              </w:rPr>
              <w:t>6</w:t>
            </w:r>
            <w:r>
              <w:rPr>
                <w:noProof/>
                <w:webHidden/>
              </w:rPr>
              <w:fldChar w:fldCharType="end"/>
            </w:r>
          </w:hyperlink>
        </w:p>
        <w:p w14:paraId="487F7716" w14:textId="057EBC88" w:rsidR="001A61C1" w:rsidRDefault="001A61C1">
          <w:pPr>
            <w:pStyle w:val="Spistreci2"/>
            <w:tabs>
              <w:tab w:val="left" w:pos="993"/>
            </w:tabs>
            <w:rPr>
              <w:rFonts w:asciiTheme="minorHAnsi" w:eastAsiaTheme="minorEastAsia" w:hAnsiTheme="minorHAnsi" w:cstheme="minorBidi"/>
              <w:noProof/>
              <w:kern w:val="2"/>
              <w:sz w:val="24"/>
              <w:szCs w:val="24"/>
              <w14:ligatures w14:val="standardContextual"/>
            </w:rPr>
          </w:pPr>
          <w:hyperlink w:anchor="_Toc215217244" w:history="1">
            <w:r w:rsidRPr="008C0A0C">
              <w:rPr>
                <w:rStyle w:val="Hipercze"/>
                <w:b/>
                <w:bCs/>
                <w:noProof/>
              </w:rPr>
              <w:t>VIII.</w:t>
            </w:r>
            <w:r>
              <w:rPr>
                <w:rFonts w:asciiTheme="minorHAnsi" w:eastAsiaTheme="minorEastAsia" w:hAnsiTheme="minorHAnsi" w:cstheme="minorBidi"/>
                <w:noProof/>
                <w:kern w:val="2"/>
                <w:sz w:val="24"/>
                <w:szCs w:val="24"/>
                <w14:ligatures w14:val="standardContextual"/>
              </w:rPr>
              <w:tab/>
            </w:r>
            <w:r w:rsidRPr="008C0A0C">
              <w:rPr>
                <w:rStyle w:val="Hipercze"/>
                <w:b/>
                <w:bCs/>
                <w:noProof/>
              </w:rPr>
              <w:t>Podmiotowe środki dowodowe.</w:t>
            </w:r>
            <w:r>
              <w:rPr>
                <w:noProof/>
                <w:webHidden/>
              </w:rPr>
              <w:tab/>
            </w:r>
            <w:r>
              <w:rPr>
                <w:noProof/>
                <w:webHidden/>
              </w:rPr>
              <w:fldChar w:fldCharType="begin"/>
            </w:r>
            <w:r>
              <w:rPr>
                <w:noProof/>
                <w:webHidden/>
              </w:rPr>
              <w:instrText xml:space="preserve"> PAGEREF _Toc215217244 \h </w:instrText>
            </w:r>
            <w:r>
              <w:rPr>
                <w:noProof/>
                <w:webHidden/>
              </w:rPr>
            </w:r>
            <w:r>
              <w:rPr>
                <w:noProof/>
                <w:webHidden/>
              </w:rPr>
              <w:fldChar w:fldCharType="separate"/>
            </w:r>
            <w:r w:rsidR="008520E2">
              <w:rPr>
                <w:noProof/>
                <w:webHidden/>
              </w:rPr>
              <w:t>6</w:t>
            </w:r>
            <w:r>
              <w:rPr>
                <w:noProof/>
                <w:webHidden/>
              </w:rPr>
              <w:fldChar w:fldCharType="end"/>
            </w:r>
          </w:hyperlink>
        </w:p>
        <w:p w14:paraId="5D085BCF" w14:textId="0541C6B9"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45" w:history="1">
            <w:r w:rsidRPr="008C0A0C">
              <w:rPr>
                <w:rStyle w:val="Hipercze"/>
                <w:b/>
                <w:bCs/>
                <w:noProof/>
              </w:rPr>
              <w:t>IX.</w:t>
            </w:r>
            <w:r>
              <w:rPr>
                <w:rFonts w:asciiTheme="minorHAnsi" w:eastAsiaTheme="minorEastAsia" w:hAnsiTheme="minorHAnsi" w:cstheme="minorBidi"/>
                <w:noProof/>
                <w:kern w:val="2"/>
                <w:sz w:val="24"/>
                <w:szCs w:val="24"/>
                <w14:ligatures w14:val="standardContextual"/>
              </w:rPr>
              <w:tab/>
            </w:r>
            <w:r w:rsidRPr="008C0A0C">
              <w:rPr>
                <w:rStyle w:val="Hipercze"/>
                <w:b/>
                <w:bCs/>
                <w:noProof/>
              </w:rPr>
              <w:t>Przedmiotowe środki dowodowe oraz pozostałe dokumenty i oświadczenia.</w:t>
            </w:r>
            <w:r>
              <w:rPr>
                <w:noProof/>
                <w:webHidden/>
              </w:rPr>
              <w:tab/>
            </w:r>
            <w:r>
              <w:rPr>
                <w:noProof/>
                <w:webHidden/>
              </w:rPr>
              <w:fldChar w:fldCharType="begin"/>
            </w:r>
            <w:r>
              <w:rPr>
                <w:noProof/>
                <w:webHidden/>
              </w:rPr>
              <w:instrText xml:space="preserve"> PAGEREF _Toc215217245 \h </w:instrText>
            </w:r>
            <w:r>
              <w:rPr>
                <w:noProof/>
                <w:webHidden/>
              </w:rPr>
            </w:r>
            <w:r>
              <w:rPr>
                <w:noProof/>
                <w:webHidden/>
              </w:rPr>
              <w:fldChar w:fldCharType="separate"/>
            </w:r>
            <w:r w:rsidR="008520E2">
              <w:rPr>
                <w:noProof/>
                <w:webHidden/>
              </w:rPr>
              <w:t>8</w:t>
            </w:r>
            <w:r>
              <w:rPr>
                <w:noProof/>
                <w:webHidden/>
              </w:rPr>
              <w:fldChar w:fldCharType="end"/>
            </w:r>
          </w:hyperlink>
        </w:p>
        <w:p w14:paraId="24B705B8" w14:textId="65629E35"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46" w:history="1">
            <w:r w:rsidRPr="008C0A0C">
              <w:rPr>
                <w:rStyle w:val="Hipercze"/>
                <w:b/>
                <w:bCs/>
                <w:noProof/>
              </w:rPr>
              <w:t>X.</w:t>
            </w:r>
            <w:r>
              <w:rPr>
                <w:rFonts w:asciiTheme="minorHAnsi" w:eastAsiaTheme="minorEastAsia" w:hAnsiTheme="minorHAnsi" w:cstheme="minorBidi"/>
                <w:noProof/>
                <w:kern w:val="2"/>
                <w:sz w:val="24"/>
                <w:szCs w:val="24"/>
                <w14:ligatures w14:val="standardContextual"/>
              </w:rPr>
              <w:tab/>
            </w:r>
            <w:r w:rsidRPr="008C0A0C">
              <w:rPr>
                <w:rStyle w:val="Hipercze"/>
                <w:b/>
                <w:bCs/>
                <w:noProof/>
              </w:rPr>
              <w:t>Podwykonawstwo.</w:t>
            </w:r>
            <w:r>
              <w:rPr>
                <w:noProof/>
                <w:webHidden/>
              </w:rPr>
              <w:tab/>
            </w:r>
            <w:r>
              <w:rPr>
                <w:noProof/>
                <w:webHidden/>
              </w:rPr>
              <w:fldChar w:fldCharType="begin"/>
            </w:r>
            <w:r>
              <w:rPr>
                <w:noProof/>
                <w:webHidden/>
              </w:rPr>
              <w:instrText xml:space="preserve"> PAGEREF _Toc215217246 \h </w:instrText>
            </w:r>
            <w:r>
              <w:rPr>
                <w:noProof/>
                <w:webHidden/>
              </w:rPr>
            </w:r>
            <w:r>
              <w:rPr>
                <w:noProof/>
                <w:webHidden/>
              </w:rPr>
              <w:fldChar w:fldCharType="separate"/>
            </w:r>
            <w:r w:rsidR="008520E2">
              <w:rPr>
                <w:noProof/>
                <w:webHidden/>
              </w:rPr>
              <w:t>9</w:t>
            </w:r>
            <w:r>
              <w:rPr>
                <w:noProof/>
                <w:webHidden/>
              </w:rPr>
              <w:fldChar w:fldCharType="end"/>
            </w:r>
          </w:hyperlink>
        </w:p>
        <w:p w14:paraId="1C631E71" w14:textId="5404E9AE"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47" w:history="1">
            <w:r w:rsidRPr="008C0A0C">
              <w:rPr>
                <w:rStyle w:val="Hipercze"/>
                <w:b/>
                <w:bCs/>
                <w:noProof/>
              </w:rPr>
              <w:t>XI.</w:t>
            </w:r>
            <w:r>
              <w:rPr>
                <w:rFonts w:asciiTheme="minorHAnsi" w:eastAsiaTheme="minorEastAsia" w:hAnsiTheme="minorHAnsi" w:cstheme="minorBidi"/>
                <w:noProof/>
                <w:kern w:val="2"/>
                <w:sz w:val="24"/>
                <w:szCs w:val="24"/>
                <w14:ligatures w14:val="standardContextual"/>
              </w:rPr>
              <w:tab/>
            </w:r>
            <w:r w:rsidRPr="008C0A0C">
              <w:rPr>
                <w:rStyle w:val="Hipercze"/>
                <w:b/>
                <w:bCs/>
                <w:noProof/>
              </w:rPr>
              <w:t>Wadium.</w:t>
            </w:r>
            <w:r>
              <w:rPr>
                <w:noProof/>
                <w:webHidden/>
              </w:rPr>
              <w:tab/>
            </w:r>
            <w:r>
              <w:rPr>
                <w:noProof/>
                <w:webHidden/>
              </w:rPr>
              <w:fldChar w:fldCharType="begin"/>
            </w:r>
            <w:r>
              <w:rPr>
                <w:noProof/>
                <w:webHidden/>
              </w:rPr>
              <w:instrText xml:space="preserve"> PAGEREF _Toc215217247 \h </w:instrText>
            </w:r>
            <w:r>
              <w:rPr>
                <w:noProof/>
                <w:webHidden/>
              </w:rPr>
            </w:r>
            <w:r>
              <w:rPr>
                <w:noProof/>
                <w:webHidden/>
              </w:rPr>
              <w:fldChar w:fldCharType="separate"/>
            </w:r>
            <w:r w:rsidR="008520E2">
              <w:rPr>
                <w:noProof/>
                <w:webHidden/>
              </w:rPr>
              <w:t>9</w:t>
            </w:r>
            <w:r>
              <w:rPr>
                <w:noProof/>
                <w:webHidden/>
              </w:rPr>
              <w:fldChar w:fldCharType="end"/>
            </w:r>
          </w:hyperlink>
        </w:p>
        <w:p w14:paraId="21938A2D" w14:textId="31B62690"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48" w:history="1">
            <w:r w:rsidRPr="008C0A0C">
              <w:rPr>
                <w:rStyle w:val="Hipercze"/>
                <w:b/>
                <w:bCs/>
                <w:noProof/>
              </w:rPr>
              <w:t>XII.</w:t>
            </w:r>
            <w:r>
              <w:rPr>
                <w:rFonts w:asciiTheme="minorHAnsi" w:eastAsiaTheme="minorEastAsia" w:hAnsiTheme="minorHAnsi" w:cstheme="minorBidi"/>
                <w:noProof/>
                <w:kern w:val="2"/>
                <w:sz w:val="24"/>
                <w:szCs w:val="24"/>
                <w14:ligatures w14:val="standardContextual"/>
              </w:rPr>
              <w:tab/>
            </w:r>
            <w:r w:rsidRPr="008C0A0C">
              <w:rPr>
                <w:rStyle w:val="Hipercze"/>
                <w:b/>
                <w:bCs/>
                <w:noProof/>
              </w:rPr>
              <w:t>Opis sposobu przygotowania oferty.</w:t>
            </w:r>
            <w:r>
              <w:rPr>
                <w:noProof/>
                <w:webHidden/>
              </w:rPr>
              <w:tab/>
            </w:r>
            <w:r>
              <w:rPr>
                <w:noProof/>
                <w:webHidden/>
              </w:rPr>
              <w:fldChar w:fldCharType="begin"/>
            </w:r>
            <w:r>
              <w:rPr>
                <w:noProof/>
                <w:webHidden/>
              </w:rPr>
              <w:instrText xml:space="preserve"> PAGEREF _Toc215217248 \h </w:instrText>
            </w:r>
            <w:r>
              <w:rPr>
                <w:noProof/>
                <w:webHidden/>
              </w:rPr>
            </w:r>
            <w:r>
              <w:rPr>
                <w:noProof/>
                <w:webHidden/>
              </w:rPr>
              <w:fldChar w:fldCharType="separate"/>
            </w:r>
            <w:r w:rsidR="008520E2">
              <w:rPr>
                <w:noProof/>
                <w:webHidden/>
              </w:rPr>
              <w:t>9</w:t>
            </w:r>
            <w:r>
              <w:rPr>
                <w:noProof/>
                <w:webHidden/>
              </w:rPr>
              <w:fldChar w:fldCharType="end"/>
            </w:r>
          </w:hyperlink>
        </w:p>
        <w:p w14:paraId="3428B1DF" w14:textId="6E6ABC4E" w:rsidR="001A61C1" w:rsidRDefault="001A61C1">
          <w:pPr>
            <w:pStyle w:val="Spistreci2"/>
            <w:tabs>
              <w:tab w:val="left" w:pos="993"/>
            </w:tabs>
            <w:rPr>
              <w:rFonts w:asciiTheme="minorHAnsi" w:eastAsiaTheme="minorEastAsia" w:hAnsiTheme="minorHAnsi" w:cstheme="minorBidi"/>
              <w:noProof/>
              <w:kern w:val="2"/>
              <w:sz w:val="24"/>
              <w:szCs w:val="24"/>
              <w14:ligatures w14:val="standardContextual"/>
            </w:rPr>
          </w:pPr>
          <w:hyperlink w:anchor="_Toc215217249" w:history="1">
            <w:r w:rsidRPr="008C0A0C">
              <w:rPr>
                <w:rStyle w:val="Hipercze"/>
                <w:b/>
                <w:bCs/>
                <w:noProof/>
              </w:rPr>
              <w:t>XIII.</w:t>
            </w:r>
            <w:r>
              <w:rPr>
                <w:rFonts w:asciiTheme="minorHAnsi" w:eastAsiaTheme="minorEastAsia" w:hAnsiTheme="minorHAnsi" w:cstheme="minorBidi"/>
                <w:noProof/>
                <w:kern w:val="2"/>
                <w:sz w:val="24"/>
                <w:szCs w:val="24"/>
                <w14:ligatures w14:val="standardContextual"/>
              </w:rPr>
              <w:tab/>
            </w:r>
            <w:r w:rsidRPr="008C0A0C">
              <w:rPr>
                <w:rStyle w:val="Hipercze"/>
                <w:b/>
                <w:bCs/>
                <w:noProof/>
              </w:rPr>
              <w:t>Miejsce, termin składania i otwarcia ofert oraz termin związania ofertą</w:t>
            </w:r>
            <w:r>
              <w:rPr>
                <w:noProof/>
                <w:webHidden/>
              </w:rPr>
              <w:tab/>
            </w:r>
            <w:r>
              <w:rPr>
                <w:noProof/>
                <w:webHidden/>
              </w:rPr>
              <w:fldChar w:fldCharType="begin"/>
            </w:r>
            <w:r>
              <w:rPr>
                <w:noProof/>
                <w:webHidden/>
              </w:rPr>
              <w:instrText xml:space="preserve"> PAGEREF _Toc215217249 \h </w:instrText>
            </w:r>
            <w:r>
              <w:rPr>
                <w:noProof/>
                <w:webHidden/>
              </w:rPr>
            </w:r>
            <w:r>
              <w:rPr>
                <w:noProof/>
                <w:webHidden/>
              </w:rPr>
              <w:fldChar w:fldCharType="separate"/>
            </w:r>
            <w:r w:rsidR="008520E2">
              <w:rPr>
                <w:noProof/>
                <w:webHidden/>
              </w:rPr>
              <w:t>11</w:t>
            </w:r>
            <w:r>
              <w:rPr>
                <w:noProof/>
                <w:webHidden/>
              </w:rPr>
              <w:fldChar w:fldCharType="end"/>
            </w:r>
          </w:hyperlink>
        </w:p>
        <w:p w14:paraId="183C8378" w14:textId="5C24364C"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50" w:history="1">
            <w:r w:rsidRPr="008C0A0C">
              <w:rPr>
                <w:rStyle w:val="Hipercze"/>
                <w:b/>
                <w:bCs/>
                <w:noProof/>
              </w:rPr>
              <w:t>XIV.</w:t>
            </w:r>
            <w:r>
              <w:rPr>
                <w:rFonts w:asciiTheme="minorHAnsi" w:eastAsiaTheme="minorEastAsia" w:hAnsiTheme="minorHAnsi" w:cstheme="minorBidi"/>
                <w:noProof/>
                <w:kern w:val="2"/>
                <w:sz w:val="24"/>
                <w:szCs w:val="24"/>
                <w14:ligatures w14:val="standardContextual"/>
              </w:rPr>
              <w:tab/>
            </w:r>
            <w:r w:rsidRPr="008C0A0C">
              <w:rPr>
                <w:rStyle w:val="Hipercze"/>
                <w:b/>
                <w:bCs/>
                <w:noProof/>
              </w:rPr>
              <w:t>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_Toc215217250 \h </w:instrText>
            </w:r>
            <w:r>
              <w:rPr>
                <w:noProof/>
                <w:webHidden/>
              </w:rPr>
            </w:r>
            <w:r>
              <w:rPr>
                <w:noProof/>
                <w:webHidden/>
              </w:rPr>
              <w:fldChar w:fldCharType="separate"/>
            </w:r>
            <w:r w:rsidR="008520E2">
              <w:rPr>
                <w:noProof/>
                <w:webHidden/>
              </w:rPr>
              <w:t>11</w:t>
            </w:r>
            <w:r>
              <w:rPr>
                <w:noProof/>
                <w:webHidden/>
              </w:rPr>
              <w:fldChar w:fldCharType="end"/>
            </w:r>
          </w:hyperlink>
        </w:p>
        <w:p w14:paraId="648C42B2" w14:textId="6C99A1AD"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51" w:history="1">
            <w:r w:rsidRPr="008C0A0C">
              <w:rPr>
                <w:rStyle w:val="Hipercze"/>
                <w:b/>
                <w:bCs/>
                <w:noProof/>
              </w:rPr>
              <w:t>XV.</w:t>
            </w:r>
            <w:r>
              <w:rPr>
                <w:rFonts w:asciiTheme="minorHAnsi" w:eastAsiaTheme="minorEastAsia" w:hAnsiTheme="minorHAnsi" w:cstheme="minorBidi"/>
                <w:noProof/>
                <w:kern w:val="2"/>
                <w:sz w:val="24"/>
                <w:szCs w:val="24"/>
                <w14:ligatures w14:val="standardContextual"/>
              </w:rPr>
              <w:tab/>
            </w:r>
            <w:r w:rsidRPr="008C0A0C">
              <w:rPr>
                <w:rStyle w:val="Hipercze"/>
                <w:b/>
                <w:bCs/>
                <w:noProof/>
              </w:rPr>
              <w:t>Opis sposobu obliczenia ceny</w:t>
            </w:r>
            <w:r>
              <w:rPr>
                <w:noProof/>
                <w:webHidden/>
              </w:rPr>
              <w:tab/>
            </w:r>
            <w:r>
              <w:rPr>
                <w:noProof/>
                <w:webHidden/>
              </w:rPr>
              <w:fldChar w:fldCharType="begin"/>
            </w:r>
            <w:r>
              <w:rPr>
                <w:noProof/>
                <w:webHidden/>
              </w:rPr>
              <w:instrText xml:space="preserve"> PAGEREF _Toc215217251 \h </w:instrText>
            </w:r>
            <w:r>
              <w:rPr>
                <w:noProof/>
                <w:webHidden/>
              </w:rPr>
            </w:r>
            <w:r>
              <w:rPr>
                <w:noProof/>
                <w:webHidden/>
              </w:rPr>
              <w:fldChar w:fldCharType="separate"/>
            </w:r>
            <w:r w:rsidR="008520E2">
              <w:rPr>
                <w:noProof/>
                <w:webHidden/>
              </w:rPr>
              <w:t>11</w:t>
            </w:r>
            <w:r>
              <w:rPr>
                <w:noProof/>
                <w:webHidden/>
              </w:rPr>
              <w:fldChar w:fldCharType="end"/>
            </w:r>
          </w:hyperlink>
        </w:p>
        <w:p w14:paraId="73E79807" w14:textId="0D7316C5"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52" w:history="1">
            <w:r w:rsidRPr="008C0A0C">
              <w:rPr>
                <w:rStyle w:val="Hipercze"/>
                <w:b/>
                <w:bCs/>
                <w:noProof/>
              </w:rPr>
              <w:t>XVI.</w:t>
            </w:r>
            <w:r>
              <w:rPr>
                <w:rFonts w:asciiTheme="minorHAnsi" w:eastAsiaTheme="minorEastAsia" w:hAnsiTheme="minorHAnsi" w:cstheme="minorBidi"/>
                <w:noProof/>
                <w:kern w:val="2"/>
                <w:sz w:val="24"/>
                <w:szCs w:val="24"/>
                <w14:ligatures w14:val="standardContextual"/>
              </w:rPr>
              <w:tab/>
            </w:r>
            <w:r w:rsidRPr="008C0A0C">
              <w:rPr>
                <w:rStyle w:val="Hipercze"/>
                <w:b/>
                <w:bCs/>
                <w:noProof/>
              </w:rPr>
              <w:t>Kryteria oceny ofert</w:t>
            </w:r>
            <w:r>
              <w:rPr>
                <w:noProof/>
                <w:webHidden/>
              </w:rPr>
              <w:tab/>
            </w:r>
            <w:r>
              <w:rPr>
                <w:noProof/>
                <w:webHidden/>
              </w:rPr>
              <w:fldChar w:fldCharType="begin"/>
            </w:r>
            <w:r>
              <w:rPr>
                <w:noProof/>
                <w:webHidden/>
              </w:rPr>
              <w:instrText xml:space="preserve"> PAGEREF _Toc215217252 \h </w:instrText>
            </w:r>
            <w:r>
              <w:rPr>
                <w:noProof/>
                <w:webHidden/>
              </w:rPr>
            </w:r>
            <w:r>
              <w:rPr>
                <w:noProof/>
                <w:webHidden/>
              </w:rPr>
              <w:fldChar w:fldCharType="separate"/>
            </w:r>
            <w:r w:rsidR="008520E2">
              <w:rPr>
                <w:noProof/>
                <w:webHidden/>
              </w:rPr>
              <w:t>11</w:t>
            </w:r>
            <w:r>
              <w:rPr>
                <w:noProof/>
                <w:webHidden/>
              </w:rPr>
              <w:fldChar w:fldCharType="end"/>
            </w:r>
          </w:hyperlink>
        </w:p>
        <w:p w14:paraId="16C03DEE" w14:textId="2CC36633" w:rsidR="001A61C1" w:rsidRDefault="001A61C1">
          <w:pPr>
            <w:pStyle w:val="Spistreci2"/>
            <w:tabs>
              <w:tab w:val="left" w:pos="1200"/>
            </w:tabs>
            <w:rPr>
              <w:rFonts w:asciiTheme="minorHAnsi" w:eastAsiaTheme="minorEastAsia" w:hAnsiTheme="minorHAnsi" w:cstheme="minorBidi"/>
              <w:noProof/>
              <w:kern w:val="2"/>
              <w:sz w:val="24"/>
              <w:szCs w:val="24"/>
              <w14:ligatures w14:val="standardContextual"/>
            </w:rPr>
          </w:pPr>
          <w:hyperlink w:anchor="_Toc215217253" w:history="1">
            <w:r w:rsidRPr="008C0A0C">
              <w:rPr>
                <w:rStyle w:val="Hipercze"/>
                <w:b/>
                <w:bCs/>
                <w:noProof/>
              </w:rPr>
              <w:t>XVII.</w:t>
            </w:r>
            <w:r>
              <w:rPr>
                <w:rFonts w:asciiTheme="minorHAnsi" w:eastAsiaTheme="minorEastAsia" w:hAnsiTheme="minorHAnsi" w:cstheme="minorBidi"/>
                <w:noProof/>
                <w:kern w:val="2"/>
                <w:sz w:val="24"/>
                <w:szCs w:val="24"/>
                <w14:ligatures w14:val="standardContextual"/>
              </w:rPr>
              <w:tab/>
            </w:r>
            <w:r w:rsidRPr="008C0A0C">
              <w:rPr>
                <w:rStyle w:val="Hipercze"/>
                <w:b/>
                <w:bCs/>
                <w:noProof/>
              </w:rPr>
              <w:t>Aukcja elektroniczna</w:t>
            </w:r>
            <w:r>
              <w:rPr>
                <w:noProof/>
                <w:webHidden/>
              </w:rPr>
              <w:tab/>
            </w:r>
            <w:r>
              <w:rPr>
                <w:noProof/>
                <w:webHidden/>
              </w:rPr>
              <w:fldChar w:fldCharType="begin"/>
            </w:r>
            <w:r>
              <w:rPr>
                <w:noProof/>
                <w:webHidden/>
              </w:rPr>
              <w:instrText xml:space="preserve"> PAGEREF _Toc215217253 \h </w:instrText>
            </w:r>
            <w:r>
              <w:rPr>
                <w:noProof/>
                <w:webHidden/>
              </w:rPr>
            </w:r>
            <w:r>
              <w:rPr>
                <w:noProof/>
                <w:webHidden/>
              </w:rPr>
              <w:fldChar w:fldCharType="separate"/>
            </w:r>
            <w:r w:rsidR="008520E2">
              <w:rPr>
                <w:noProof/>
                <w:webHidden/>
              </w:rPr>
              <w:t>12</w:t>
            </w:r>
            <w:r>
              <w:rPr>
                <w:noProof/>
                <w:webHidden/>
              </w:rPr>
              <w:fldChar w:fldCharType="end"/>
            </w:r>
          </w:hyperlink>
        </w:p>
        <w:p w14:paraId="681490D3" w14:textId="796D9832" w:rsidR="001A61C1" w:rsidRDefault="001A61C1">
          <w:pPr>
            <w:pStyle w:val="Spistreci2"/>
            <w:tabs>
              <w:tab w:val="left" w:pos="1200"/>
            </w:tabs>
            <w:rPr>
              <w:rFonts w:asciiTheme="minorHAnsi" w:eastAsiaTheme="minorEastAsia" w:hAnsiTheme="minorHAnsi" w:cstheme="minorBidi"/>
              <w:noProof/>
              <w:kern w:val="2"/>
              <w:sz w:val="24"/>
              <w:szCs w:val="24"/>
              <w14:ligatures w14:val="standardContextual"/>
            </w:rPr>
          </w:pPr>
          <w:hyperlink w:anchor="_Toc215217254" w:history="1">
            <w:r w:rsidRPr="008C0A0C">
              <w:rPr>
                <w:rStyle w:val="Hipercze"/>
                <w:b/>
                <w:bCs/>
                <w:noProof/>
              </w:rPr>
              <w:t>XVIII.</w:t>
            </w:r>
            <w:r>
              <w:rPr>
                <w:rFonts w:asciiTheme="minorHAnsi" w:eastAsiaTheme="minorEastAsia" w:hAnsiTheme="minorHAnsi" w:cstheme="minorBidi"/>
                <w:noProof/>
                <w:kern w:val="2"/>
                <w:sz w:val="24"/>
                <w:szCs w:val="24"/>
                <w14:ligatures w14:val="standardContextual"/>
              </w:rPr>
              <w:tab/>
            </w:r>
            <w:r w:rsidRPr="008C0A0C">
              <w:rPr>
                <w:rStyle w:val="Hipercze"/>
                <w:b/>
                <w:bCs/>
                <w:noProof/>
              </w:rPr>
              <w:t>Kolejność podejmowania czynności przez Zamawiającego</w:t>
            </w:r>
            <w:r>
              <w:rPr>
                <w:noProof/>
                <w:webHidden/>
              </w:rPr>
              <w:tab/>
            </w:r>
            <w:r>
              <w:rPr>
                <w:noProof/>
                <w:webHidden/>
              </w:rPr>
              <w:fldChar w:fldCharType="begin"/>
            </w:r>
            <w:r>
              <w:rPr>
                <w:noProof/>
                <w:webHidden/>
              </w:rPr>
              <w:instrText xml:space="preserve"> PAGEREF _Toc215217254 \h </w:instrText>
            </w:r>
            <w:r>
              <w:rPr>
                <w:noProof/>
                <w:webHidden/>
              </w:rPr>
            </w:r>
            <w:r>
              <w:rPr>
                <w:noProof/>
                <w:webHidden/>
              </w:rPr>
              <w:fldChar w:fldCharType="separate"/>
            </w:r>
            <w:r w:rsidR="008520E2">
              <w:rPr>
                <w:noProof/>
                <w:webHidden/>
              </w:rPr>
              <w:t>14</w:t>
            </w:r>
            <w:r>
              <w:rPr>
                <w:noProof/>
                <w:webHidden/>
              </w:rPr>
              <w:fldChar w:fldCharType="end"/>
            </w:r>
          </w:hyperlink>
        </w:p>
        <w:p w14:paraId="7804E5C9" w14:textId="219C8751"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55" w:history="1">
            <w:r w:rsidRPr="008C0A0C">
              <w:rPr>
                <w:rStyle w:val="Hipercze"/>
                <w:b/>
                <w:bCs/>
                <w:noProof/>
              </w:rPr>
              <w:t>XIX.</w:t>
            </w:r>
            <w:r>
              <w:rPr>
                <w:rFonts w:asciiTheme="minorHAnsi" w:eastAsiaTheme="minorEastAsia" w:hAnsiTheme="minorHAnsi" w:cstheme="minorBidi"/>
                <w:noProof/>
                <w:kern w:val="2"/>
                <w:sz w:val="24"/>
                <w:szCs w:val="24"/>
                <w14:ligatures w14:val="standardContextual"/>
              </w:rPr>
              <w:tab/>
            </w:r>
            <w:r w:rsidRPr="008C0A0C">
              <w:rPr>
                <w:rStyle w:val="Hipercze"/>
                <w:b/>
                <w:bCs/>
                <w:noProof/>
              </w:rPr>
              <w:t>Zabezpieczenie należytego wykonywania umowy</w:t>
            </w:r>
            <w:r>
              <w:rPr>
                <w:noProof/>
                <w:webHidden/>
              </w:rPr>
              <w:tab/>
            </w:r>
            <w:r>
              <w:rPr>
                <w:noProof/>
                <w:webHidden/>
              </w:rPr>
              <w:fldChar w:fldCharType="begin"/>
            </w:r>
            <w:r>
              <w:rPr>
                <w:noProof/>
                <w:webHidden/>
              </w:rPr>
              <w:instrText xml:space="preserve"> PAGEREF _Toc215217255 \h </w:instrText>
            </w:r>
            <w:r>
              <w:rPr>
                <w:noProof/>
                <w:webHidden/>
              </w:rPr>
            </w:r>
            <w:r>
              <w:rPr>
                <w:noProof/>
                <w:webHidden/>
              </w:rPr>
              <w:fldChar w:fldCharType="separate"/>
            </w:r>
            <w:r w:rsidR="008520E2">
              <w:rPr>
                <w:noProof/>
                <w:webHidden/>
              </w:rPr>
              <w:t>14</w:t>
            </w:r>
            <w:r>
              <w:rPr>
                <w:noProof/>
                <w:webHidden/>
              </w:rPr>
              <w:fldChar w:fldCharType="end"/>
            </w:r>
          </w:hyperlink>
        </w:p>
        <w:p w14:paraId="6EF048E0" w14:textId="5435F6CA"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56" w:history="1">
            <w:r w:rsidRPr="008C0A0C">
              <w:rPr>
                <w:rStyle w:val="Hipercze"/>
                <w:b/>
                <w:bCs/>
                <w:noProof/>
              </w:rPr>
              <w:t>XX.</w:t>
            </w:r>
            <w:r>
              <w:rPr>
                <w:rFonts w:asciiTheme="minorHAnsi" w:eastAsiaTheme="minorEastAsia" w:hAnsiTheme="minorHAnsi" w:cstheme="minorBidi"/>
                <w:noProof/>
                <w:kern w:val="2"/>
                <w:sz w:val="24"/>
                <w:szCs w:val="24"/>
                <w14:ligatures w14:val="standardContextual"/>
              </w:rPr>
              <w:tab/>
            </w:r>
            <w:r w:rsidRPr="008C0A0C">
              <w:rPr>
                <w:rStyle w:val="Hipercze"/>
                <w:b/>
                <w:bCs/>
                <w:noProof/>
              </w:rPr>
              <w:t>Istotne postanowienia umowy</w:t>
            </w:r>
            <w:r>
              <w:rPr>
                <w:noProof/>
                <w:webHidden/>
              </w:rPr>
              <w:tab/>
            </w:r>
            <w:r>
              <w:rPr>
                <w:noProof/>
                <w:webHidden/>
              </w:rPr>
              <w:fldChar w:fldCharType="begin"/>
            </w:r>
            <w:r>
              <w:rPr>
                <w:noProof/>
                <w:webHidden/>
              </w:rPr>
              <w:instrText xml:space="preserve"> PAGEREF _Toc215217256 \h </w:instrText>
            </w:r>
            <w:r>
              <w:rPr>
                <w:noProof/>
                <w:webHidden/>
              </w:rPr>
            </w:r>
            <w:r>
              <w:rPr>
                <w:noProof/>
                <w:webHidden/>
              </w:rPr>
              <w:fldChar w:fldCharType="separate"/>
            </w:r>
            <w:r w:rsidR="008520E2">
              <w:rPr>
                <w:noProof/>
                <w:webHidden/>
              </w:rPr>
              <w:t>14</w:t>
            </w:r>
            <w:r>
              <w:rPr>
                <w:noProof/>
                <w:webHidden/>
              </w:rPr>
              <w:fldChar w:fldCharType="end"/>
            </w:r>
          </w:hyperlink>
        </w:p>
        <w:p w14:paraId="1328B921" w14:textId="61107176"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57" w:history="1">
            <w:r w:rsidRPr="008C0A0C">
              <w:rPr>
                <w:rStyle w:val="Hipercze"/>
                <w:b/>
                <w:bCs/>
                <w:noProof/>
              </w:rPr>
              <w:t>XXI.</w:t>
            </w:r>
            <w:r>
              <w:rPr>
                <w:rFonts w:asciiTheme="minorHAnsi" w:eastAsiaTheme="minorEastAsia" w:hAnsiTheme="minorHAnsi" w:cstheme="minorBidi"/>
                <w:noProof/>
                <w:kern w:val="2"/>
                <w:sz w:val="24"/>
                <w:szCs w:val="24"/>
                <w14:ligatures w14:val="standardContextual"/>
              </w:rPr>
              <w:tab/>
            </w:r>
            <w:r w:rsidRPr="008C0A0C">
              <w:rPr>
                <w:rStyle w:val="Hipercze"/>
                <w:b/>
                <w:bCs/>
                <w:noProof/>
              </w:rPr>
              <w:t>Formalności, jakich należy dopełnić przed zawarciem umowy</w:t>
            </w:r>
            <w:r>
              <w:rPr>
                <w:noProof/>
                <w:webHidden/>
              </w:rPr>
              <w:tab/>
            </w:r>
            <w:r>
              <w:rPr>
                <w:noProof/>
                <w:webHidden/>
              </w:rPr>
              <w:fldChar w:fldCharType="begin"/>
            </w:r>
            <w:r>
              <w:rPr>
                <w:noProof/>
                <w:webHidden/>
              </w:rPr>
              <w:instrText xml:space="preserve"> PAGEREF _Toc215217257 \h </w:instrText>
            </w:r>
            <w:r>
              <w:rPr>
                <w:noProof/>
                <w:webHidden/>
              </w:rPr>
            </w:r>
            <w:r>
              <w:rPr>
                <w:noProof/>
                <w:webHidden/>
              </w:rPr>
              <w:fldChar w:fldCharType="separate"/>
            </w:r>
            <w:r w:rsidR="008520E2">
              <w:rPr>
                <w:noProof/>
                <w:webHidden/>
              </w:rPr>
              <w:t>14</w:t>
            </w:r>
            <w:r>
              <w:rPr>
                <w:noProof/>
                <w:webHidden/>
              </w:rPr>
              <w:fldChar w:fldCharType="end"/>
            </w:r>
          </w:hyperlink>
        </w:p>
        <w:p w14:paraId="1C52F54A" w14:textId="285474F1" w:rsidR="001A61C1" w:rsidRDefault="001A61C1">
          <w:pPr>
            <w:pStyle w:val="Spistreci2"/>
            <w:tabs>
              <w:tab w:val="left" w:pos="1200"/>
            </w:tabs>
            <w:rPr>
              <w:rFonts w:asciiTheme="minorHAnsi" w:eastAsiaTheme="minorEastAsia" w:hAnsiTheme="minorHAnsi" w:cstheme="minorBidi"/>
              <w:noProof/>
              <w:kern w:val="2"/>
              <w:sz w:val="24"/>
              <w:szCs w:val="24"/>
              <w14:ligatures w14:val="standardContextual"/>
            </w:rPr>
          </w:pPr>
          <w:hyperlink w:anchor="_Toc215217258" w:history="1">
            <w:r w:rsidRPr="008C0A0C">
              <w:rPr>
                <w:rStyle w:val="Hipercze"/>
                <w:b/>
                <w:bCs/>
                <w:noProof/>
              </w:rPr>
              <w:t>XXII.</w:t>
            </w:r>
            <w:r>
              <w:rPr>
                <w:rFonts w:asciiTheme="minorHAnsi" w:eastAsiaTheme="minorEastAsia" w:hAnsiTheme="minorHAnsi" w:cstheme="minorBidi"/>
                <w:noProof/>
                <w:kern w:val="2"/>
                <w:sz w:val="24"/>
                <w:szCs w:val="24"/>
                <w14:ligatures w14:val="standardContextual"/>
              </w:rPr>
              <w:tab/>
            </w:r>
            <w:r w:rsidRPr="008C0A0C">
              <w:rPr>
                <w:rStyle w:val="Hipercze"/>
                <w:b/>
                <w:bCs/>
                <w:noProof/>
              </w:rPr>
              <w:t>Pouczenie o środkach ochrony prawnej</w:t>
            </w:r>
            <w:r>
              <w:rPr>
                <w:noProof/>
                <w:webHidden/>
              </w:rPr>
              <w:tab/>
            </w:r>
            <w:r>
              <w:rPr>
                <w:noProof/>
                <w:webHidden/>
              </w:rPr>
              <w:fldChar w:fldCharType="begin"/>
            </w:r>
            <w:r>
              <w:rPr>
                <w:noProof/>
                <w:webHidden/>
              </w:rPr>
              <w:instrText xml:space="preserve"> PAGEREF _Toc215217258 \h </w:instrText>
            </w:r>
            <w:r>
              <w:rPr>
                <w:noProof/>
                <w:webHidden/>
              </w:rPr>
            </w:r>
            <w:r>
              <w:rPr>
                <w:noProof/>
                <w:webHidden/>
              </w:rPr>
              <w:fldChar w:fldCharType="separate"/>
            </w:r>
            <w:r w:rsidR="008520E2">
              <w:rPr>
                <w:noProof/>
                <w:webHidden/>
              </w:rPr>
              <w:t>14</w:t>
            </w:r>
            <w:r>
              <w:rPr>
                <w:noProof/>
                <w:webHidden/>
              </w:rPr>
              <w:fldChar w:fldCharType="end"/>
            </w:r>
          </w:hyperlink>
        </w:p>
        <w:p w14:paraId="3598EA9B" w14:textId="4D9CFE5E"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59" w:history="1">
            <w:r w:rsidRPr="008C0A0C">
              <w:rPr>
                <w:rStyle w:val="Hipercze"/>
                <w:noProof/>
              </w:rPr>
              <w:t>Załącznik nr 1 do SWZ. Szczegółowy opis przedmiotu zamówienia - SOPZ</w:t>
            </w:r>
            <w:r>
              <w:rPr>
                <w:noProof/>
                <w:webHidden/>
              </w:rPr>
              <w:tab/>
            </w:r>
            <w:r w:rsidR="00F34949">
              <w:rPr>
                <w:noProof/>
                <w:webHidden/>
              </w:rPr>
              <w:t>……</w:t>
            </w:r>
            <w:r>
              <w:rPr>
                <w:noProof/>
                <w:webHidden/>
              </w:rPr>
              <w:fldChar w:fldCharType="begin"/>
            </w:r>
            <w:r>
              <w:rPr>
                <w:noProof/>
                <w:webHidden/>
              </w:rPr>
              <w:instrText xml:space="preserve"> PAGEREF _Toc215217259 \h </w:instrText>
            </w:r>
            <w:r>
              <w:rPr>
                <w:noProof/>
                <w:webHidden/>
              </w:rPr>
            </w:r>
            <w:r>
              <w:rPr>
                <w:noProof/>
                <w:webHidden/>
              </w:rPr>
              <w:fldChar w:fldCharType="separate"/>
            </w:r>
            <w:r w:rsidR="008520E2">
              <w:rPr>
                <w:noProof/>
                <w:webHidden/>
              </w:rPr>
              <w:t>15</w:t>
            </w:r>
            <w:r>
              <w:rPr>
                <w:noProof/>
                <w:webHidden/>
              </w:rPr>
              <w:fldChar w:fldCharType="end"/>
            </w:r>
          </w:hyperlink>
        </w:p>
        <w:p w14:paraId="466D042A" w14:textId="4B8A103D"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60" w:history="1">
            <w:r w:rsidRPr="008C0A0C">
              <w:rPr>
                <w:rStyle w:val="Hipercze"/>
                <w:noProof/>
              </w:rPr>
              <w:t>Załącznik nr 2 do SWZ. Formularz ofertowy</w:t>
            </w:r>
            <w:r>
              <w:rPr>
                <w:noProof/>
                <w:webHidden/>
              </w:rPr>
              <w:tab/>
            </w:r>
            <w:r>
              <w:rPr>
                <w:noProof/>
                <w:webHidden/>
              </w:rPr>
              <w:fldChar w:fldCharType="begin"/>
            </w:r>
            <w:r>
              <w:rPr>
                <w:noProof/>
                <w:webHidden/>
              </w:rPr>
              <w:instrText xml:space="preserve"> PAGEREF _Toc215217260 \h </w:instrText>
            </w:r>
            <w:r>
              <w:rPr>
                <w:noProof/>
                <w:webHidden/>
              </w:rPr>
            </w:r>
            <w:r>
              <w:rPr>
                <w:noProof/>
                <w:webHidden/>
              </w:rPr>
              <w:fldChar w:fldCharType="separate"/>
            </w:r>
            <w:r w:rsidR="008520E2">
              <w:rPr>
                <w:noProof/>
                <w:webHidden/>
              </w:rPr>
              <w:t>20</w:t>
            </w:r>
            <w:r>
              <w:rPr>
                <w:noProof/>
                <w:webHidden/>
              </w:rPr>
              <w:fldChar w:fldCharType="end"/>
            </w:r>
          </w:hyperlink>
        </w:p>
        <w:p w14:paraId="5F45A083" w14:textId="64C652B8"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61" w:history="1">
            <w:r w:rsidRPr="008C0A0C">
              <w:rPr>
                <w:rStyle w:val="Hipercze"/>
                <w:noProof/>
              </w:rPr>
              <w:t>Załącznik nr 3 do SWZ. Wykaz wykonanych/wykonywanych usług</w:t>
            </w:r>
            <w:r>
              <w:rPr>
                <w:noProof/>
                <w:webHidden/>
              </w:rPr>
              <w:tab/>
            </w:r>
            <w:r>
              <w:rPr>
                <w:noProof/>
                <w:webHidden/>
              </w:rPr>
              <w:fldChar w:fldCharType="begin"/>
            </w:r>
            <w:r>
              <w:rPr>
                <w:noProof/>
                <w:webHidden/>
              </w:rPr>
              <w:instrText xml:space="preserve"> PAGEREF _Toc215217261 \h </w:instrText>
            </w:r>
            <w:r>
              <w:rPr>
                <w:noProof/>
                <w:webHidden/>
              </w:rPr>
            </w:r>
            <w:r>
              <w:rPr>
                <w:noProof/>
                <w:webHidden/>
              </w:rPr>
              <w:fldChar w:fldCharType="separate"/>
            </w:r>
            <w:r w:rsidR="008520E2">
              <w:rPr>
                <w:noProof/>
                <w:webHidden/>
              </w:rPr>
              <w:t>22</w:t>
            </w:r>
            <w:r>
              <w:rPr>
                <w:noProof/>
                <w:webHidden/>
              </w:rPr>
              <w:fldChar w:fldCharType="end"/>
            </w:r>
          </w:hyperlink>
        </w:p>
        <w:bookmarkStart w:id="1" w:name="_Hlk215829409"/>
        <w:p w14:paraId="0D2BB8F4" w14:textId="347D0273" w:rsidR="001A61C1" w:rsidRDefault="001A61C1">
          <w:pPr>
            <w:pStyle w:val="Spistreci2"/>
            <w:rPr>
              <w:rFonts w:asciiTheme="minorHAnsi" w:eastAsiaTheme="minorEastAsia" w:hAnsiTheme="minorHAnsi" w:cstheme="minorBidi"/>
              <w:noProof/>
              <w:kern w:val="2"/>
              <w:sz w:val="24"/>
              <w:szCs w:val="24"/>
              <w14:ligatures w14:val="standardContextual"/>
            </w:rPr>
          </w:pPr>
          <w:r>
            <w:rPr>
              <w:noProof/>
            </w:rPr>
            <w:fldChar w:fldCharType="begin"/>
          </w:r>
          <w:r>
            <w:rPr>
              <w:noProof/>
            </w:rPr>
            <w:instrText>HYPERLINK \l "_Toc215217262"</w:instrText>
          </w:r>
          <w:r>
            <w:rPr>
              <w:noProof/>
            </w:rPr>
          </w:r>
          <w:r>
            <w:rPr>
              <w:noProof/>
            </w:rPr>
            <w:fldChar w:fldCharType="separate"/>
          </w:r>
          <w:r w:rsidRPr="008C0A0C">
            <w:rPr>
              <w:rStyle w:val="Hipercze"/>
              <w:b/>
              <w:bCs/>
              <w:noProof/>
            </w:rPr>
            <w:t>Załącznik nr 4 do SWZ. Oświadczenie Wykonawcy wspólnie ubiegającego się o zamówienie</w:t>
          </w:r>
          <w:r>
            <w:rPr>
              <w:noProof/>
              <w:webHidden/>
            </w:rPr>
            <w:tab/>
          </w:r>
          <w:r>
            <w:rPr>
              <w:noProof/>
              <w:webHidden/>
            </w:rPr>
            <w:fldChar w:fldCharType="begin"/>
          </w:r>
          <w:r>
            <w:rPr>
              <w:noProof/>
              <w:webHidden/>
            </w:rPr>
            <w:instrText xml:space="preserve"> PAGEREF _Toc215217262 \h </w:instrText>
          </w:r>
          <w:r>
            <w:rPr>
              <w:noProof/>
              <w:webHidden/>
            </w:rPr>
          </w:r>
          <w:r>
            <w:rPr>
              <w:noProof/>
              <w:webHidden/>
            </w:rPr>
            <w:fldChar w:fldCharType="separate"/>
          </w:r>
          <w:r w:rsidR="008520E2">
            <w:rPr>
              <w:noProof/>
              <w:webHidden/>
            </w:rPr>
            <w:t>23</w:t>
          </w:r>
          <w:r>
            <w:rPr>
              <w:noProof/>
              <w:webHidden/>
            </w:rPr>
            <w:fldChar w:fldCharType="end"/>
          </w:r>
          <w:r>
            <w:rPr>
              <w:noProof/>
            </w:rPr>
            <w:fldChar w:fldCharType="end"/>
          </w:r>
        </w:p>
        <w:p w14:paraId="616329AD" w14:textId="697201D9"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63" w:history="1">
            <w:r w:rsidRPr="008C0A0C">
              <w:rPr>
                <w:rStyle w:val="Hipercze"/>
                <w:noProof/>
              </w:rPr>
              <w:t>Załącznik nr 5 do SWZ. Oświadczenie producenta</w:t>
            </w:r>
            <w:r>
              <w:rPr>
                <w:noProof/>
                <w:webHidden/>
              </w:rPr>
              <w:tab/>
            </w:r>
            <w:r>
              <w:rPr>
                <w:noProof/>
                <w:webHidden/>
              </w:rPr>
              <w:fldChar w:fldCharType="begin"/>
            </w:r>
            <w:r>
              <w:rPr>
                <w:noProof/>
                <w:webHidden/>
              </w:rPr>
              <w:instrText xml:space="preserve"> PAGEREF _Toc215217263 \h </w:instrText>
            </w:r>
            <w:r>
              <w:rPr>
                <w:noProof/>
                <w:webHidden/>
              </w:rPr>
            </w:r>
            <w:r>
              <w:rPr>
                <w:noProof/>
                <w:webHidden/>
              </w:rPr>
              <w:fldChar w:fldCharType="separate"/>
            </w:r>
            <w:r w:rsidR="008520E2">
              <w:rPr>
                <w:noProof/>
                <w:webHidden/>
              </w:rPr>
              <w:t>24</w:t>
            </w:r>
            <w:r>
              <w:rPr>
                <w:noProof/>
                <w:webHidden/>
              </w:rPr>
              <w:fldChar w:fldCharType="end"/>
            </w:r>
          </w:hyperlink>
        </w:p>
        <w:p w14:paraId="3442C52A" w14:textId="6B5F80F2"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64" w:history="1">
            <w:r w:rsidRPr="008C0A0C">
              <w:rPr>
                <w:rStyle w:val="Hipercze"/>
                <w:b/>
                <w:bCs/>
                <w:noProof/>
              </w:rPr>
              <w:t>Załącznik nr 6 do SWZ. Informacja o podwykonawcach</w:t>
            </w:r>
            <w:r>
              <w:rPr>
                <w:noProof/>
                <w:webHidden/>
              </w:rPr>
              <w:tab/>
            </w:r>
            <w:r>
              <w:rPr>
                <w:noProof/>
                <w:webHidden/>
              </w:rPr>
              <w:fldChar w:fldCharType="begin"/>
            </w:r>
            <w:r>
              <w:rPr>
                <w:noProof/>
                <w:webHidden/>
              </w:rPr>
              <w:instrText xml:space="preserve"> PAGEREF _Toc215217264 \h </w:instrText>
            </w:r>
            <w:r>
              <w:rPr>
                <w:noProof/>
                <w:webHidden/>
              </w:rPr>
            </w:r>
            <w:r>
              <w:rPr>
                <w:noProof/>
                <w:webHidden/>
              </w:rPr>
              <w:fldChar w:fldCharType="separate"/>
            </w:r>
            <w:r w:rsidR="008520E2">
              <w:rPr>
                <w:noProof/>
                <w:webHidden/>
              </w:rPr>
              <w:t>25</w:t>
            </w:r>
            <w:r>
              <w:rPr>
                <w:noProof/>
                <w:webHidden/>
              </w:rPr>
              <w:fldChar w:fldCharType="end"/>
            </w:r>
          </w:hyperlink>
        </w:p>
        <w:p w14:paraId="0092A4A5" w14:textId="1A934FC5"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65" w:history="1">
            <w:r w:rsidRPr="008C0A0C">
              <w:rPr>
                <w:rStyle w:val="Hipercze"/>
                <w:b/>
                <w:bCs/>
                <w:noProof/>
              </w:rPr>
              <w:t>Załącznik nr 7 do SWZ. Oświadczenie o przynależności do grupy kapitałowej</w:t>
            </w:r>
            <w:r>
              <w:rPr>
                <w:noProof/>
                <w:webHidden/>
              </w:rPr>
              <w:tab/>
            </w:r>
            <w:r>
              <w:rPr>
                <w:noProof/>
                <w:webHidden/>
              </w:rPr>
              <w:fldChar w:fldCharType="begin"/>
            </w:r>
            <w:r>
              <w:rPr>
                <w:noProof/>
                <w:webHidden/>
              </w:rPr>
              <w:instrText xml:space="preserve"> PAGEREF _Toc215217265 \h </w:instrText>
            </w:r>
            <w:r>
              <w:rPr>
                <w:noProof/>
                <w:webHidden/>
              </w:rPr>
            </w:r>
            <w:r>
              <w:rPr>
                <w:noProof/>
                <w:webHidden/>
              </w:rPr>
              <w:fldChar w:fldCharType="separate"/>
            </w:r>
            <w:r w:rsidR="008520E2">
              <w:rPr>
                <w:noProof/>
                <w:webHidden/>
              </w:rPr>
              <w:t>26</w:t>
            </w:r>
            <w:r>
              <w:rPr>
                <w:noProof/>
                <w:webHidden/>
              </w:rPr>
              <w:fldChar w:fldCharType="end"/>
            </w:r>
          </w:hyperlink>
        </w:p>
        <w:p w14:paraId="14C2ECE4" w14:textId="502FF8A3"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66" w:history="1">
            <w:r w:rsidRPr="008C0A0C">
              <w:rPr>
                <w:rStyle w:val="Hipercze"/>
                <w:b/>
                <w:bCs/>
                <w:noProof/>
              </w:rPr>
              <w:t>Załącznik nr 8 do SWZ. Oświadczenie o kategorii przedsiębiorstwa</w:t>
            </w:r>
            <w:r>
              <w:rPr>
                <w:noProof/>
                <w:webHidden/>
              </w:rPr>
              <w:tab/>
            </w:r>
            <w:r>
              <w:rPr>
                <w:noProof/>
                <w:webHidden/>
              </w:rPr>
              <w:fldChar w:fldCharType="begin"/>
            </w:r>
            <w:r>
              <w:rPr>
                <w:noProof/>
                <w:webHidden/>
              </w:rPr>
              <w:instrText xml:space="preserve"> PAGEREF _Toc215217266 \h </w:instrText>
            </w:r>
            <w:r>
              <w:rPr>
                <w:noProof/>
                <w:webHidden/>
              </w:rPr>
            </w:r>
            <w:r>
              <w:rPr>
                <w:noProof/>
                <w:webHidden/>
              </w:rPr>
              <w:fldChar w:fldCharType="separate"/>
            </w:r>
            <w:r w:rsidR="008520E2">
              <w:rPr>
                <w:noProof/>
                <w:webHidden/>
              </w:rPr>
              <w:t>27</w:t>
            </w:r>
            <w:r>
              <w:rPr>
                <w:noProof/>
                <w:webHidden/>
              </w:rPr>
              <w:fldChar w:fldCharType="end"/>
            </w:r>
          </w:hyperlink>
        </w:p>
        <w:p w14:paraId="15069AFB" w14:textId="6AFBEA31"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67" w:history="1">
            <w:r w:rsidRPr="008C0A0C">
              <w:rPr>
                <w:rStyle w:val="Hipercze"/>
                <w:noProof/>
              </w:rPr>
              <w:t xml:space="preserve">Załącznik nr 9 </w:t>
            </w:r>
            <w:r w:rsidRPr="008C0A0C">
              <w:rPr>
                <w:rStyle w:val="Hipercze"/>
                <w:bCs/>
                <w:noProof/>
              </w:rPr>
              <w:t>do SWZ. Oświadczenie (...) agresji na Ukrainę</w:t>
            </w:r>
            <w:r>
              <w:rPr>
                <w:noProof/>
                <w:webHidden/>
              </w:rPr>
              <w:tab/>
            </w:r>
            <w:r>
              <w:rPr>
                <w:noProof/>
                <w:webHidden/>
              </w:rPr>
              <w:fldChar w:fldCharType="begin"/>
            </w:r>
            <w:r>
              <w:rPr>
                <w:noProof/>
                <w:webHidden/>
              </w:rPr>
              <w:instrText xml:space="preserve"> PAGEREF _Toc215217267 \h </w:instrText>
            </w:r>
            <w:r>
              <w:rPr>
                <w:noProof/>
                <w:webHidden/>
              </w:rPr>
            </w:r>
            <w:r>
              <w:rPr>
                <w:noProof/>
                <w:webHidden/>
              </w:rPr>
              <w:fldChar w:fldCharType="separate"/>
            </w:r>
            <w:r w:rsidR="008520E2">
              <w:rPr>
                <w:noProof/>
                <w:webHidden/>
              </w:rPr>
              <w:t>28</w:t>
            </w:r>
            <w:r>
              <w:rPr>
                <w:noProof/>
                <w:webHidden/>
              </w:rPr>
              <w:fldChar w:fldCharType="end"/>
            </w:r>
          </w:hyperlink>
        </w:p>
        <w:p w14:paraId="39745E59" w14:textId="04E02EA3"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68" w:history="1">
            <w:r w:rsidRPr="008C0A0C">
              <w:rPr>
                <w:rStyle w:val="Hipercze"/>
                <w:b/>
                <w:bCs/>
                <w:noProof/>
              </w:rPr>
              <w:t>Załącznik nr 10 do SWZ. Zobowiązanie innego podmiotu do udostępnienia zasobów</w:t>
            </w:r>
            <w:r>
              <w:rPr>
                <w:noProof/>
                <w:webHidden/>
              </w:rPr>
              <w:tab/>
            </w:r>
            <w:r>
              <w:rPr>
                <w:noProof/>
                <w:webHidden/>
              </w:rPr>
              <w:fldChar w:fldCharType="begin"/>
            </w:r>
            <w:r>
              <w:rPr>
                <w:noProof/>
                <w:webHidden/>
              </w:rPr>
              <w:instrText xml:space="preserve"> PAGEREF _Toc215217268 \h </w:instrText>
            </w:r>
            <w:r>
              <w:rPr>
                <w:noProof/>
                <w:webHidden/>
              </w:rPr>
            </w:r>
            <w:r>
              <w:rPr>
                <w:noProof/>
                <w:webHidden/>
              </w:rPr>
              <w:fldChar w:fldCharType="separate"/>
            </w:r>
            <w:r w:rsidR="008520E2">
              <w:rPr>
                <w:noProof/>
                <w:webHidden/>
              </w:rPr>
              <w:t>29</w:t>
            </w:r>
            <w:r>
              <w:rPr>
                <w:noProof/>
                <w:webHidden/>
              </w:rPr>
              <w:fldChar w:fldCharType="end"/>
            </w:r>
          </w:hyperlink>
        </w:p>
        <w:p w14:paraId="40543F48" w14:textId="249A1C3D"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69" w:history="1">
            <w:r w:rsidRPr="008C0A0C">
              <w:rPr>
                <w:rStyle w:val="Hipercze"/>
                <w:b/>
                <w:bCs/>
                <w:noProof/>
              </w:rPr>
              <w:t>Załącznik nr 11 do SWZ. Oświadczenie o powstaniu obowiązku podatkowego</w:t>
            </w:r>
            <w:r>
              <w:rPr>
                <w:noProof/>
                <w:webHidden/>
              </w:rPr>
              <w:tab/>
            </w:r>
            <w:r>
              <w:rPr>
                <w:noProof/>
                <w:webHidden/>
              </w:rPr>
              <w:fldChar w:fldCharType="begin"/>
            </w:r>
            <w:r>
              <w:rPr>
                <w:noProof/>
                <w:webHidden/>
              </w:rPr>
              <w:instrText xml:space="preserve"> PAGEREF _Toc215217269 \h </w:instrText>
            </w:r>
            <w:r>
              <w:rPr>
                <w:noProof/>
                <w:webHidden/>
              </w:rPr>
            </w:r>
            <w:r>
              <w:rPr>
                <w:noProof/>
                <w:webHidden/>
              </w:rPr>
              <w:fldChar w:fldCharType="separate"/>
            </w:r>
            <w:r w:rsidR="008520E2">
              <w:rPr>
                <w:noProof/>
                <w:webHidden/>
              </w:rPr>
              <w:t>30</w:t>
            </w:r>
            <w:r>
              <w:rPr>
                <w:noProof/>
                <w:webHidden/>
              </w:rPr>
              <w:fldChar w:fldCharType="end"/>
            </w:r>
          </w:hyperlink>
        </w:p>
        <w:p w14:paraId="7B0C7F20" w14:textId="1B2E0D69" w:rsidR="001A61C1" w:rsidRDefault="001A61C1">
          <w:pPr>
            <w:pStyle w:val="Spistreci2"/>
            <w:rPr>
              <w:rFonts w:asciiTheme="minorHAnsi" w:eastAsiaTheme="minorEastAsia" w:hAnsiTheme="minorHAnsi" w:cstheme="minorBidi"/>
              <w:noProof/>
              <w:kern w:val="2"/>
              <w:sz w:val="24"/>
              <w:szCs w:val="24"/>
              <w14:ligatures w14:val="standardContextual"/>
            </w:rPr>
          </w:pPr>
          <w:hyperlink w:anchor="_Toc215217270" w:history="1">
            <w:r w:rsidRPr="008C0A0C">
              <w:rPr>
                <w:rStyle w:val="Hipercze"/>
                <w:b/>
                <w:bCs/>
                <w:noProof/>
              </w:rPr>
              <w:t>Załącznik  nr 12 do SWZ. Zobowiązanie do poufności</w:t>
            </w:r>
            <w:r>
              <w:rPr>
                <w:noProof/>
                <w:webHidden/>
              </w:rPr>
              <w:tab/>
            </w:r>
            <w:r>
              <w:rPr>
                <w:noProof/>
                <w:webHidden/>
              </w:rPr>
              <w:fldChar w:fldCharType="begin"/>
            </w:r>
            <w:r>
              <w:rPr>
                <w:noProof/>
                <w:webHidden/>
              </w:rPr>
              <w:instrText xml:space="preserve"> PAGEREF _Toc215217270 \h </w:instrText>
            </w:r>
            <w:r>
              <w:rPr>
                <w:noProof/>
                <w:webHidden/>
              </w:rPr>
            </w:r>
            <w:r>
              <w:rPr>
                <w:noProof/>
                <w:webHidden/>
              </w:rPr>
              <w:fldChar w:fldCharType="separate"/>
            </w:r>
            <w:r w:rsidR="008520E2">
              <w:rPr>
                <w:noProof/>
                <w:webHidden/>
              </w:rPr>
              <w:t>31</w:t>
            </w:r>
            <w:r>
              <w:rPr>
                <w:noProof/>
                <w:webHidden/>
              </w:rPr>
              <w:fldChar w:fldCharType="end"/>
            </w:r>
          </w:hyperlink>
        </w:p>
        <w:p w14:paraId="2975E3E4" w14:textId="38CDB540"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71" w:history="1">
            <w:r w:rsidRPr="008C0A0C">
              <w:rPr>
                <w:rStyle w:val="Hipercze"/>
                <w:noProof/>
              </w:rPr>
              <w:t>Załącznik nr 13 do SWZ. Istotne postanowienia Umowy - IPU</w:t>
            </w:r>
            <w:r>
              <w:rPr>
                <w:noProof/>
                <w:webHidden/>
              </w:rPr>
              <w:tab/>
            </w:r>
            <w:r>
              <w:rPr>
                <w:noProof/>
                <w:webHidden/>
              </w:rPr>
              <w:fldChar w:fldCharType="begin"/>
            </w:r>
            <w:r>
              <w:rPr>
                <w:noProof/>
                <w:webHidden/>
              </w:rPr>
              <w:instrText xml:space="preserve"> PAGEREF _Toc215217271 \h </w:instrText>
            </w:r>
            <w:r>
              <w:rPr>
                <w:noProof/>
                <w:webHidden/>
              </w:rPr>
            </w:r>
            <w:r>
              <w:rPr>
                <w:noProof/>
                <w:webHidden/>
              </w:rPr>
              <w:fldChar w:fldCharType="separate"/>
            </w:r>
            <w:r w:rsidR="008520E2">
              <w:rPr>
                <w:noProof/>
                <w:webHidden/>
              </w:rPr>
              <w:t>32</w:t>
            </w:r>
            <w:r>
              <w:rPr>
                <w:noProof/>
                <w:webHidden/>
              </w:rPr>
              <w:fldChar w:fldCharType="end"/>
            </w:r>
          </w:hyperlink>
          <w:bookmarkEnd w:id="1"/>
        </w:p>
        <w:p w14:paraId="2AB45FA5" w14:textId="498ED49F"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72" w:history="1">
            <w:r w:rsidRPr="008C0A0C">
              <w:rPr>
                <w:rStyle w:val="Hipercze"/>
                <w:noProof/>
              </w:rPr>
              <w:t>§1 PODSTAWA ZAWARCIA UMOWY</w:t>
            </w:r>
            <w:r>
              <w:rPr>
                <w:noProof/>
                <w:webHidden/>
              </w:rPr>
              <w:tab/>
            </w:r>
            <w:r>
              <w:rPr>
                <w:noProof/>
                <w:webHidden/>
              </w:rPr>
              <w:fldChar w:fldCharType="begin"/>
            </w:r>
            <w:r>
              <w:rPr>
                <w:noProof/>
                <w:webHidden/>
              </w:rPr>
              <w:instrText xml:space="preserve"> PAGEREF _Toc215217272 \h </w:instrText>
            </w:r>
            <w:r>
              <w:rPr>
                <w:noProof/>
                <w:webHidden/>
              </w:rPr>
            </w:r>
            <w:r>
              <w:rPr>
                <w:noProof/>
                <w:webHidden/>
              </w:rPr>
              <w:fldChar w:fldCharType="separate"/>
            </w:r>
            <w:r w:rsidR="008520E2">
              <w:rPr>
                <w:noProof/>
                <w:webHidden/>
              </w:rPr>
              <w:t>34</w:t>
            </w:r>
            <w:r>
              <w:rPr>
                <w:noProof/>
                <w:webHidden/>
              </w:rPr>
              <w:fldChar w:fldCharType="end"/>
            </w:r>
          </w:hyperlink>
        </w:p>
        <w:p w14:paraId="64C61129" w14:textId="4B7C33B5"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73" w:history="1">
            <w:r w:rsidRPr="008C0A0C">
              <w:rPr>
                <w:rStyle w:val="Hipercze"/>
                <w:noProof/>
              </w:rPr>
              <w:t>§2 PRZEDMIOT UMOWY</w:t>
            </w:r>
            <w:r>
              <w:rPr>
                <w:noProof/>
                <w:webHidden/>
              </w:rPr>
              <w:tab/>
            </w:r>
            <w:r>
              <w:rPr>
                <w:noProof/>
                <w:webHidden/>
              </w:rPr>
              <w:fldChar w:fldCharType="begin"/>
            </w:r>
            <w:r>
              <w:rPr>
                <w:noProof/>
                <w:webHidden/>
              </w:rPr>
              <w:instrText xml:space="preserve"> PAGEREF _Toc215217273 \h </w:instrText>
            </w:r>
            <w:r>
              <w:rPr>
                <w:noProof/>
                <w:webHidden/>
              </w:rPr>
            </w:r>
            <w:r>
              <w:rPr>
                <w:noProof/>
                <w:webHidden/>
              </w:rPr>
              <w:fldChar w:fldCharType="separate"/>
            </w:r>
            <w:r w:rsidR="008520E2">
              <w:rPr>
                <w:noProof/>
                <w:webHidden/>
              </w:rPr>
              <w:t>34</w:t>
            </w:r>
            <w:r>
              <w:rPr>
                <w:noProof/>
                <w:webHidden/>
              </w:rPr>
              <w:fldChar w:fldCharType="end"/>
            </w:r>
          </w:hyperlink>
        </w:p>
        <w:p w14:paraId="1D8D3208" w14:textId="6C98E411"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74" w:history="1">
            <w:r w:rsidRPr="008C0A0C">
              <w:rPr>
                <w:rStyle w:val="Hipercze"/>
                <w:noProof/>
              </w:rPr>
              <w:t>§3 CENA I SPOSÓB ROZLICZEŃ</w:t>
            </w:r>
            <w:r>
              <w:rPr>
                <w:noProof/>
                <w:webHidden/>
              </w:rPr>
              <w:tab/>
            </w:r>
            <w:r>
              <w:rPr>
                <w:noProof/>
                <w:webHidden/>
              </w:rPr>
              <w:fldChar w:fldCharType="begin"/>
            </w:r>
            <w:r>
              <w:rPr>
                <w:noProof/>
                <w:webHidden/>
              </w:rPr>
              <w:instrText xml:space="preserve"> PAGEREF _Toc215217274 \h </w:instrText>
            </w:r>
            <w:r>
              <w:rPr>
                <w:noProof/>
                <w:webHidden/>
              </w:rPr>
            </w:r>
            <w:r>
              <w:rPr>
                <w:noProof/>
                <w:webHidden/>
              </w:rPr>
              <w:fldChar w:fldCharType="separate"/>
            </w:r>
            <w:r w:rsidR="008520E2">
              <w:rPr>
                <w:noProof/>
                <w:webHidden/>
              </w:rPr>
              <w:t>34</w:t>
            </w:r>
            <w:r>
              <w:rPr>
                <w:noProof/>
                <w:webHidden/>
              </w:rPr>
              <w:fldChar w:fldCharType="end"/>
            </w:r>
          </w:hyperlink>
        </w:p>
        <w:p w14:paraId="4CC5121B" w14:textId="7D27CF28"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75" w:history="1">
            <w:r w:rsidRPr="008C0A0C">
              <w:rPr>
                <w:rStyle w:val="Hipercze"/>
                <w:noProof/>
              </w:rPr>
              <w:t>§4 FAKTUROWANIE I PŁATNOŚCI</w:t>
            </w:r>
            <w:r>
              <w:rPr>
                <w:noProof/>
                <w:webHidden/>
              </w:rPr>
              <w:tab/>
            </w:r>
            <w:r>
              <w:rPr>
                <w:noProof/>
                <w:webHidden/>
              </w:rPr>
              <w:fldChar w:fldCharType="begin"/>
            </w:r>
            <w:r>
              <w:rPr>
                <w:noProof/>
                <w:webHidden/>
              </w:rPr>
              <w:instrText xml:space="preserve"> PAGEREF _Toc215217275 \h </w:instrText>
            </w:r>
            <w:r>
              <w:rPr>
                <w:noProof/>
                <w:webHidden/>
              </w:rPr>
            </w:r>
            <w:r>
              <w:rPr>
                <w:noProof/>
                <w:webHidden/>
              </w:rPr>
              <w:fldChar w:fldCharType="separate"/>
            </w:r>
            <w:r w:rsidR="008520E2">
              <w:rPr>
                <w:noProof/>
                <w:webHidden/>
              </w:rPr>
              <w:t>35</w:t>
            </w:r>
            <w:r>
              <w:rPr>
                <w:noProof/>
                <w:webHidden/>
              </w:rPr>
              <w:fldChar w:fldCharType="end"/>
            </w:r>
          </w:hyperlink>
        </w:p>
        <w:p w14:paraId="3F546E4D" w14:textId="5B6D6FE7"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76" w:history="1">
            <w:r w:rsidRPr="008C0A0C">
              <w:rPr>
                <w:rStyle w:val="Hipercze"/>
                <w:noProof/>
              </w:rPr>
              <w:t>§5 OKRES OBOWIĄZYWANIA UMOWY, TERMINY</w:t>
            </w:r>
            <w:r>
              <w:rPr>
                <w:noProof/>
                <w:webHidden/>
              </w:rPr>
              <w:tab/>
            </w:r>
            <w:r>
              <w:rPr>
                <w:noProof/>
                <w:webHidden/>
              </w:rPr>
              <w:fldChar w:fldCharType="begin"/>
            </w:r>
            <w:r>
              <w:rPr>
                <w:noProof/>
                <w:webHidden/>
              </w:rPr>
              <w:instrText xml:space="preserve"> PAGEREF _Toc215217276 \h </w:instrText>
            </w:r>
            <w:r>
              <w:rPr>
                <w:noProof/>
                <w:webHidden/>
              </w:rPr>
            </w:r>
            <w:r>
              <w:rPr>
                <w:noProof/>
                <w:webHidden/>
              </w:rPr>
              <w:fldChar w:fldCharType="separate"/>
            </w:r>
            <w:r w:rsidR="008520E2">
              <w:rPr>
                <w:noProof/>
                <w:webHidden/>
              </w:rPr>
              <w:t>36</w:t>
            </w:r>
            <w:r>
              <w:rPr>
                <w:noProof/>
                <w:webHidden/>
              </w:rPr>
              <w:fldChar w:fldCharType="end"/>
            </w:r>
          </w:hyperlink>
        </w:p>
        <w:p w14:paraId="2518474E" w14:textId="6DD4306B"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77" w:history="1">
            <w:r w:rsidRPr="008C0A0C">
              <w:rPr>
                <w:rStyle w:val="Hipercze"/>
                <w:noProof/>
              </w:rPr>
              <w:t>§6 ZAKRES RZECZOWY I ZASADY REALIZACJI</w:t>
            </w:r>
            <w:r>
              <w:rPr>
                <w:noProof/>
                <w:webHidden/>
              </w:rPr>
              <w:tab/>
            </w:r>
            <w:r>
              <w:rPr>
                <w:noProof/>
                <w:webHidden/>
              </w:rPr>
              <w:fldChar w:fldCharType="begin"/>
            </w:r>
            <w:r>
              <w:rPr>
                <w:noProof/>
                <w:webHidden/>
              </w:rPr>
              <w:instrText xml:space="preserve"> PAGEREF _Toc215217277 \h </w:instrText>
            </w:r>
            <w:r>
              <w:rPr>
                <w:noProof/>
                <w:webHidden/>
              </w:rPr>
            </w:r>
            <w:r>
              <w:rPr>
                <w:noProof/>
                <w:webHidden/>
              </w:rPr>
              <w:fldChar w:fldCharType="separate"/>
            </w:r>
            <w:r w:rsidR="008520E2">
              <w:rPr>
                <w:noProof/>
                <w:webHidden/>
              </w:rPr>
              <w:t>37</w:t>
            </w:r>
            <w:r>
              <w:rPr>
                <w:noProof/>
                <w:webHidden/>
              </w:rPr>
              <w:fldChar w:fldCharType="end"/>
            </w:r>
          </w:hyperlink>
        </w:p>
        <w:p w14:paraId="2F74522E" w14:textId="76A56387"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78" w:history="1">
            <w:r w:rsidRPr="008C0A0C">
              <w:rPr>
                <w:rStyle w:val="Hipercze"/>
                <w:noProof/>
              </w:rPr>
              <w:t>§7 GWARANCJA I POSTĘPOWANIE REKLAMACYJNE</w:t>
            </w:r>
            <w:r>
              <w:rPr>
                <w:noProof/>
                <w:webHidden/>
              </w:rPr>
              <w:tab/>
            </w:r>
            <w:r>
              <w:rPr>
                <w:noProof/>
                <w:webHidden/>
              </w:rPr>
              <w:fldChar w:fldCharType="begin"/>
            </w:r>
            <w:r>
              <w:rPr>
                <w:noProof/>
                <w:webHidden/>
              </w:rPr>
              <w:instrText xml:space="preserve"> PAGEREF _Toc215217278 \h </w:instrText>
            </w:r>
            <w:r>
              <w:rPr>
                <w:noProof/>
                <w:webHidden/>
              </w:rPr>
            </w:r>
            <w:r>
              <w:rPr>
                <w:noProof/>
                <w:webHidden/>
              </w:rPr>
              <w:fldChar w:fldCharType="separate"/>
            </w:r>
            <w:r w:rsidR="008520E2">
              <w:rPr>
                <w:noProof/>
                <w:webHidden/>
              </w:rPr>
              <w:t>37</w:t>
            </w:r>
            <w:r>
              <w:rPr>
                <w:noProof/>
                <w:webHidden/>
              </w:rPr>
              <w:fldChar w:fldCharType="end"/>
            </w:r>
          </w:hyperlink>
        </w:p>
        <w:p w14:paraId="1C817632" w14:textId="005E832B"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79" w:history="1">
            <w:r w:rsidRPr="008C0A0C">
              <w:rPr>
                <w:rStyle w:val="Hipercze"/>
                <w:noProof/>
              </w:rPr>
              <w:t xml:space="preserve">§9 </w:t>
            </w:r>
            <w:r w:rsidRPr="008C0A0C">
              <w:rPr>
                <w:rStyle w:val="Hipercze"/>
                <w:caps/>
                <w:noProof/>
              </w:rPr>
              <w:t>Podwykonawstwo</w:t>
            </w:r>
            <w:r w:rsidRPr="008C0A0C">
              <w:rPr>
                <w:rStyle w:val="Hipercze"/>
                <w:noProof/>
              </w:rPr>
              <w:t xml:space="preserve"> </w:t>
            </w:r>
            <w:r w:rsidRPr="008C0A0C">
              <w:rPr>
                <w:rStyle w:val="Hipercze"/>
                <w:bCs/>
                <w:noProof/>
              </w:rPr>
              <w:t xml:space="preserve"> </w:t>
            </w:r>
            <w:r w:rsidRPr="008C0A0C">
              <w:rPr>
                <w:rStyle w:val="Hipercze"/>
                <w:bCs/>
                <w:i/>
                <w:noProof/>
              </w:rPr>
              <w:t>(jeżeli dotyczy)</w:t>
            </w:r>
            <w:r>
              <w:rPr>
                <w:noProof/>
                <w:webHidden/>
              </w:rPr>
              <w:tab/>
            </w:r>
            <w:r>
              <w:rPr>
                <w:noProof/>
                <w:webHidden/>
              </w:rPr>
              <w:fldChar w:fldCharType="begin"/>
            </w:r>
            <w:r>
              <w:rPr>
                <w:noProof/>
                <w:webHidden/>
              </w:rPr>
              <w:instrText xml:space="preserve"> PAGEREF _Toc215217279 \h </w:instrText>
            </w:r>
            <w:r>
              <w:rPr>
                <w:noProof/>
                <w:webHidden/>
              </w:rPr>
            </w:r>
            <w:r>
              <w:rPr>
                <w:noProof/>
                <w:webHidden/>
              </w:rPr>
              <w:fldChar w:fldCharType="separate"/>
            </w:r>
            <w:r w:rsidR="008520E2">
              <w:rPr>
                <w:noProof/>
                <w:webHidden/>
              </w:rPr>
              <w:t>37</w:t>
            </w:r>
            <w:r>
              <w:rPr>
                <w:noProof/>
                <w:webHidden/>
              </w:rPr>
              <w:fldChar w:fldCharType="end"/>
            </w:r>
          </w:hyperlink>
        </w:p>
        <w:p w14:paraId="2DA01A95" w14:textId="17FE6AC8"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80" w:history="1">
            <w:r w:rsidRPr="008C0A0C">
              <w:rPr>
                <w:rStyle w:val="Hipercze"/>
                <w:noProof/>
              </w:rPr>
              <w:t>§10 NADZÓR I KOORDYNACJA</w:t>
            </w:r>
            <w:r>
              <w:rPr>
                <w:noProof/>
                <w:webHidden/>
              </w:rPr>
              <w:tab/>
            </w:r>
            <w:r>
              <w:rPr>
                <w:noProof/>
                <w:webHidden/>
              </w:rPr>
              <w:fldChar w:fldCharType="begin"/>
            </w:r>
            <w:r>
              <w:rPr>
                <w:noProof/>
                <w:webHidden/>
              </w:rPr>
              <w:instrText xml:space="preserve"> PAGEREF _Toc215217280 \h </w:instrText>
            </w:r>
            <w:r>
              <w:rPr>
                <w:noProof/>
                <w:webHidden/>
              </w:rPr>
            </w:r>
            <w:r>
              <w:rPr>
                <w:noProof/>
                <w:webHidden/>
              </w:rPr>
              <w:fldChar w:fldCharType="separate"/>
            </w:r>
            <w:r w:rsidR="008520E2">
              <w:rPr>
                <w:noProof/>
                <w:webHidden/>
              </w:rPr>
              <w:t>38</w:t>
            </w:r>
            <w:r>
              <w:rPr>
                <w:noProof/>
                <w:webHidden/>
              </w:rPr>
              <w:fldChar w:fldCharType="end"/>
            </w:r>
          </w:hyperlink>
        </w:p>
        <w:p w14:paraId="7228855E" w14:textId="1298E372"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81" w:history="1">
            <w:r w:rsidRPr="008C0A0C">
              <w:rPr>
                <w:rStyle w:val="Hipercze"/>
                <w:noProof/>
              </w:rPr>
              <w:t xml:space="preserve">§11 </w:t>
            </w:r>
            <w:r w:rsidRPr="008C0A0C">
              <w:rPr>
                <w:rStyle w:val="Hipercze"/>
                <w:bCs/>
                <w:noProof/>
              </w:rPr>
              <w:t>BADANIA KONTROLNE (audyt)</w:t>
            </w:r>
            <w:r>
              <w:rPr>
                <w:noProof/>
                <w:webHidden/>
              </w:rPr>
              <w:tab/>
            </w:r>
            <w:r>
              <w:rPr>
                <w:noProof/>
                <w:webHidden/>
              </w:rPr>
              <w:fldChar w:fldCharType="begin"/>
            </w:r>
            <w:r>
              <w:rPr>
                <w:noProof/>
                <w:webHidden/>
              </w:rPr>
              <w:instrText xml:space="preserve"> PAGEREF _Toc215217281 \h </w:instrText>
            </w:r>
            <w:r>
              <w:rPr>
                <w:noProof/>
                <w:webHidden/>
              </w:rPr>
            </w:r>
            <w:r>
              <w:rPr>
                <w:noProof/>
                <w:webHidden/>
              </w:rPr>
              <w:fldChar w:fldCharType="separate"/>
            </w:r>
            <w:r w:rsidR="008520E2">
              <w:rPr>
                <w:noProof/>
                <w:webHidden/>
              </w:rPr>
              <w:t>39</w:t>
            </w:r>
            <w:r>
              <w:rPr>
                <w:noProof/>
                <w:webHidden/>
              </w:rPr>
              <w:fldChar w:fldCharType="end"/>
            </w:r>
          </w:hyperlink>
        </w:p>
        <w:p w14:paraId="17914CAE" w14:textId="38BEEF14"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82" w:history="1">
            <w:r w:rsidRPr="008C0A0C">
              <w:rPr>
                <w:rStyle w:val="Hipercze"/>
                <w:noProof/>
              </w:rPr>
              <w:t>§12 KARY UMOWNE</w:t>
            </w:r>
            <w:r>
              <w:rPr>
                <w:noProof/>
                <w:webHidden/>
              </w:rPr>
              <w:tab/>
            </w:r>
            <w:r>
              <w:rPr>
                <w:noProof/>
                <w:webHidden/>
              </w:rPr>
              <w:fldChar w:fldCharType="begin"/>
            </w:r>
            <w:r>
              <w:rPr>
                <w:noProof/>
                <w:webHidden/>
              </w:rPr>
              <w:instrText xml:space="preserve"> PAGEREF _Toc215217282 \h </w:instrText>
            </w:r>
            <w:r>
              <w:rPr>
                <w:noProof/>
                <w:webHidden/>
              </w:rPr>
            </w:r>
            <w:r>
              <w:rPr>
                <w:noProof/>
                <w:webHidden/>
              </w:rPr>
              <w:fldChar w:fldCharType="separate"/>
            </w:r>
            <w:r w:rsidR="008520E2">
              <w:rPr>
                <w:noProof/>
                <w:webHidden/>
              </w:rPr>
              <w:t>40</w:t>
            </w:r>
            <w:r>
              <w:rPr>
                <w:noProof/>
                <w:webHidden/>
              </w:rPr>
              <w:fldChar w:fldCharType="end"/>
            </w:r>
          </w:hyperlink>
        </w:p>
        <w:p w14:paraId="3C37677C" w14:textId="1BA264CF"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83" w:history="1">
            <w:r w:rsidRPr="008C0A0C">
              <w:rPr>
                <w:rStyle w:val="Hipercze"/>
                <w:bCs/>
                <w:noProof/>
              </w:rPr>
              <w:t xml:space="preserve">§13 </w:t>
            </w:r>
            <w:r w:rsidRPr="008C0A0C">
              <w:rPr>
                <w:rStyle w:val="Hipercze"/>
                <w:noProof/>
              </w:rPr>
              <w:t>ROZWIĄZANIE, ODSTĄPIENIE LUB WYPOWIEDZENIE UMOWY</w:t>
            </w:r>
            <w:r>
              <w:rPr>
                <w:noProof/>
                <w:webHidden/>
              </w:rPr>
              <w:tab/>
            </w:r>
            <w:r>
              <w:rPr>
                <w:noProof/>
                <w:webHidden/>
              </w:rPr>
              <w:fldChar w:fldCharType="begin"/>
            </w:r>
            <w:r>
              <w:rPr>
                <w:noProof/>
                <w:webHidden/>
              </w:rPr>
              <w:instrText xml:space="preserve"> PAGEREF _Toc215217283 \h </w:instrText>
            </w:r>
            <w:r>
              <w:rPr>
                <w:noProof/>
                <w:webHidden/>
              </w:rPr>
            </w:r>
            <w:r>
              <w:rPr>
                <w:noProof/>
                <w:webHidden/>
              </w:rPr>
              <w:fldChar w:fldCharType="separate"/>
            </w:r>
            <w:r w:rsidR="008520E2">
              <w:rPr>
                <w:noProof/>
                <w:webHidden/>
              </w:rPr>
              <w:t>41</w:t>
            </w:r>
            <w:r>
              <w:rPr>
                <w:noProof/>
                <w:webHidden/>
              </w:rPr>
              <w:fldChar w:fldCharType="end"/>
            </w:r>
          </w:hyperlink>
        </w:p>
        <w:p w14:paraId="3489C355" w14:textId="2987BC34"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84" w:history="1">
            <w:r w:rsidRPr="008C0A0C">
              <w:rPr>
                <w:rStyle w:val="Hipercze"/>
                <w:noProof/>
              </w:rPr>
              <w:t>§14 ZMIANY UMOWY</w:t>
            </w:r>
            <w:r>
              <w:rPr>
                <w:noProof/>
                <w:webHidden/>
              </w:rPr>
              <w:tab/>
            </w:r>
            <w:r>
              <w:rPr>
                <w:noProof/>
                <w:webHidden/>
              </w:rPr>
              <w:fldChar w:fldCharType="begin"/>
            </w:r>
            <w:r>
              <w:rPr>
                <w:noProof/>
                <w:webHidden/>
              </w:rPr>
              <w:instrText xml:space="preserve"> PAGEREF _Toc215217284 \h </w:instrText>
            </w:r>
            <w:r>
              <w:rPr>
                <w:noProof/>
                <w:webHidden/>
              </w:rPr>
            </w:r>
            <w:r>
              <w:rPr>
                <w:noProof/>
                <w:webHidden/>
              </w:rPr>
              <w:fldChar w:fldCharType="separate"/>
            </w:r>
            <w:r w:rsidR="008520E2">
              <w:rPr>
                <w:noProof/>
                <w:webHidden/>
              </w:rPr>
              <w:t>42</w:t>
            </w:r>
            <w:r>
              <w:rPr>
                <w:noProof/>
                <w:webHidden/>
              </w:rPr>
              <w:fldChar w:fldCharType="end"/>
            </w:r>
          </w:hyperlink>
        </w:p>
        <w:p w14:paraId="24177211" w14:textId="13D59059"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85" w:history="1">
            <w:r w:rsidRPr="008C0A0C">
              <w:rPr>
                <w:rStyle w:val="Hipercze"/>
                <w:noProof/>
              </w:rPr>
              <w:t>§15 OCHRONA DANYCH OSOBOWYCH</w:t>
            </w:r>
            <w:r>
              <w:rPr>
                <w:noProof/>
                <w:webHidden/>
              </w:rPr>
              <w:tab/>
            </w:r>
            <w:r>
              <w:rPr>
                <w:noProof/>
                <w:webHidden/>
              </w:rPr>
              <w:fldChar w:fldCharType="begin"/>
            </w:r>
            <w:r>
              <w:rPr>
                <w:noProof/>
                <w:webHidden/>
              </w:rPr>
              <w:instrText xml:space="preserve"> PAGEREF _Toc215217285 \h </w:instrText>
            </w:r>
            <w:r>
              <w:rPr>
                <w:noProof/>
                <w:webHidden/>
              </w:rPr>
            </w:r>
            <w:r>
              <w:rPr>
                <w:noProof/>
                <w:webHidden/>
              </w:rPr>
              <w:fldChar w:fldCharType="separate"/>
            </w:r>
            <w:r w:rsidR="008520E2">
              <w:rPr>
                <w:noProof/>
                <w:webHidden/>
              </w:rPr>
              <w:t>43</w:t>
            </w:r>
            <w:r>
              <w:rPr>
                <w:noProof/>
                <w:webHidden/>
              </w:rPr>
              <w:fldChar w:fldCharType="end"/>
            </w:r>
          </w:hyperlink>
        </w:p>
        <w:p w14:paraId="327FB604" w14:textId="7DF55761"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86" w:history="1">
            <w:r w:rsidRPr="008C0A0C">
              <w:rPr>
                <w:rStyle w:val="Hipercze"/>
                <w:noProof/>
              </w:rPr>
              <w:t>§16 OCHRONA TAJEMNIC PRZEDSIĘBIORCY, ZACHOWANIE POUFNOŚCI</w:t>
            </w:r>
            <w:r>
              <w:rPr>
                <w:noProof/>
                <w:webHidden/>
              </w:rPr>
              <w:tab/>
            </w:r>
            <w:r>
              <w:rPr>
                <w:noProof/>
                <w:webHidden/>
              </w:rPr>
              <w:fldChar w:fldCharType="begin"/>
            </w:r>
            <w:r>
              <w:rPr>
                <w:noProof/>
                <w:webHidden/>
              </w:rPr>
              <w:instrText xml:space="preserve"> PAGEREF _Toc215217286 \h </w:instrText>
            </w:r>
            <w:r>
              <w:rPr>
                <w:noProof/>
                <w:webHidden/>
              </w:rPr>
            </w:r>
            <w:r>
              <w:rPr>
                <w:noProof/>
                <w:webHidden/>
              </w:rPr>
              <w:fldChar w:fldCharType="separate"/>
            </w:r>
            <w:r w:rsidR="008520E2">
              <w:rPr>
                <w:noProof/>
                <w:webHidden/>
              </w:rPr>
              <w:t>43</w:t>
            </w:r>
            <w:r>
              <w:rPr>
                <w:noProof/>
                <w:webHidden/>
              </w:rPr>
              <w:fldChar w:fldCharType="end"/>
            </w:r>
          </w:hyperlink>
        </w:p>
        <w:p w14:paraId="68768800" w14:textId="77B8E9AC"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87" w:history="1">
            <w:r w:rsidRPr="008C0A0C">
              <w:rPr>
                <w:rStyle w:val="Hipercze"/>
                <w:noProof/>
              </w:rPr>
              <w:t>§17 ZASADY ETYKI</w:t>
            </w:r>
            <w:r>
              <w:rPr>
                <w:noProof/>
                <w:webHidden/>
              </w:rPr>
              <w:tab/>
            </w:r>
            <w:r>
              <w:rPr>
                <w:noProof/>
                <w:webHidden/>
              </w:rPr>
              <w:fldChar w:fldCharType="begin"/>
            </w:r>
            <w:r>
              <w:rPr>
                <w:noProof/>
                <w:webHidden/>
              </w:rPr>
              <w:instrText xml:space="preserve"> PAGEREF _Toc215217287 \h </w:instrText>
            </w:r>
            <w:r>
              <w:rPr>
                <w:noProof/>
                <w:webHidden/>
              </w:rPr>
            </w:r>
            <w:r>
              <w:rPr>
                <w:noProof/>
                <w:webHidden/>
              </w:rPr>
              <w:fldChar w:fldCharType="separate"/>
            </w:r>
            <w:r w:rsidR="008520E2">
              <w:rPr>
                <w:noProof/>
                <w:webHidden/>
              </w:rPr>
              <w:t>44</w:t>
            </w:r>
            <w:r>
              <w:rPr>
                <w:noProof/>
                <w:webHidden/>
              </w:rPr>
              <w:fldChar w:fldCharType="end"/>
            </w:r>
          </w:hyperlink>
        </w:p>
        <w:p w14:paraId="264C4BF5" w14:textId="13624172"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88" w:history="1">
            <w:r w:rsidRPr="008C0A0C">
              <w:rPr>
                <w:rStyle w:val="Hipercze"/>
                <w:noProof/>
              </w:rPr>
              <w:t>§18 NADZÓR WYNIKAJĄCY Z ZARZĄDZANIA ŚRODOWISKOWEGO</w:t>
            </w:r>
            <w:r>
              <w:rPr>
                <w:noProof/>
                <w:webHidden/>
              </w:rPr>
              <w:tab/>
            </w:r>
            <w:r>
              <w:rPr>
                <w:noProof/>
                <w:webHidden/>
              </w:rPr>
              <w:fldChar w:fldCharType="begin"/>
            </w:r>
            <w:r>
              <w:rPr>
                <w:noProof/>
                <w:webHidden/>
              </w:rPr>
              <w:instrText xml:space="preserve"> PAGEREF _Toc215217288 \h </w:instrText>
            </w:r>
            <w:r>
              <w:rPr>
                <w:noProof/>
                <w:webHidden/>
              </w:rPr>
            </w:r>
            <w:r>
              <w:rPr>
                <w:noProof/>
                <w:webHidden/>
              </w:rPr>
              <w:fldChar w:fldCharType="separate"/>
            </w:r>
            <w:r w:rsidR="008520E2">
              <w:rPr>
                <w:noProof/>
                <w:webHidden/>
              </w:rPr>
              <w:t>44</w:t>
            </w:r>
            <w:r>
              <w:rPr>
                <w:noProof/>
                <w:webHidden/>
              </w:rPr>
              <w:fldChar w:fldCharType="end"/>
            </w:r>
          </w:hyperlink>
        </w:p>
        <w:p w14:paraId="580AB551" w14:textId="23063FAA"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89" w:history="1">
            <w:r w:rsidRPr="008C0A0C">
              <w:rPr>
                <w:rStyle w:val="Hipercze"/>
                <w:noProof/>
              </w:rPr>
              <w:t>§19 SIŁA WYŻSZA</w:t>
            </w:r>
            <w:r>
              <w:rPr>
                <w:noProof/>
                <w:webHidden/>
              </w:rPr>
              <w:tab/>
            </w:r>
            <w:r>
              <w:rPr>
                <w:noProof/>
                <w:webHidden/>
              </w:rPr>
              <w:fldChar w:fldCharType="begin"/>
            </w:r>
            <w:r>
              <w:rPr>
                <w:noProof/>
                <w:webHidden/>
              </w:rPr>
              <w:instrText xml:space="preserve"> PAGEREF _Toc215217289 \h </w:instrText>
            </w:r>
            <w:r>
              <w:rPr>
                <w:noProof/>
                <w:webHidden/>
              </w:rPr>
            </w:r>
            <w:r>
              <w:rPr>
                <w:noProof/>
                <w:webHidden/>
              </w:rPr>
              <w:fldChar w:fldCharType="separate"/>
            </w:r>
            <w:r w:rsidR="008520E2">
              <w:rPr>
                <w:noProof/>
                <w:webHidden/>
              </w:rPr>
              <w:t>45</w:t>
            </w:r>
            <w:r>
              <w:rPr>
                <w:noProof/>
                <w:webHidden/>
              </w:rPr>
              <w:fldChar w:fldCharType="end"/>
            </w:r>
          </w:hyperlink>
        </w:p>
        <w:p w14:paraId="2DDAD0EC" w14:textId="42E3DEC0" w:rsidR="001A61C1" w:rsidRDefault="001A61C1" w:rsidP="00F34949">
          <w:pPr>
            <w:pStyle w:val="Spistreci1"/>
            <w:rPr>
              <w:rFonts w:asciiTheme="minorHAnsi" w:eastAsiaTheme="minorEastAsia" w:hAnsiTheme="minorHAnsi" w:cstheme="minorBidi"/>
              <w:noProof/>
              <w:kern w:val="2"/>
              <w:sz w:val="24"/>
              <w:szCs w:val="24"/>
              <w14:ligatures w14:val="standardContextual"/>
            </w:rPr>
          </w:pPr>
          <w:hyperlink w:anchor="_Toc215217290" w:history="1">
            <w:r w:rsidRPr="008C0A0C">
              <w:rPr>
                <w:rStyle w:val="Hipercze"/>
                <w:noProof/>
              </w:rPr>
              <w:t>§20 POSTANOWIENIA KOŃCOWE</w:t>
            </w:r>
            <w:r>
              <w:rPr>
                <w:noProof/>
                <w:webHidden/>
              </w:rPr>
              <w:tab/>
            </w:r>
            <w:r>
              <w:rPr>
                <w:noProof/>
                <w:webHidden/>
              </w:rPr>
              <w:fldChar w:fldCharType="begin"/>
            </w:r>
            <w:r>
              <w:rPr>
                <w:noProof/>
                <w:webHidden/>
              </w:rPr>
              <w:instrText xml:space="preserve"> PAGEREF _Toc215217290 \h </w:instrText>
            </w:r>
            <w:r>
              <w:rPr>
                <w:noProof/>
                <w:webHidden/>
              </w:rPr>
            </w:r>
            <w:r>
              <w:rPr>
                <w:noProof/>
                <w:webHidden/>
              </w:rPr>
              <w:fldChar w:fldCharType="separate"/>
            </w:r>
            <w:r w:rsidR="008520E2">
              <w:rPr>
                <w:noProof/>
                <w:webHidden/>
              </w:rPr>
              <w:t>45</w:t>
            </w:r>
            <w:r>
              <w:rPr>
                <w:noProof/>
                <w:webHidden/>
              </w:rPr>
              <w:fldChar w:fldCharType="end"/>
            </w:r>
          </w:hyperlink>
        </w:p>
        <w:p w14:paraId="5D8D0310" w14:textId="3E8DC82C" w:rsidR="00C423CB" w:rsidRDefault="00C423CB">
          <w:r>
            <w:rPr>
              <w:b/>
              <w:bCs/>
            </w:rPr>
            <w:fldChar w:fldCharType="end"/>
          </w:r>
        </w:p>
      </w:sdtContent>
    </w:sdt>
    <w:p w14:paraId="243DD318" w14:textId="77777777" w:rsidR="00487F3D" w:rsidRDefault="00487F3D" w:rsidP="00F22654">
      <w:pPr>
        <w:jc w:val="center"/>
        <w:rPr>
          <w:b/>
          <w:bCs/>
          <w:sz w:val="26"/>
          <w:szCs w:val="26"/>
        </w:rPr>
      </w:pPr>
    </w:p>
    <w:p w14:paraId="243DD319" w14:textId="77777777" w:rsidR="00487F3D" w:rsidRDefault="00487F3D" w:rsidP="00F22654">
      <w:pPr>
        <w:jc w:val="center"/>
        <w:rPr>
          <w:b/>
          <w:bCs/>
          <w:sz w:val="26"/>
          <w:szCs w:val="26"/>
        </w:rPr>
      </w:pPr>
    </w:p>
    <w:p w14:paraId="243DD31B" w14:textId="4ED9AF47" w:rsidR="00C33667" w:rsidRDefault="00C33667">
      <w:pPr>
        <w:rPr>
          <w:b/>
          <w:bCs/>
          <w:sz w:val="26"/>
          <w:szCs w:val="26"/>
        </w:rPr>
      </w:pPr>
      <w:r>
        <w:rPr>
          <w:b/>
          <w:bCs/>
          <w:sz w:val="26"/>
          <w:szCs w:val="26"/>
        </w:rPr>
        <w:br w:type="page"/>
      </w:r>
    </w:p>
    <w:p w14:paraId="4E329198" w14:textId="77777777" w:rsidR="00C33667" w:rsidRPr="004130B7" w:rsidRDefault="00C33667" w:rsidP="006C1625">
      <w:pPr>
        <w:pStyle w:val="Akapitzlist"/>
        <w:keepNext/>
        <w:numPr>
          <w:ilvl w:val="0"/>
          <w:numId w:val="21"/>
        </w:numPr>
        <w:shd w:val="clear" w:color="auto" w:fill="D9D9D9" w:themeFill="background1" w:themeFillShade="D9"/>
        <w:snapToGrid w:val="0"/>
        <w:ind w:left="567" w:hanging="567"/>
        <w:outlineLvl w:val="1"/>
        <w:rPr>
          <w:b/>
          <w:bCs/>
          <w:szCs w:val="28"/>
        </w:rPr>
      </w:pPr>
      <w:bookmarkStart w:id="2" w:name="_Toc108336832"/>
      <w:bookmarkStart w:id="3" w:name="_Toc215217237"/>
      <w:r w:rsidRPr="004130B7">
        <w:rPr>
          <w:b/>
          <w:bCs/>
          <w:szCs w:val="28"/>
        </w:rPr>
        <w:t>Zamawiający</w:t>
      </w:r>
      <w:r>
        <w:rPr>
          <w:b/>
          <w:bCs/>
          <w:szCs w:val="28"/>
        </w:rPr>
        <w:t>:</w:t>
      </w:r>
      <w:bookmarkEnd w:id="2"/>
      <w:bookmarkEnd w:id="3"/>
    </w:p>
    <w:p w14:paraId="05084A04" w14:textId="755FE70C" w:rsidR="00C33667" w:rsidRPr="00013154" w:rsidRDefault="00C33667" w:rsidP="000C2F9B">
      <w:pPr>
        <w:jc w:val="both"/>
        <w:rPr>
          <w:b/>
          <w:bCs/>
          <w:sz w:val="22"/>
          <w:szCs w:val="22"/>
        </w:rPr>
      </w:pPr>
      <w:r w:rsidRPr="00013154">
        <w:rPr>
          <w:b/>
          <w:bCs/>
          <w:sz w:val="22"/>
          <w:szCs w:val="22"/>
        </w:rPr>
        <w:t>Polska Grupa Górnicza S.A.</w:t>
      </w:r>
      <w:r w:rsidR="00AD3DEE">
        <w:rPr>
          <w:b/>
          <w:bCs/>
          <w:sz w:val="22"/>
          <w:szCs w:val="22"/>
        </w:rPr>
        <w:t xml:space="preserve"> </w:t>
      </w:r>
    </w:p>
    <w:p w14:paraId="2A0C2E1B" w14:textId="77777777" w:rsidR="00C33667" w:rsidRPr="00013154" w:rsidRDefault="00C33667" w:rsidP="000C2F9B">
      <w:pPr>
        <w:jc w:val="both"/>
        <w:rPr>
          <w:spacing w:val="-4"/>
          <w:sz w:val="22"/>
          <w:szCs w:val="22"/>
        </w:rPr>
      </w:pPr>
      <w:r w:rsidRPr="00013154">
        <w:rPr>
          <w:spacing w:val="-4"/>
          <w:sz w:val="22"/>
          <w:szCs w:val="22"/>
        </w:rPr>
        <w:t xml:space="preserve">KRS 0000709363, NIP: 634-283-47-28, REGON: 360615984, </w:t>
      </w:r>
      <w:r w:rsidRPr="00013154">
        <w:rPr>
          <w:rFonts w:eastAsia="MS Mincho"/>
          <w:sz w:val="22"/>
          <w:szCs w:val="22"/>
        </w:rPr>
        <w:t>nr rejestrowy BDO  000014704</w:t>
      </w:r>
    </w:p>
    <w:p w14:paraId="3051938F" w14:textId="77777777" w:rsidR="00C33667" w:rsidRPr="00013154" w:rsidRDefault="00C33667" w:rsidP="000C2F9B">
      <w:pPr>
        <w:jc w:val="both"/>
        <w:rPr>
          <w:bCs/>
          <w:sz w:val="22"/>
          <w:szCs w:val="22"/>
        </w:rPr>
      </w:pPr>
      <w:r w:rsidRPr="00013154">
        <w:rPr>
          <w:spacing w:val="-4"/>
          <w:sz w:val="22"/>
          <w:szCs w:val="22"/>
        </w:rPr>
        <w:t xml:space="preserve">Adres: </w:t>
      </w:r>
      <w:r w:rsidRPr="00013154">
        <w:rPr>
          <w:bCs/>
          <w:sz w:val="22"/>
          <w:szCs w:val="22"/>
        </w:rPr>
        <w:t>40 - 039 Katowice, ul. Powstańców 30</w:t>
      </w:r>
    </w:p>
    <w:p w14:paraId="292F8756" w14:textId="5AEAC596" w:rsidR="00DF39AB" w:rsidRPr="00013154" w:rsidRDefault="00C33667" w:rsidP="000C2F9B">
      <w:pPr>
        <w:rPr>
          <w:rStyle w:val="Hipercze"/>
          <w:sz w:val="22"/>
          <w:szCs w:val="22"/>
        </w:rPr>
      </w:pPr>
      <w:r w:rsidRPr="00013154">
        <w:rPr>
          <w:sz w:val="22"/>
          <w:szCs w:val="22"/>
        </w:rPr>
        <w:t>Adres strony internetowej prowadzonego postępowania</w:t>
      </w:r>
      <w:r w:rsidRPr="00013154">
        <w:rPr>
          <w:bCs/>
          <w:sz w:val="22"/>
          <w:szCs w:val="22"/>
        </w:rPr>
        <w:t xml:space="preserve">: </w:t>
      </w:r>
      <w:bookmarkStart w:id="4" w:name="_Hlk60735726"/>
      <w:r w:rsidR="00DF39AB" w:rsidRPr="00013154">
        <w:rPr>
          <w:bCs/>
          <w:sz w:val="22"/>
          <w:szCs w:val="22"/>
        </w:rPr>
        <w:br/>
      </w:r>
      <w:hyperlink r:id="rId11" w:history="1">
        <w:r w:rsidR="00DF39AB" w:rsidRPr="00013154">
          <w:rPr>
            <w:rStyle w:val="Hipercze"/>
            <w:sz w:val="22"/>
            <w:szCs w:val="22"/>
          </w:rPr>
          <w:t>https://www.pgg.pl/strefa-korporacyjna/dostawcy/profil-nabywcy/przetargi</w:t>
        </w:r>
      </w:hyperlink>
    </w:p>
    <w:p w14:paraId="5EF6A404" w14:textId="32EF80DE" w:rsidR="00C33667" w:rsidRPr="00013154" w:rsidRDefault="00C33667" w:rsidP="000C2F9B">
      <w:pPr>
        <w:rPr>
          <w:rStyle w:val="Hipercze"/>
          <w:bCs/>
          <w:iCs/>
          <w:sz w:val="22"/>
          <w:szCs w:val="22"/>
        </w:rPr>
      </w:pPr>
      <w:r w:rsidRPr="00013154">
        <w:rPr>
          <w:bCs/>
          <w:iCs/>
          <w:sz w:val="22"/>
          <w:szCs w:val="22"/>
        </w:rPr>
        <w:t xml:space="preserve">Adres platformy EFO: </w:t>
      </w:r>
      <w:bookmarkEnd w:id="4"/>
      <w:r w:rsidRPr="00013154">
        <w:fldChar w:fldCharType="begin"/>
      </w:r>
      <w:r w:rsidRPr="00013154">
        <w:rPr>
          <w:sz w:val="22"/>
          <w:szCs w:val="22"/>
        </w:rPr>
        <w:instrText xml:space="preserve"> HYPERLINK "https://efo.coig.biz" </w:instrText>
      </w:r>
      <w:r w:rsidRPr="00013154">
        <w:fldChar w:fldCharType="separate"/>
      </w:r>
      <w:r w:rsidRPr="00013154">
        <w:rPr>
          <w:rStyle w:val="Hipercze"/>
          <w:bCs/>
          <w:iCs/>
          <w:sz w:val="22"/>
          <w:szCs w:val="22"/>
        </w:rPr>
        <w:t>https://efo.coig.biz</w:t>
      </w:r>
      <w:r w:rsidRPr="00013154">
        <w:rPr>
          <w:rStyle w:val="Hipercze"/>
          <w:bCs/>
          <w:iCs/>
          <w:sz w:val="22"/>
          <w:szCs w:val="22"/>
        </w:rPr>
        <w:fldChar w:fldCharType="end"/>
      </w:r>
    </w:p>
    <w:p w14:paraId="36FF1FF2" w14:textId="77777777" w:rsidR="00C33667" w:rsidRPr="00013154" w:rsidRDefault="00C33667" w:rsidP="000C2F9B">
      <w:pPr>
        <w:jc w:val="both"/>
        <w:rPr>
          <w:bCs/>
          <w:iCs/>
          <w:sz w:val="22"/>
          <w:szCs w:val="22"/>
        </w:rPr>
      </w:pPr>
      <w:r w:rsidRPr="00013154">
        <w:rPr>
          <w:rStyle w:val="Hipercze"/>
          <w:bCs/>
          <w:iCs/>
          <w:sz w:val="22"/>
          <w:szCs w:val="22"/>
        </w:rPr>
        <w:t xml:space="preserve">Infolinia: </w:t>
      </w:r>
      <w:r w:rsidRPr="00013154">
        <w:rPr>
          <w:rStyle w:val="Hipercze"/>
          <w:bCs/>
          <w:iCs/>
          <w:color w:val="auto"/>
          <w:sz w:val="22"/>
          <w:szCs w:val="22"/>
          <w:u w:val="none"/>
        </w:rPr>
        <w:t>+48 32 716 9999</w:t>
      </w:r>
    </w:p>
    <w:p w14:paraId="167CBB73" w14:textId="77777777" w:rsidR="00C82C8C" w:rsidRPr="00013154" w:rsidRDefault="00C33667" w:rsidP="000C2F9B">
      <w:pPr>
        <w:jc w:val="both"/>
        <w:rPr>
          <w:sz w:val="22"/>
          <w:szCs w:val="22"/>
          <w:vertAlign w:val="superscript"/>
        </w:rPr>
      </w:pPr>
      <w:r w:rsidRPr="00013154">
        <w:rPr>
          <w:sz w:val="22"/>
          <w:szCs w:val="22"/>
        </w:rPr>
        <w:t>Godziny pracy: od poniedziałku do piątku od 6</w:t>
      </w:r>
      <w:r w:rsidRPr="00013154">
        <w:rPr>
          <w:sz w:val="22"/>
          <w:szCs w:val="22"/>
          <w:vertAlign w:val="superscript"/>
        </w:rPr>
        <w:t>30</w:t>
      </w:r>
      <w:r w:rsidRPr="00013154">
        <w:rPr>
          <w:sz w:val="22"/>
          <w:szCs w:val="22"/>
        </w:rPr>
        <w:t xml:space="preserve"> do 14</w:t>
      </w:r>
      <w:r w:rsidRPr="00013154">
        <w:rPr>
          <w:sz w:val="22"/>
          <w:szCs w:val="22"/>
          <w:vertAlign w:val="superscript"/>
        </w:rPr>
        <w:t>30</w:t>
      </w:r>
    </w:p>
    <w:p w14:paraId="6CE6BBC9" w14:textId="0ED83A2E" w:rsidR="00C33667" w:rsidRPr="00013154" w:rsidRDefault="00C82C8C" w:rsidP="000C2F9B">
      <w:pPr>
        <w:jc w:val="both"/>
        <w:rPr>
          <w:b/>
          <w:sz w:val="22"/>
          <w:szCs w:val="22"/>
          <w:vertAlign w:val="superscript"/>
        </w:rPr>
      </w:pPr>
      <w:r w:rsidRPr="00013154">
        <w:rPr>
          <w:b/>
          <w:iCs/>
          <w:sz w:val="22"/>
          <w:szCs w:val="22"/>
        </w:rPr>
        <w:t>Oddział KWK Sośnica, ul. Błonie 6, 44-103 Gliwice</w:t>
      </w:r>
    </w:p>
    <w:p w14:paraId="243DD336" w14:textId="0A1AF248" w:rsidR="006A22B5" w:rsidRPr="000C2F9B" w:rsidRDefault="006A22B5" w:rsidP="00D71637">
      <w:pPr>
        <w:spacing w:line="252" w:lineRule="auto"/>
        <w:ind w:left="340"/>
        <w:rPr>
          <w:b/>
          <w:bCs/>
          <w:sz w:val="4"/>
          <w:szCs w:val="4"/>
        </w:rPr>
      </w:pPr>
    </w:p>
    <w:p w14:paraId="4F0AFAAC" w14:textId="77777777" w:rsidR="00C33667" w:rsidRPr="004130B7" w:rsidRDefault="00C33667" w:rsidP="006C1625">
      <w:pPr>
        <w:pStyle w:val="Akapitzlist"/>
        <w:keepNext/>
        <w:numPr>
          <w:ilvl w:val="0"/>
          <w:numId w:val="21"/>
        </w:numPr>
        <w:shd w:val="clear" w:color="auto" w:fill="D9D9D9" w:themeFill="background1" w:themeFillShade="D9"/>
        <w:snapToGrid w:val="0"/>
        <w:ind w:left="567" w:hanging="567"/>
        <w:outlineLvl w:val="1"/>
        <w:rPr>
          <w:b/>
          <w:bCs/>
          <w:szCs w:val="28"/>
        </w:rPr>
      </w:pPr>
      <w:bookmarkStart w:id="5" w:name="_Toc108336833"/>
      <w:bookmarkStart w:id="6" w:name="_Toc215217238"/>
      <w:r>
        <w:rPr>
          <w:b/>
          <w:bCs/>
          <w:szCs w:val="28"/>
        </w:rPr>
        <w:t>Postępowanie.</w:t>
      </w:r>
      <w:bookmarkEnd w:id="5"/>
      <w:bookmarkEnd w:id="6"/>
    </w:p>
    <w:p w14:paraId="733F7AA3" w14:textId="77777777" w:rsidR="00C33667" w:rsidRPr="00461A27" w:rsidRDefault="00C33667" w:rsidP="006C1625">
      <w:pPr>
        <w:numPr>
          <w:ilvl w:val="0"/>
          <w:numId w:val="22"/>
        </w:numPr>
        <w:tabs>
          <w:tab w:val="clear" w:pos="862"/>
        </w:tabs>
        <w:ind w:left="284" w:hanging="284"/>
        <w:jc w:val="both"/>
        <w:rPr>
          <w:sz w:val="22"/>
          <w:szCs w:val="22"/>
        </w:rPr>
      </w:pPr>
      <w:r w:rsidRPr="00461A27">
        <w:rPr>
          <w:sz w:val="22"/>
          <w:szCs w:val="22"/>
        </w:rPr>
        <w:t>Postępowanie o udzielenie zamówienia prowadzone jest w trybie przetargu nieograniczonego na podstawie przepisów Regulaminu udzielania zamówień w Polskiej Grupie Górniczej S.A., zwanym dalej Regulaminem.</w:t>
      </w:r>
    </w:p>
    <w:p w14:paraId="6550BD78" w14:textId="77777777" w:rsidR="00C33667" w:rsidRPr="00461A27" w:rsidRDefault="00C33667" w:rsidP="006C1625">
      <w:pPr>
        <w:numPr>
          <w:ilvl w:val="0"/>
          <w:numId w:val="22"/>
        </w:numPr>
        <w:tabs>
          <w:tab w:val="clear" w:pos="862"/>
        </w:tabs>
        <w:ind w:left="284" w:hanging="284"/>
        <w:jc w:val="both"/>
        <w:rPr>
          <w:sz w:val="22"/>
          <w:szCs w:val="22"/>
        </w:rPr>
      </w:pPr>
      <w:r w:rsidRPr="00461A27">
        <w:rPr>
          <w:sz w:val="22"/>
          <w:szCs w:val="22"/>
        </w:rPr>
        <w:t>Postępowanie jest prowadzone w języku polskim.</w:t>
      </w:r>
    </w:p>
    <w:p w14:paraId="658180FA" w14:textId="6EBEDF5C" w:rsidR="00C33667" w:rsidRPr="00461A27" w:rsidRDefault="00C33667" w:rsidP="006C1625">
      <w:pPr>
        <w:numPr>
          <w:ilvl w:val="0"/>
          <w:numId w:val="22"/>
        </w:numPr>
        <w:tabs>
          <w:tab w:val="clear" w:pos="862"/>
        </w:tabs>
        <w:ind w:left="284" w:hanging="284"/>
        <w:jc w:val="both"/>
        <w:rPr>
          <w:sz w:val="22"/>
          <w:szCs w:val="22"/>
        </w:rPr>
      </w:pPr>
      <w:r w:rsidRPr="00461A27">
        <w:rPr>
          <w:sz w:val="22"/>
          <w:szCs w:val="22"/>
        </w:rPr>
        <w:t xml:space="preserve">Obowiązek informacyjny wynikający z Artykułu 13 i 14 Rozporządzenia Parlamentu Europejskiego </w:t>
      </w:r>
      <w:r w:rsidR="00153E13">
        <w:rPr>
          <w:sz w:val="22"/>
          <w:szCs w:val="22"/>
        </w:rPr>
        <w:br/>
      </w:r>
      <w:r w:rsidRPr="00461A27">
        <w:rPr>
          <w:sz w:val="22"/>
          <w:szCs w:val="22"/>
        </w:rPr>
        <w:t>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343DF59A" w14:textId="77777777" w:rsidR="00C33667" w:rsidRPr="00461A27" w:rsidRDefault="00C33667" w:rsidP="006C1625">
      <w:pPr>
        <w:numPr>
          <w:ilvl w:val="0"/>
          <w:numId w:val="22"/>
        </w:numPr>
        <w:tabs>
          <w:tab w:val="clear" w:pos="862"/>
        </w:tabs>
        <w:ind w:left="284" w:hanging="284"/>
        <w:jc w:val="both"/>
        <w:rPr>
          <w:sz w:val="22"/>
          <w:szCs w:val="22"/>
        </w:rPr>
      </w:pPr>
      <w:r w:rsidRPr="00461A27">
        <w:rPr>
          <w:sz w:val="22"/>
          <w:szCs w:val="22"/>
        </w:rPr>
        <w:t>Dodatkowo Zamawiający informuje, że:</w:t>
      </w:r>
    </w:p>
    <w:p w14:paraId="4803D54F" w14:textId="36F4DE20" w:rsidR="00C33667" w:rsidRPr="00461A27" w:rsidRDefault="00C33667" w:rsidP="006C1625">
      <w:pPr>
        <w:pStyle w:val="Akapitzlist"/>
        <w:numPr>
          <w:ilvl w:val="1"/>
          <w:numId w:val="22"/>
        </w:numPr>
        <w:ind w:left="709" w:hanging="425"/>
        <w:jc w:val="both"/>
        <w:rPr>
          <w:sz w:val="22"/>
          <w:szCs w:val="22"/>
        </w:rPr>
      </w:pPr>
      <w:r w:rsidRPr="00461A27">
        <w:rPr>
          <w:sz w:val="22"/>
          <w:szCs w:val="22"/>
        </w:rPr>
        <w:t xml:space="preserve">skorzystanie przez osobę, której dane osobowe dotyczą, z uprawnienia do sprostowania lub uzupełnienia, o którym mowa w art. 16 RODO, nie może skutkować zmianą wyniku postępowania </w:t>
      </w:r>
      <w:r w:rsidR="00461A27">
        <w:rPr>
          <w:sz w:val="22"/>
          <w:szCs w:val="22"/>
        </w:rPr>
        <w:br/>
      </w:r>
      <w:r w:rsidRPr="00461A27">
        <w:rPr>
          <w:sz w:val="22"/>
          <w:szCs w:val="22"/>
        </w:rPr>
        <w:t>o udzielenie zamówienia ani zmianą postanowień umowy w sprawie zamówienia w zakresie niezgodnym z Regulaminem.</w:t>
      </w:r>
    </w:p>
    <w:p w14:paraId="561B12A9" w14:textId="6AFA3ECD" w:rsidR="00C33667" w:rsidRPr="00461A27" w:rsidRDefault="00C33667" w:rsidP="006C1625">
      <w:pPr>
        <w:pStyle w:val="Akapitzlist"/>
        <w:numPr>
          <w:ilvl w:val="1"/>
          <w:numId w:val="22"/>
        </w:numPr>
        <w:ind w:left="709" w:hanging="425"/>
        <w:jc w:val="both"/>
        <w:rPr>
          <w:sz w:val="22"/>
          <w:szCs w:val="22"/>
        </w:rPr>
      </w:pPr>
      <w:r w:rsidRPr="00461A27">
        <w:rPr>
          <w:sz w:val="22"/>
          <w:szCs w:val="22"/>
        </w:rPr>
        <w:t>w postępowaniu o udzielenie zamówienia zgłoszenie żądania ograniczenia przetwarzania, o którym mowa w art. 18 ust. 1 RODO, nie ogranicza przetwarzania danych osobowych do czasu zakończenia tego postępowania.</w:t>
      </w:r>
    </w:p>
    <w:p w14:paraId="46CD5A38" w14:textId="389C5D5F" w:rsidR="00C33667" w:rsidRDefault="00C33667" w:rsidP="00D71637">
      <w:pPr>
        <w:spacing w:line="252" w:lineRule="auto"/>
        <w:ind w:left="340"/>
        <w:rPr>
          <w:b/>
          <w:bCs/>
          <w:sz w:val="22"/>
          <w:szCs w:val="22"/>
        </w:rPr>
      </w:pPr>
    </w:p>
    <w:p w14:paraId="3F94F204" w14:textId="4B1110D8" w:rsidR="00C33667" w:rsidRPr="00461A27" w:rsidRDefault="00C33667" w:rsidP="006C1625">
      <w:pPr>
        <w:pStyle w:val="Akapitzlist"/>
        <w:keepNext/>
        <w:numPr>
          <w:ilvl w:val="0"/>
          <w:numId w:val="21"/>
        </w:numPr>
        <w:shd w:val="clear" w:color="auto" w:fill="D9D9D9" w:themeFill="background1" w:themeFillShade="D9"/>
        <w:snapToGrid w:val="0"/>
        <w:ind w:left="567" w:hanging="567"/>
        <w:outlineLvl w:val="1"/>
        <w:rPr>
          <w:b/>
          <w:bCs/>
          <w:szCs w:val="28"/>
        </w:rPr>
      </w:pPr>
      <w:bookmarkStart w:id="7" w:name="_Toc108336834"/>
      <w:bookmarkStart w:id="8" w:name="_Toc215217239"/>
      <w:r>
        <w:rPr>
          <w:b/>
          <w:bCs/>
          <w:szCs w:val="28"/>
        </w:rPr>
        <w:t xml:space="preserve">Przedmiot </w:t>
      </w:r>
      <w:r w:rsidRPr="00461A27">
        <w:rPr>
          <w:b/>
          <w:bCs/>
          <w:szCs w:val="28"/>
        </w:rPr>
        <w:t xml:space="preserve">zamówienia. </w:t>
      </w:r>
      <w:bookmarkEnd w:id="7"/>
      <w:r w:rsidR="00461A27" w:rsidRPr="00461A27">
        <w:rPr>
          <w:b/>
          <w:bCs/>
        </w:rPr>
        <w:t>Termin wykonania.</w:t>
      </w:r>
      <w:bookmarkEnd w:id="8"/>
    </w:p>
    <w:p w14:paraId="3BC91174" w14:textId="5E3087AD" w:rsidR="00E86C31" w:rsidRPr="00E86C31" w:rsidRDefault="00C33667" w:rsidP="00CF002C">
      <w:pPr>
        <w:pStyle w:val="Akapitzlist"/>
        <w:numPr>
          <w:ilvl w:val="0"/>
          <w:numId w:val="23"/>
        </w:numPr>
        <w:ind w:left="709" w:hanging="709"/>
        <w:jc w:val="both"/>
        <w:rPr>
          <w:sz w:val="22"/>
          <w:szCs w:val="22"/>
        </w:rPr>
      </w:pPr>
      <w:r w:rsidRPr="00E86C31">
        <w:rPr>
          <w:sz w:val="22"/>
          <w:szCs w:val="22"/>
        </w:rPr>
        <w:t xml:space="preserve">Przedmiotem zamówienia jest: </w:t>
      </w:r>
      <w:r w:rsidR="00E86C31" w:rsidRPr="00E86C31">
        <w:rPr>
          <w:i/>
          <w:iCs/>
          <w:sz w:val="22"/>
          <w:szCs w:val="22"/>
        </w:rPr>
        <w:t>Remont kół bieżnych oraz remont kapitalny krążków prowadzących prowadnic tocznych typu KB 320 i KC 350 dla Polskiej Grupy Górniczej S.A. Oddział KWK Sośnica</w:t>
      </w:r>
      <w:r w:rsidR="00013154">
        <w:rPr>
          <w:i/>
          <w:iCs/>
          <w:sz w:val="22"/>
          <w:szCs w:val="22"/>
        </w:rPr>
        <w:t>.</w:t>
      </w:r>
    </w:p>
    <w:p w14:paraId="5BEE5758" w14:textId="77777777" w:rsidR="00C33667" w:rsidRPr="006E590A" w:rsidRDefault="00C33667" w:rsidP="00CF002C">
      <w:pPr>
        <w:pStyle w:val="Akapitzlist"/>
        <w:numPr>
          <w:ilvl w:val="0"/>
          <w:numId w:val="23"/>
        </w:numPr>
        <w:ind w:left="709" w:hanging="709"/>
        <w:jc w:val="both"/>
        <w:rPr>
          <w:b/>
          <w:bCs/>
          <w:sz w:val="22"/>
          <w:szCs w:val="22"/>
        </w:rPr>
      </w:pPr>
      <w:r w:rsidRPr="006E590A">
        <w:rPr>
          <w:sz w:val="22"/>
          <w:szCs w:val="22"/>
        </w:rPr>
        <w:t xml:space="preserve">Szczegółowy opis przedmiotu zamówienia (dalej SOPZ) zawarty jest w </w:t>
      </w:r>
      <w:r w:rsidRPr="00DF39AB">
        <w:rPr>
          <w:b/>
          <w:bCs/>
          <w:iCs/>
          <w:sz w:val="22"/>
          <w:szCs w:val="22"/>
        </w:rPr>
        <w:t>Załączniku nr 1</w:t>
      </w:r>
      <w:r w:rsidRPr="006E590A">
        <w:rPr>
          <w:b/>
          <w:bCs/>
          <w:sz w:val="22"/>
          <w:szCs w:val="22"/>
        </w:rPr>
        <w:t xml:space="preserve"> do SWZ.</w:t>
      </w:r>
    </w:p>
    <w:p w14:paraId="6199A854" w14:textId="422480CE" w:rsidR="00C33667" w:rsidRPr="00E86C31" w:rsidRDefault="00C33667" w:rsidP="00CF002C">
      <w:pPr>
        <w:pStyle w:val="Akapitzlist"/>
        <w:numPr>
          <w:ilvl w:val="0"/>
          <w:numId w:val="23"/>
        </w:numPr>
        <w:ind w:left="709" w:hanging="709"/>
        <w:rPr>
          <w:sz w:val="22"/>
          <w:szCs w:val="22"/>
        </w:rPr>
      </w:pPr>
      <w:r w:rsidRPr="00E86C31">
        <w:rPr>
          <w:sz w:val="22"/>
          <w:szCs w:val="22"/>
        </w:rPr>
        <w:t xml:space="preserve">Kody CPV: </w:t>
      </w:r>
      <w:r w:rsidR="00E86C31" w:rsidRPr="00E86C31">
        <w:rPr>
          <w:sz w:val="22"/>
          <w:szCs w:val="22"/>
        </w:rPr>
        <w:t>50530000-8</w:t>
      </w:r>
    </w:p>
    <w:p w14:paraId="20A00F2F" w14:textId="2C6DFB94" w:rsidR="00D031C8" w:rsidRPr="00DF39AB" w:rsidRDefault="00C33667" w:rsidP="00CF002C">
      <w:pPr>
        <w:pStyle w:val="Akapitzlist"/>
        <w:numPr>
          <w:ilvl w:val="0"/>
          <w:numId w:val="23"/>
        </w:numPr>
        <w:ind w:left="709" w:hanging="709"/>
        <w:jc w:val="both"/>
        <w:rPr>
          <w:bCs/>
          <w:sz w:val="22"/>
          <w:szCs w:val="22"/>
        </w:rPr>
      </w:pPr>
      <w:r w:rsidRPr="006E590A">
        <w:rPr>
          <w:bCs/>
          <w:sz w:val="22"/>
          <w:szCs w:val="22"/>
        </w:rPr>
        <w:t xml:space="preserve">Okres obowiązywania umowy i termin realizacji został określony w §5 Istotnych postanowień umowy (IPU) - </w:t>
      </w:r>
      <w:r w:rsidRPr="00DF39AB">
        <w:rPr>
          <w:b/>
          <w:sz w:val="22"/>
          <w:szCs w:val="22"/>
        </w:rPr>
        <w:t xml:space="preserve">Załącznik nr </w:t>
      </w:r>
      <w:r w:rsidR="00B92D53">
        <w:rPr>
          <w:b/>
          <w:sz w:val="22"/>
          <w:szCs w:val="22"/>
        </w:rPr>
        <w:t>13</w:t>
      </w:r>
      <w:r w:rsidRPr="00DF39AB">
        <w:rPr>
          <w:b/>
          <w:sz w:val="22"/>
          <w:szCs w:val="22"/>
        </w:rPr>
        <w:t xml:space="preserve"> do SWZ</w:t>
      </w:r>
      <w:r w:rsidRPr="00DF39AB">
        <w:rPr>
          <w:bCs/>
          <w:sz w:val="22"/>
          <w:szCs w:val="22"/>
        </w:rPr>
        <w:t>.</w:t>
      </w:r>
    </w:p>
    <w:p w14:paraId="69BAD03C" w14:textId="52ADBC62" w:rsidR="00D031C8" w:rsidRDefault="00D031C8" w:rsidP="00D031C8">
      <w:pPr>
        <w:jc w:val="both"/>
        <w:rPr>
          <w:bCs/>
          <w:sz w:val="22"/>
          <w:szCs w:val="22"/>
        </w:rPr>
      </w:pPr>
    </w:p>
    <w:p w14:paraId="6E20EA92" w14:textId="169727F7" w:rsidR="00D031C8" w:rsidRPr="00461A27" w:rsidRDefault="00461A27" w:rsidP="006C1625">
      <w:pPr>
        <w:pStyle w:val="Akapitzlist"/>
        <w:keepNext/>
        <w:numPr>
          <w:ilvl w:val="0"/>
          <w:numId w:val="21"/>
        </w:numPr>
        <w:shd w:val="clear" w:color="auto" w:fill="D9D9D9" w:themeFill="background1" w:themeFillShade="D9"/>
        <w:snapToGrid w:val="0"/>
        <w:ind w:left="567" w:hanging="567"/>
        <w:outlineLvl w:val="1"/>
        <w:rPr>
          <w:b/>
          <w:bCs/>
          <w:sz w:val="22"/>
        </w:rPr>
      </w:pPr>
      <w:bookmarkStart w:id="9" w:name="_Toc215217240"/>
      <w:r w:rsidRPr="00461A27">
        <w:rPr>
          <w:b/>
          <w:bCs/>
          <w:sz w:val="22"/>
        </w:rPr>
        <w:t>Oferty częściowe</w:t>
      </w:r>
      <w:r w:rsidR="0044751D">
        <w:rPr>
          <w:b/>
          <w:bCs/>
          <w:sz w:val="22"/>
        </w:rPr>
        <w:t>, o</w:t>
      </w:r>
      <w:r w:rsidRPr="00461A27">
        <w:rPr>
          <w:b/>
          <w:bCs/>
          <w:sz w:val="22"/>
        </w:rPr>
        <w:t>ferty wariantowe</w:t>
      </w:r>
      <w:r w:rsidR="00D031C8" w:rsidRPr="00461A27">
        <w:rPr>
          <w:b/>
          <w:bCs/>
          <w:sz w:val="22"/>
        </w:rPr>
        <w:t>.</w:t>
      </w:r>
      <w:bookmarkEnd w:id="9"/>
    </w:p>
    <w:p w14:paraId="5D6A24C8" w14:textId="45607CCF" w:rsidR="0044751D" w:rsidRPr="008F54C9" w:rsidRDefault="009C4556" w:rsidP="0044751D">
      <w:pPr>
        <w:spacing w:after="40"/>
        <w:jc w:val="both"/>
        <w:rPr>
          <w:sz w:val="22"/>
          <w:szCs w:val="22"/>
        </w:rPr>
      </w:pPr>
      <w:bookmarkStart w:id="10" w:name="_Hlk108339553"/>
      <w:r>
        <w:rPr>
          <w:sz w:val="22"/>
          <w:szCs w:val="22"/>
        </w:rPr>
        <w:t>1</w:t>
      </w:r>
      <w:r w:rsidR="0044751D" w:rsidRPr="008F54C9">
        <w:rPr>
          <w:sz w:val="22"/>
          <w:szCs w:val="22"/>
        </w:rPr>
        <w:t>. Zamawiający nie dopuszcza możliwości składania ofert częściowych.</w:t>
      </w:r>
    </w:p>
    <w:bookmarkEnd w:id="10"/>
    <w:p w14:paraId="61B6DEF9" w14:textId="20AAA5B3" w:rsidR="00C33667" w:rsidRDefault="00C33667" w:rsidP="00D71637">
      <w:pPr>
        <w:spacing w:line="252" w:lineRule="auto"/>
        <w:ind w:left="340"/>
        <w:rPr>
          <w:b/>
          <w:bCs/>
          <w:sz w:val="22"/>
          <w:szCs w:val="22"/>
        </w:rPr>
      </w:pPr>
    </w:p>
    <w:p w14:paraId="17767023" w14:textId="77777777" w:rsidR="00C33667" w:rsidRPr="00F82484" w:rsidRDefault="00C33667" w:rsidP="006C1625">
      <w:pPr>
        <w:pStyle w:val="Akapitzlist"/>
        <w:keepNext/>
        <w:numPr>
          <w:ilvl w:val="0"/>
          <w:numId w:val="21"/>
        </w:numPr>
        <w:shd w:val="clear" w:color="auto" w:fill="D9D9D9" w:themeFill="background1" w:themeFillShade="D9"/>
        <w:snapToGrid w:val="0"/>
        <w:ind w:left="567" w:hanging="567"/>
        <w:outlineLvl w:val="1"/>
        <w:rPr>
          <w:sz w:val="22"/>
          <w:szCs w:val="22"/>
        </w:rPr>
      </w:pPr>
      <w:bookmarkStart w:id="11" w:name="_Toc108336836"/>
      <w:bookmarkStart w:id="12" w:name="_Toc215217241"/>
      <w:r w:rsidRPr="002C21D1">
        <w:rPr>
          <w:b/>
          <w:bCs/>
          <w:szCs w:val="28"/>
          <w:shd w:val="clear" w:color="auto" w:fill="D9D9D9" w:themeFill="background1" w:themeFillShade="D9"/>
        </w:rPr>
        <w:t>Kwalifikacja podmiotowa Wykonawców</w:t>
      </w:r>
      <w:r w:rsidRPr="00F82484">
        <w:rPr>
          <w:b/>
          <w:bCs/>
          <w:szCs w:val="28"/>
        </w:rPr>
        <w:t>.</w:t>
      </w:r>
      <w:bookmarkEnd w:id="11"/>
      <w:bookmarkEnd w:id="12"/>
      <w:r w:rsidRPr="00F82484">
        <w:rPr>
          <w:b/>
          <w:bCs/>
          <w:szCs w:val="28"/>
        </w:rPr>
        <w:t xml:space="preserve"> </w:t>
      </w:r>
    </w:p>
    <w:p w14:paraId="35B8A065" w14:textId="77777777" w:rsidR="00C33667" w:rsidRPr="00565E14" w:rsidRDefault="00C33667" w:rsidP="004357F3">
      <w:pPr>
        <w:numPr>
          <w:ilvl w:val="0"/>
          <w:numId w:val="24"/>
        </w:numPr>
        <w:ind w:left="567" w:hanging="567"/>
        <w:jc w:val="both"/>
        <w:rPr>
          <w:sz w:val="22"/>
          <w:szCs w:val="22"/>
        </w:rPr>
      </w:pPr>
      <w:r w:rsidRPr="00565E14">
        <w:rPr>
          <w:sz w:val="22"/>
          <w:szCs w:val="22"/>
        </w:rPr>
        <w:t xml:space="preserve">O udzielenie zamówienia mogą ubiegać się Wykonawcy, którzy nie podlegają wykluczeniu </w:t>
      </w:r>
      <w:r w:rsidRPr="00565E14">
        <w:rPr>
          <w:sz w:val="22"/>
          <w:szCs w:val="22"/>
        </w:rPr>
        <w:br/>
        <w:t>z postępowania oraz spełniają warunki udziału w postępowaniu.</w:t>
      </w:r>
    </w:p>
    <w:p w14:paraId="06EE0695" w14:textId="77777777" w:rsidR="00C33667" w:rsidRDefault="00C33667" w:rsidP="004357F3">
      <w:pPr>
        <w:numPr>
          <w:ilvl w:val="0"/>
          <w:numId w:val="24"/>
        </w:numPr>
        <w:ind w:left="567" w:hanging="567"/>
        <w:jc w:val="both"/>
        <w:rPr>
          <w:sz w:val="22"/>
          <w:szCs w:val="22"/>
        </w:rPr>
      </w:pPr>
      <w:bookmarkStart w:id="13" w:name="_Hlk91670677"/>
      <w:r w:rsidRPr="00565E14">
        <w:rPr>
          <w:sz w:val="22"/>
          <w:szCs w:val="22"/>
        </w:rPr>
        <w:t>Wykluczeniu z postępowania podlega Wykonawca:</w:t>
      </w:r>
    </w:p>
    <w:p w14:paraId="03949BE5" w14:textId="77777777" w:rsidR="0065589A" w:rsidRPr="0065589A" w:rsidRDefault="0065589A" w:rsidP="006C1625">
      <w:pPr>
        <w:numPr>
          <w:ilvl w:val="1"/>
          <w:numId w:val="24"/>
        </w:numPr>
        <w:ind w:left="709" w:hanging="283"/>
        <w:jc w:val="both"/>
        <w:rPr>
          <w:sz w:val="22"/>
          <w:szCs w:val="22"/>
        </w:rPr>
      </w:pPr>
      <w:r w:rsidRPr="0065589A">
        <w:rPr>
          <w:sz w:val="22"/>
          <w:szCs w:val="22"/>
        </w:rPr>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772D5B75" w14:textId="74C6AE91" w:rsidR="0065589A" w:rsidRPr="0065589A" w:rsidRDefault="0065589A" w:rsidP="006C1625">
      <w:pPr>
        <w:numPr>
          <w:ilvl w:val="1"/>
          <w:numId w:val="24"/>
        </w:numPr>
        <w:ind w:left="709" w:hanging="283"/>
        <w:jc w:val="both"/>
        <w:rPr>
          <w:sz w:val="22"/>
          <w:szCs w:val="22"/>
        </w:rPr>
      </w:pPr>
      <w:r w:rsidRPr="0065589A">
        <w:rPr>
          <w:sz w:val="22"/>
          <w:szCs w:val="22"/>
        </w:rPr>
        <w:t xml:space="preserve">jeżeli Zamawiający może stwierdzić, na podstawie wiarygodnych przesłanek, że Wykonawca zawarł z innymi Wykonawcami porozumienie mające na celu zakłócenie konkurencji, w </w:t>
      </w:r>
      <w:r w:rsidR="001D564E" w:rsidRPr="0065589A">
        <w:rPr>
          <w:sz w:val="22"/>
          <w:szCs w:val="22"/>
        </w:rPr>
        <w:t>szczególności,</w:t>
      </w:r>
      <w:r w:rsidRPr="0065589A">
        <w:rPr>
          <w:sz w:val="22"/>
          <w:szCs w:val="22"/>
        </w:rPr>
        <w:t xml:space="preserve"> jeżeli należąc do tej samej grupy kapitałowej w rozumieniu ustawy z dnia 16 lutego 2007 r. o ochronie konkurencji i konsumentów, złożyli odrębne oferty lub oferty częściowe, chyba że wykażą, że przygotowali te oferty niezależnie od siebie; </w:t>
      </w:r>
    </w:p>
    <w:p w14:paraId="221A8B58" w14:textId="77777777" w:rsidR="0065589A" w:rsidRPr="0065589A" w:rsidRDefault="0065589A" w:rsidP="006C1625">
      <w:pPr>
        <w:numPr>
          <w:ilvl w:val="1"/>
          <w:numId w:val="24"/>
        </w:numPr>
        <w:ind w:left="709" w:hanging="283"/>
        <w:jc w:val="both"/>
        <w:rPr>
          <w:sz w:val="22"/>
          <w:szCs w:val="22"/>
        </w:rPr>
      </w:pPr>
      <w:r w:rsidRPr="0065589A">
        <w:rPr>
          <w:sz w:val="22"/>
          <w:szCs w:val="22"/>
        </w:rPr>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F6081E9" w14:textId="77777777" w:rsidR="0065589A" w:rsidRPr="0065589A" w:rsidRDefault="0065589A" w:rsidP="006C1625">
      <w:pPr>
        <w:numPr>
          <w:ilvl w:val="1"/>
          <w:numId w:val="24"/>
        </w:numPr>
        <w:ind w:left="709" w:hanging="283"/>
        <w:jc w:val="both"/>
        <w:rPr>
          <w:sz w:val="22"/>
          <w:szCs w:val="22"/>
        </w:rPr>
      </w:pPr>
      <w:r w:rsidRPr="0065589A">
        <w:rPr>
          <w:sz w:val="22"/>
          <w:szCs w:val="22"/>
        </w:rPr>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464CAC4" w14:textId="77777777" w:rsidR="0065589A" w:rsidRPr="0065589A" w:rsidRDefault="0065589A" w:rsidP="006C1625">
      <w:pPr>
        <w:numPr>
          <w:ilvl w:val="1"/>
          <w:numId w:val="24"/>
        </w:numPr>
        <w:ind w:left="709" w:hanging="283"/>
        <w:jc w:val="both"/>
        <w:rPr>
          <w:sz w:val="22"/>
          <w:szCs w:val="22"/>
        </w:rPr>
      </w:pPr>
      <w:r w:rsidRPr="0065589A">
        <w:rPr>
          <w:sz w:val="22"/>
          <w:szCs w:val="22"/>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9C3BC9D" w14:textId="77777777" w:rsidR="0065589A" w:rsidRPr="0065589A" w:rsidRDefault="0065589A" w:rsidP="006C1625">
      <w:pPr>
        <w:numPr>
          <w:ilvl w:val="1"/>
          <w:numId w:val="24"/>
        </w:numPr>
        <w:ind w:left="709" w:hanging="283"/>
        <w:jc w:val="both"/>
        <w:rPr>
          <w:sz w:val="22"/>
          <w:szCs w:val="22"/>
        </w:rPr>
      </w:pPr>
      <w:r w:rsidRPr="0065589A">
        <w:rPr>
          <w:sz w:val="22"/>
          <w:szCs w:val="22"/>
        </w:rPr>
        <w:t xml:space="preserve">który przedstawił informacje wprowadzające w błąd, co mogło mieć wpływ na decyzje podejmowane przez Zamawiającego w postępowaniu o udzielenie zamówienia; </w:t>
      </w:r>
    </w:p>
    <w:p w14:paraId="35278CBB" w14:textId="77777777" w:rsidR="0065589A" w:rsidRPr="0065589A" w:rsidRDefault="0065589A" w:rsidP="006C1625">
      <w:pPr>
        <w:numPr>
          <w:ilvl w:val="1"/>
          <w:numId w:val="24"/>
        </w:numPr>
        <w:ind w:left="709" w:hanging="283"/>
        <w:jc w:val="both"/>
        <w:rPr>
          <w:sz w:val="22"/>
          <w:szCs w:val="22"/>
        </w:rPr>
      </w:pPr>
      <w:r w:rsidRPr="0065589A">
        <w:rPr>
          <w:sz w:val="22"/>
          <w:szCs w:val="22"/>
        </w:rPr>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65589A">
        <w:rPr>
          <w:rFonts w:eastAsia="Calibri"/>
          <w:sz w:val="22"/>
          <w:szCs w:val="22"/>
          <w:lang w:eastAsia="en-US"/>
        </w:rPr>
        <w:t xml:space="preserve">oraz w rozporządzeniu (UE) 2022/576, </w:t>
      </w:r>
      <w:proofErr w:type="spellStart"/>
      <w:r w:rsidRPr="0065589A">
        <w:rPr>
          <w:rFonts w:eastAsia="Calibri"/>
          <w:sz w:val="22"/>
          <w:szCs w:val="22"/>
          <w:lang w:eastAsia="en-US"/>
        </w:rPr>
        <w:t>tj</w:t>
      </w:r>
      <w:proofErr w:type="spellEnd"/>
      <w:r w:rsidRPr="0065589A">
        <w:rPr>
          <w:rFonts w:eastAsia="Calibri"/>
          <w:sz w:val="22"/>
          <w:szCs w:val="22"/>
          <w:lang w:eastAsia="en-US"/>
        </w:rPr>
        <w:t xml:space="preserve">: </w:t>
      </w:r>
    </w:p>
    <w:p w14:paraId="494EB687" w14:textId="77777777" w:rsidR="0065589A" w:rsidRPr="0065589A" w:rsidRDefault="0065589A" w:rsidP="006C1625">
      <w:pPr>
        <w:numPr>
          <w:ilvl w:val="2"/>
          <w:numId w:val="24"/>
        </w:numPr>
        <w:autoSpaceDE w:val="0"/>
        <w:autoSpaceDN w:val="0"/>
        <w:adjustRightInd w:val="0"/>
        <w:ind w:left="1077" w:hanging="283"/>
        <w:jc w:val="both"/>
        <w:rPr>
          <w:sz w:val="22"/>
          <w:szCs w:val="22"/>
        </w:rPr>
      </w:pPr>
      <w:r w:rsidRPr="0065589A">
        <w:rPr>
          <w:sz w:val="22"/>
          <w:szCs w:val="22"/>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65589A">
        <w:rPr>
          <w:sz w:val="22"/>
          <w:szCs w:val="22"/>
        </w:rPr>
        <w:t>Dz.Urz</w:t>
      </w:r>
      <w:proofErr w:type="spellEnd"/>
      <w:r w:rsidRPr="0065589A">
        <w:rPr>
          <w:sz w:val="22"/>
          <w:szCs w:val="22"/>
        </w:rPr>
        <w:t xml:space="preserve">. UE L 134 z 20.05.2006, str. 1 z </w:t>
      </w:r>
      <w:proofErr w:type="spellStart"/>
      <w:r w:rsidRPr="0065589A">
        <w:rPr>
          <w:sz w:val="22"/>
          <w:szCs w:val="22"/>
        </w:rPr>
        <w:t>późn</w:t>
      </w:r>
      <w:proofErr w:type="spellEnd"/>
      <w:r w:rsidRPr="0065589A">
        <w:rPr>
          <w:sz w:val="22"/>
          <w:szCs w:val="22"/>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65589A">
        <w:rPr>
          <w:sz w:val="22"/>
          <w:szCs w:val="22"/>
        </w:rPr>
        <w:t>Dz.Urz</w:t>
      </w:r>
      <w:proofErr w:type="spellEnd"/>
      <w:r w:rsidRPr="0065589A">
        <w:rPr>
          <w:sz w:val="22"/>
          <w:szCs w:val="22"/>
        </w:rPr>
        <w:t xml:space="preserve">. UE L 78 z 17.03.2014, str. 6, z </w:t>
      </w:r>
      <w:proofErr w:type="spellStart"/>
      <w:r w:rsidRPr="0065589A">
        <w:rPr>
          <w:sz w:val="22"/>
          <w:szCs w:val="22"/>
        </w:rPr>
        <w:t>późn</w:t>
      </w:r>
      <w:proofErr w:type="spellEnd"/>
      <w:r w:rsidRPr="0065589A">
        <w:rPr>
          <w:sz w:val="22"/>
          <w:szCs w:val="22"/>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6BBD35A7" w14:textId="77777777" w:rsidR="0065589A" w:rsidRPr="0065589A" w:rsidRDefault="0065589A" w:rsidP="006C1625">
      <w:pPr>
        <w:numPr>
          <w:ilvl w:val="2"/>
          <w:numId w:val="24"/>
        </w:numPr>
        <w:autoSpaceDE w:val="0"/>
        <w:autoSpaceDN w:val="0"/>
        <w:adjustRightInd w:val="0"/>
        <w:ind w:left="1077" w:hanging="283"/>
        <w:jc w:val="both"/>
        <w:rPr>
          <w:rFonts w:eastAsia="Calibri"/>
          <w:sz w:val="22"/>
          <w:szCs w:val="22"/>
          <w:lang w:eastAsia="en-US"/>
        </w:rPr>
      </w:pPr>
      <w:r w:rsidRPr="0065589A">
        <w:rPr>
          <w:rFonts w:eastAsia="Calibri"/>
          <w:sz w:val="22"/>
          <w:szCs w:val="22"/>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54C034FD" w14:textId="77777777" w:rsidR="0065589A" w:rsidRPr="0065589A" w:rsidRDefault="0065589A" w:rsidP="006C1625">
      <w:pPr>
        <w:numPr>
          <w:ilvl w:val="2"/>
          <w:numId w:val="24"/>
        </w:numPr>
        <w:autoSpaceDE w:val="0"/>
        <w:autoSpaceDN w:val="0"/>
        <w:adjustRightInd w:val="0"/>
        <w:ind w:left="1077" w:hanging="283"/>
        <w:jc w:val="both"/>
        <w:rPr>
          <w:rFonts w:eastAsia="Calibri"/>
          <w:sz w:val="22"/>
          <w:szCs w:val="22"/>
          <w:lang w:eastAsia="en-US"/>
        </w:rPr>
      </w:pPr>
      <w:r w:rsidRPr="0065589A">
        <w:rPr>
          <w:rFonts w:eastAsia="Calibri"/>
          <w:sz w:val="22"/>
          <w:szCs w:val="22"/>
          <w:lang w:eastAsia="en-US"/>
        </w:rPr>
        <w:t xml:space="preserve">Wykonawcy, których jednostką dominującą w rozumieniu art. 3 ust. 1 pkt 37 ustawy z dnia 29 września 1994 r. o rachunkowości (Dz. U. z 2023 r. poz. 120, 295 z </w:t>
      </w:r>
      <w:proofErr w:type="spellStart"/>
      <w:r w:rsidRPr="0065589A">
        <w:rPr>
          <w:rFonts w:eastAsia="Calibri"/>
          <w:sz w:val="22"/>
          <w:szCs w:val="22"/>
          <w:lang w:eastAsia="en-US"/>
        </w:rPr>
        <w:t>późn</w:t>
      </w:r>
      <w:proofErr w:type="spellEnd"/>
      <w:r w:rsidRPr="0065589A">
        <w:rPr>
          <w:rFonts w:eastAsia="Calibri"/>
          <w:sz w:val="22"/>
          <w:szCs w:val="22"/>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6CBDA859" w14:textId="77777777" w:rsidR="0065589A" w:rsidRPr="0065589A" w:rsidRDefault="0065589A" w:rsidP="006C1625">
      <w:pPr>
        <w:numPr>
          <w:ilvl w:val="2"/>
          <w:numId w:val="24"/>
        </w:numPr>
        <w:autoSpaceDE w:val="0"/>
        <w:autoSpaceDN w:val="0"/>
        <w:adjustRightInd w:val="0"/>
        <w:ind w:left="1077" w:hanging="283"/>
        <w:jc w:val="both"/>
        <w:rPr>
          <w:rFonts w:eastAsia="Calibri"/>
          <w:sz w:val="22"/>
          <w:szCs w:val="22"/>
          <w:lang w:eastAsia="en-US"/>
        </w:rPr>
      </w:pPr>
      <w:r w:rsidRPr="0065589A">
        <w:rPr>
          <w:rFonts w:eastAsia="Calibri"/>
          <w:sz w:val="22"/>
          <w:szCs w:val="22"/>
          <w:lang w:eastAsia="en-US"/>
        </w:rPr>
        <w:t>Wykonawcy, którzy realizują zamówienie na rzecz lub z udziałem:</w:t>
      </w:r>
    </w:p>
    <w:p w14:paraId="42F04163" w14:textId="77777777" w:rsidR="0065589A" w:rsidRPr="0065589A" w:rsidRDefault="0065589A" w:rsidP="006C1625">
      <w:pPr>
        <w:numPr>
          <w:ilvl w:val="0"/>
          <w:numId w:val="71"/>
        </w:numPr>
        <w:autoSpaceDE w:val="0"/>
        <w:autoSpaceDN w:val="0"/>
        <w:adjustRightInd w:val="0"/>
        <w:ind w:left="1418" w:hanging="283"/>
        <w:contextualSpacing/>
        <w:jc w:val="both"/>
        <w:rPr>
          <w:rFonts w:eastAsia="Calibri"/>
          <w:sz w:val="22"/>
          <w:szCs w:val="22"/>
          <w:lang w:eastAsia="en-US"/>
        </w:rPr>
      </w:pPr>
      <w:r w:rsidRPr="0065589A">
        <w:rPr>
          <w:rFonts w:eastAsia="Calibri"/>
          <w:sz w:val="22"/>
          <w:szCs w:val="22"/>
          <w:lang w:eastAsia="en-US"/>
        </w:rPr>
        <w:t xml:space="preserve">obywateli rosyjskich lub osób fizycznych lub prawnych, podmiotów lub organów z siedzibą w Rosji; </w:t>
      </w:r>
    </w:p>
    <w:p w14:paraId="160951E7" w14:textId="77777777" w:rsidR="0065589A" w:rsidRPr="0065589A" w:rsidRDefault="0065589A" w:rsidP="006C1625">
      <w:pPr>
        <w:numPr>
          <w:ilvl w:val="0"/>
          <w:numId w:val="71"/>
        </w:numPr>
        <w:autoSpaceDE w:val="0"/>
        <w:autoSpaceDN w:val="0"/>
        <w:adjustRightInd w:val="0"/>
        <w:ind w:left="1418" w:hanging="283"/>
        <w:contextualSpacing/>
        <w:jc w:val="both"/>
        <w:rPr>
          <w:rFonts w:eastAsia="Calibri"/>
          <w:sz w:val="22"/>
          <w:szCs w:val="22"/>
          <w:lang w:eastAsia="en-US"/>
        </w:rPr>
      </w:pPr>
      <w:r w:rsidRPr="0065589A">
        <w:rPr>
          <w:rFonts w:eastAsia="Calibri"/>
          <w:sz w:val="22"/>
          <w:szCs w:val="22"/>
          <w:lang w:eastAsia="en-US"/>
        </w:rPr>
        <w:t xml:space="preserve">osób prawnych, podmiotów lub organów, do których prawa własności bezpośrednio lub pośrednio w ponad 50 % należą do podmiotu, o którym mowa w </w:t>
      </w:r>
      <w:proofErr w:type="spellStart"/>
      <w:r w:rsidRPr="0065589A">
        <w:rPr>
          <w:rFonts w:eastAsia="Calibri"/>
          <w:sz w:val="22"/>
          <w:szCs w:val="22"/>
          <w:lang w:eastAsia="en-US"/>
        </w:rPr>
        <w:t>tirecie</w:t>
      </w:r>
      <w:proofErr w:type="spellEnd"/>
      <w:r w:rsidRPr="0065589A">
        <w:rPr>
          <w:rFonts w:eastAsia="Calibri"/>
          <w:sz w:val="22"/>
          <w:szCs w:val="22"/>
          <w:lang w:eastAsia="en-US"/>
        </w:rPr>
        <w:t xml:space="preserve"> 1); lub </w:t>
      </w:r>
    </w:p>
    <w:p w14:paraId="7E97C3B6" w14:textId="77777777" w:rsidR="0065589A" w:rsidRPr="0065589A" w:rsidRDefault="0065589A" w:rsidP="006C1625">
      <w:pPr>
        <w:numPr>
          <w:ilvl w:val="0"/>
          <w:numId w:val="71"/>
        </w:numPr>
        <w:autoSpaceDE w:val="0"/>
        <w:autoSpaceDN w:val="0"/>
        <w:adjustRightInd w:val="0"/>
        <w:ind w:left="1418" w:hanging="283"/>
        <w:contextualSpacing/>
        <w:jc w:val="both"/>
        <w:rPr>
          <w:rFonts w:eastAsia="Calibri"/>
          <w:sz w:val="22"/>
          <w:szCs w:val="22"/>
          <w:lang w:eastAsia="en-US"/>
        </w:rPr>
      </w:pPr>
      <w:r w:rsidRPr="0065589A">
        <w:rPr>
          <w:rFonts w:eastAsia="Calibri"/>
          <w:sz w:val="22"/>
          <w:szCs w:val="22"/>
          <w:lang w:eastAsia="en-US"/>
        </w:rPr>
        <w:t xml:space="preserve">osób fizycznych lub prawnych, podmiotów lub organów działających w imieniu lub pod kierunkiem podmiotu, o którym mowa w tir. 1) lub 2), </w:t>
      </w:r>
    </w:p>
    <w:p w14:paraId="1F3C112F" w14:textId="77777777" w:rsidR="0065589A" w:rsidRPr="0065589A" w:rsidRDefault="0065589A" w:rsidP="006C1625">
      <w:pPr>
        <w:numPr>
          <w:ilvl w:val="2"/>
          <w:numId w:val="70"/>
        </w:numPr>
        <w:autoSpaceDE w:val="0"/>
        <w:autoSpaceDN w:val="0"/>
        <w:adjustRightInd w:val="0"/>
        <w:jc w:val="both"/>
        <w:rPr>
          <w:rFonts w:eastAsia="Calibri"/>
          <w:sz w:val="22"/>
          <w:szCs w:val="22"/>
          <w:lang w:eastAsia="en-US"/>
        </w:rPr>
      </w:pPr>
      <w:r w:rsidRPr="0065589A">
        <w:rPr>
          <w:rFonts w:eastAsia="Calibri"/>
          <w:sz w:val="22"/>
          <w:szCs w:val="22"/>
          <w:lang w:eastAsia="en-US"/>
        </w:rPr>
        <w:t>w tym podwykonawców, dostawców lub podmiotów, na których zdolności polega się w rozumieniu dyrektywy w sprawie zamówień publicznych, w przypadku gdy przypada na nich ponad 10 % wartości zamówienia.</w:t>
      </w:r>
    </w:p>
    <w:p w14:paraId="5E6BF97C" w14:textId="77777777" w:rsidR="0065589A" w:rsidRPr="0065589A" w:rsidRDefault="0065589A" w:rsidP="006C1625">
      <w:pPr>
        <w:numPr>
          <w:ilvl w:val="1"/>
          <w:numId w:val="24"/>
        </w:numPr>
        <w:ind w:left="709" w:hanging="283"/>
        <w:jc w:val="both"/>
        <w:rPr>
          <w:sz w:val="22"/>
          <w:szCs w:val="22"/>
        </w:rPr>
      </w:pPr>
      <w:r w:rsidRPr="0065589A">
        <w:rPr>
          <w:rFonts w:eastAsia="Calibri"/>
          <w:sz w:val="22"/>
          <w:szCs w:val="22"/>
          <w:lang w:eastAsia="en-US"/>
        </w:rPr>
        <w:t xml:space="preserve">wobec którego są podejmowane inne prawem przewidziane środki o charakterze sankcyjnym. </w:t>
      </w:r>
    </w:p>
    <w:p w14:paraId="6F4EF9D6" w14:textId="77777777" w:rsidR="0065589A" w:rsidRPr="0065589A" w:rsidRDefault="0065589A" w:rsidP="006C1625">
      <w:pPr>
        <w:numPr>
          <w:ilvl w:val="1"/>
          <w:numId w:val="24"/>
        </w:numPr>
        <w:ind w:left="709" w:hanging="283"/>
        <w:jc w:val="both"/>
        <w:rPr>
          <w:sz w:val="22"/>
          <w:szCs w:val="22"/>
        </w:rPr>
      </w:pPr>
      <w:r w:rsidRPr="0065589A">
        <w:rPr>
          <w:rFonts w:eastAsia="Calibri"/>
          <w:sz w:val="22"/>
          <w:szCs w:val="22"/>
          <w:lang w:eastAsia="en-US"/>
        </w:rPr>
        <w:t xml:space="preserve">który w okresie 3 miesięcy (licząc od daty rozstrzygnięcia postępowania), w postępowaniach, złożył najkorzystniejszą ofertę i: </w:t>
      </w:r>
    </w:p>
    <w:p w14:paraId="43D3873F" w14:textId="4ABAE914" w:rsidR="0065589A" w:rsidRPr="0065589A" w:rsidRDefault="0065589A" w:rsidP="006C1625">
      <w:pPr>
        <w:numPr>
          <w:ilvl w:val="2"/>
          <w:numId w:val="24"/>
        </w:numPr>
        <w:ind w:hanging="283"/>
        <w:jc w:val="both"/>
        <w:rPr>
          <w:sz w:val="22"/>
          <w:szCs w:val="22"/>
        </w:rPr>
      </w:pPr>
      <w:r w:rsidRPr="0065589A">
        <w:rPr>
          <w:rFonts w:eastAsia="Calibri"/>
          <w:sz w:val="22"/>
          <w:szCs w:val="22"/>
          <w:lang w:eastAsia="en-US"/>
        </w:rPr>
        <w:t xml:space="preserve">odmówił zawarcia </w:t>
      </w:r>
      <w:r w:rsidR="001D564E" w:rsidRPr="0065589A">
        <w:rPr>
          <w:rFonts w:eastAsia="Calibri"/>
          <w:sz w:val="22"/>
          <w:szCs w:val="22"/>
          <w:lang w:eastAsia="en-US"/>
        </w:rPr>
        <w:t>umowy</w:t>
      </w:r>
      <w:r w:rsidRPr="0065589A">
        <w:rPr>
          <w:rFonts w:eastAsia="Calibri"/>
          <w:sz w:val="22"/>
          <w:szCs w:val="22"/>
          <w:lang w:eastAsia="en-US"/>
        </w:rPr>
        <w:t xml:space="preserve"> lub </w:t>
      </w:r>
    </w:p>
    <w:p w14:paraId="24F84325" w14:textId="4A16D744" w:rsidR="0065589A" w:rsidRPr="0065589A" w:rsidRDefault="0065589A" w:rsidP="006C1625">
      <w:pPr>
        <w:numPr>
          <w:ilvl w:val="2"/>
          <w:numId w:val="24"/>
        </w:numPr>
        <w:ind w:hanging="283"/>
        <w:jc w:val="both"/>
        <w:rPr>
          <w:sz w:val="22"/>
          <w:szCs w:val="22"/>
        </w:rPr>
      </w:pPr>
      <w:r w:rsidRPr="0065589A">
        <w:rPr>
          <w:rFonts w:eastAsia="Calibri"/>
          <w:sz w:val="22"/>
          <w:szCs w:val="22"/>
          <w:lang w:eastAsia="en-US"/>
        </w:rPr>
        <w:t xml:space="preserve">wycofał </w:t>
      </w:r>
      <w:r w:rsidR="001D564E" w:rsidRPr="0065589A">
        <w:rPr>
          <w:rFonts w:eastAsia="Calibri"/>
          <w:sz w:val="22"/>
          <w:szCs w:val="22"/>
          <w:lang w:eastAsia="en-US"/>
        </w:rPr>
        <w:t>ofertę</w:t>
      </w:r>
      <w:r w:rsidRPr="0065589A">
        <w:rPr>
          <w:rFonts w:eastAsia="Calibri"/>
          <w:sz w:val="22"/>
          <w:szCs w:val="22"/>
          <w:lang w:eastAsia="en-US"/>
        </w:rPr>
        <w:t xml:space="preserve"> lub </w:t>
      </w:r>
    </w:p>
    <w:p w14:paraId="6334B250" w14:textId="77777777" w:rsidR="0065589A" w:rsidRPr="0065589A" w:rsidRDefault="0065589A" w:rsidP="006C1625">
      <w:pPr>
        <w:numPr>
          <w:ilvl w:val="2"/>
          <w:numId w:val="24"/>
        </w:numPr>
        <w:ind w:hanging="283"/>
        <w:jc w:val="both"/>
        <w:rPr>
          <w:sz w:val="22"/>
          <w:szCs w:val="22"/>
        </w:rPr>
      </w:pPr>
      <w:r w:rsidRPr="0065589A">
        <w:rPr>
          <w:rFonts w:eastAsia="Calibri"/>
          <w:sz w:val="22"/>
          <w:szCs w:val="22"/>
          <w:lang w:eastAsia="en-US"/>
        </w:rPr>
        <w:t xml:space="preserve">nie uzupełnił oświadczeń i dokumentów na wezwanie, o którym mowa w § 39 ust. 6 Regulaminu. </w:t>
      </w:r>
    </w:p>
    <w:p w14:paraId="77A99906" w14:textId="77777777" w:rsidR="0065589A" w:rsidRPr="0065589A" w:rsidRDefault="0065589A" w:rsidP="006C1625">
      <w:pPr>
        <w:numPr>
          <w:ilvl w:val="1"/>
          <w:numId w:val="24"/>
        </w:numPr>
        <w:ind w:left="709" w:hanging="283"/>
        <w:jc w:val="both"/>
        <w:rPr>
          <w:sz w:val="22"/>
          <w:szCs w:val="22"/>
        </w:rPr>
      </w:pPr>
      <w:r w:rsidRPr="0065589A">
        <w:rPr>
          <w:rFonts w:eastAsia="Calibri"/>
          <w:sz w:val="22"/>
          <w:szCs w:val="22"/>
          <w:lang w:eastAsia="en-US"/>
        </w:rPr>
        <w:t xml:space="preserve">który, w przypadku zamówień, o których mowa w § 30 ust. 5 Regulaminu oraz innych uzasadnionych interesem Spółki przypadkach: </w:t>
      </w:r>
    </w:p>
    <w:p w14:paraId="406085F2" w14:textId="77777777" w:rsidR="0065589A" w:rsidRPr="0065589A" w:rsidRDefault="0065589A" w:rsidP="006C1625">
      <w:pPr>
        <w:numPr>
          <w:ilvl w:val="2"/>
          <w:numId w:val="72"/>
        </w:numPr>
        <w:ind w:left="993" w:hanging="283"/>
        <w:contextualSpacing/>
        <w:jc w:val="both"/>
        <w:rPr>
          <w:sz w:val="22"/>
          <w:szCs w:val="22"/>
        </w:rPr>
      </w:pPr>
      <w:r w:rsidRPr="0065589A">
        <w:rPr>
          <w:sz w:val="22"/>
          <w:szCs w:val="22"/>
        </w:rPr>
        <w:t xml:space="preserve">z przyczyn leżących po jego stronie nie wykonał lub nienależycie wykonał umowę zawartą z Zamawiającym, co doprowadziło do: </w:t>
      </w:r>
    </w:p>
    <w:p w14:paraId="51FF7E0A" w14:textId="77777777" w:rsidR="0065589A" w:rsidRPr="0065589A" w:rsidRDefault="0065589A" w:rsidP="006C1625">
      <w:pPr>
        <w:numPr>
          <w:ilvl w:val="0"/>
          <w:numId w:val="73"/>
        </w:numPr>
        <w:ind w:left="1276" w:hanging="283"/>
        <w:contextualSpacing/>
        <w:jc w:val="both"/>
        <w:rPr>
          <w:sz w:val="22"/>
          <w:szCs w:val="22"/>
        </w:rPr>
      </w:pPr>
      <w:r w:rsidRPr="0065589A">
        <w:rPr>
          <w:sz w:val="22"/>
          <w:szCs w:val="22"/>
        </w:rPr>
        <w:t xml:space="preserve">wypowiedzenia lub odstąpienia od umowy, lub </w:t>
      </w:r>
    </w:p>
    <w:p w14:paraId="51931967" w14:textId="5218BAF9" w:rsidR="0065589A" w:rsidRPr="0065589A" w:rsidRDefault="0065589A" w:rsidP="006C1625">
      <w:pPr>
        <w:numPr>
          <w:ilvl w:val="0"/>
          <w:numId w:val="73"/>
        </w:numPr>
        <w:ind w:left="1276" w:hanging="283"/>
        <w:contextualSpacing/>
        <w:jc w:val="both"/>
        <w:rPr>
          <w:sz w:val="22"/>
          <w:szCs w:val="22"/>
        </w:rPr>
      </w:pPr>
      <w:r w:rsidRPr="0065589A">
        <w:rPr>
          <w:sz w:val="22"/>
          <w:szCs w:val="22"/>
        </w:rPr>
        <w:t xml:space="preserve">dokonania zakupu zastępczego przez </w:t>
      </w:r>
      <w:r w:rsidR="001D564E" w:rsidRPr="0065589A">
        <w:rPr>
          <w:sz w:val="22"/>
          <w:szCs w:val="22"/>
        </w:rPr>
        <w:t>Zamawiającego</w:t>
      </w:r>
      <w:r w:rsidRPr="0065589A">
        <w:rPr>
          <w:sz w:val="22"/>
          <w:szCs w:val="22"/>
        </w:rPr>
        <w:t xml:space="preserve"> lub </w:t>
      </w:r>
    </w:p>
    <w:p w14:paraId="1342611B" w14:textId="77777777" w:rsidR="0065589A" w:rsidRPr="0065589A" w:rsidRDefault="0065589A" w:rsidP="006C1625">
      <w:pPr>
        <w:numPr>
          <w:ilvl w:val="0"/>
          <w:numId w:val="73"/>
        </w:numPr>
        <w:ind w:left="1276" w:hanging="283"/>
        <w:contextualSpacing/>
        <w:jc w:val="both"/>
        <w:rPr>
          <w:sz w:val="22"/>
          <w:szCs w:val="22"/>
        </w:rPr>
      </w:pPr>
      <w:r w:rsidRPr="0065589A">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749416BB" w14:textId="77777777" w:rsidR="0065589A" w:rsidRPr="0065589A" w:rsidRDefault="0065589A" w:rsidP="006C1625">
      <w:pPr>
        <w:numPr>
          <w:ilvl w:val="2"/>
          <w:numId w:val="72"/>
        </w:numPr>
        <w:ind w:left="993" w:hanging="283"/>
        <w:contextualSpacing/>
        <w:jc w:val="both"/>
        <w:rPr>
          <w:sz w:val="22"/>
          <w:szCs w:val="22"/>
        </w:rPr>
      </w:pPr>
      <w:r w:rsidRPr="0065589A">
        <w:rPr>
          <w:sz w:val="22"/>
          <w:szCs w:val="22"/>
        </w:rPr>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70390089" w14:textId="77777777" w:rsidR="0065589A" w:rsidRPr="009C2DF2" w:rsidRDefault="0065589A" w:rsidP="006C1625">
      <w:pPr>
        <w:numPr>
          <w:ilvl w:val="1"/>
          <w:numId w:val="24"/>
        </w:numPr>
        <w:ind w:left="709" w:hanging="283"/>
        <w:jc w:val="both"/>
        <w:rPr>
          <w:sz w:val="22"/>
          <w:szCs w:val="22"/>
        </w:rPr>
      </w:pPr>
      <w:r w:rsidRPr="0065589A">
        <w:rPr>
          <w:rFonts w:eastAsia="Calibri"/>
          <w:sz w:val="22"/>
          <w:szCs w:val="22"/>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464F655C" w14:textId="77777777" w:rsidR="009C2DF2" w:rsidRPr="0065589A" w:rsidRDefault="009C2DF2" w:rsidP="009C2DF2">
      <w:pPr>
        <w:ind w:left="709"/>
        <w:jc w:val="both"/>
        <w:rPr>
          <w:sz w:val="22"/>
          <w:szCs w:val="22"/>
        </w:rPr>
      </w:pPr>
    </w:p>
    <w:bookmarkEnd w:id="13"/>
    <w:p w14:paraId="21FC8B88" w14:textId="77777777" w:rsidR="00C33667" w:rsidRPr="00565E14" w:rsidRDefault="00C33667" w:rsidP="006C1625">
      <w:pPr>
        <w:numPr>
          <w:ilvl w:val="0"/>
          <w:numId w:val="24"/>
        </w:numPr>
        <w:jc w:val="both"/>
        <w:rPr>
          <w:sz w:val="22"/>
          <w:szCs w:val="22"/>
        </w:rPr>
      </w:pPr>
      <w:r w:rsidRPr="00565E14">
        <w:rPr>
          <w:sz w:val="22"/>
          <w:szCs w:val="22"/>
        </w:rPr>
        <w:t>Zamawiający stosuje warunki udziału w postępowaniu:</w:t>
      </w:r>
    </w:p>
    <w:p w14:paraId="637D3140" w14:textId="5EFED9BF" w:rsidR="00C33667" w:rsidRPr="00AA647A" w:rsidRDefault="00C33667" w:rsidP="006C1625">
      <w:pPr>
        <w:pStyle w:val="Akapitzlist"/>
        <w:numPr>
          <w:ilvl w:val="0"/>
          <w:numId w:val="74"/>
        </w:numPr>
        <w:spacing w:after="40"/>
        <w:ind w:hanging="76"/>
        <w:jc w:val="both"/>
        <w:rPr>
          <w:sz w:val="22"/>
          <w:szCs w:val="22"/>
        </w:rPr>
      </w:pPr>
      <w:r w:rsidRPr="00AA647A">
        <w:rPr>
          <w:sz w:val="22"/>
          <w:szCs w:val="22"/>
        </w:rPr>
        <w:t xml:space="preserve">zdolności do występowania w obrocie gospodarczym; Wykonawca powinien być wpisany </w:t>
      </w:r>
      <w:r>
        <w:rPr>
          <w:sz w:val="22"/>
          <w:szCs w:val="22"/>
        </w:rPr>
        <w:br/>
      </w:r>
      <w:r w:rsidRPr="00AA647A">
        <w:rPr>
          <w:sz w:val="22"/>
          <w:szCs w:val="22"/>
        </w:rPr>
        <w:t>do rejestru działalności gospodarczej prowadzonego w kraju, w którym Wykonawca ma siedzibę</w:t>
      </w:r>
      <w:r w:rsidR="00367741">
        <w:rPr>
          <w:sz w:val="22"/>
          <w:szCs w:val="22"/>
        </w:rPr>
        <w:t>;</w:t>
      </w:r>
    </w:p>
    <w:p w14:paraId="54D751CB" w14:textId="77777777" w:rsidR="00C33667" w:rsidRPr="00367741" w:rsidRDefault="00C33667" w:rsidP="00367741">
      <w:pPr>
        <w:tabs>
          <w:tab w:val="num" w:pos="5580"/>
        </w:tabs>
        <w:ind w:left="567" w:hanging="283"/>
        <w:jc w:val="both"/>
        <w:rPr>
          <w:sz w:val="10"/>
          <w:szCs w:val="10"/>
        </w:rPr>
      </w:pPr>
    </w:p>
    <w:p w14:paraId="6369C803" w14:textId="60E40553" w:rsidR="00C33667" w:rsidRPr="001D26AF" w:rsidRDefault="00C33667" w:rsidP="006C1625">
      <w:pPr>
        <w:pStyle w:val="Akapitzlist"/>
        <w:numPr>
          <w:ilvl w:val="0"/>
          <w:numId w:val="74"/>
        </w:numPr>
        <w:spacing w:after="40"/>
        <w:ind w:left="567" w:hanging="283"/>
        <w:jc w:val="both"/>
        <w:rPr>
          <w:sz w:val="22"/>
          <w:szCs w:val="22"/>
        </w:rPr>
      </w:pPr>
      <w:r>
        <w:rPr>
          <w:sz w:val="22"/>
          <w:szCs w:val="22"/>
        </w:rPr>
        <w:t>zdolność techniczna lub zawodowa; Wykonawca wykaże, że</w:t>
      </w:r>
      <w:r w:rsidR="00367741">
        <w:rPr>
          <w:sz w:val="22"/>
          <w:szCs w:val="22"/>
        </w:rPr>
        <w:t>:</w:t>
      </w:r>
      <w:r>
        <w:rPr>
          <w:sz w:val="22"/>
          <w:szCs w:val="22"/>
        </w:rPr>
        <w:t xml:space="preserve"> </w:t>
      </w:r>
    </w:p>
    <w:p w14:paraId="6FDB1E5E" w14:textId="33B9F1D3" w:rsidR="00564D45" w:rsidRPr="00564D45" w:rsidRDefault="00C33667" w:rsidP="00564D45">
      <w:pPr>
        <w:pStyle w:val="Akapitzlist"/>
        <w:spacing w:after="20"/>
        <w:ind w:left="567"/>
        <w:jc w:val="both"/>
        <w:rPr>
          <w:iCs/>
          <w:sz w:val="22"/>
          <w:szCs w:val="22"/>
        </w:rPr>
      </w:pPr>
      <w:r w:rsidRPr="00367741">
        <w:rPr>
          <w:iCs/>
          <w:sz w:val="22"/>
          <w:szCs w:val="22"/>
        </w:rPr>
        <w:t xml:space="preserve">w okresie ostatnich 3 lat przed upływem terminu składania ofert (a jeżeli okres prowadzenia działalności jest krótszy to w tym okresie), wykonał </w:t>
      </w:r>
      <w:r w:rsidR="00564D45" w:rsidRPr="001C07DF">
        <w:rPr>
          <w:iCs/>
          <w:sz w:val="22"/>
          <w:szCs w:val="22"/>
        </w:rPr>
        <w:t xml:space="preserve">co najmniej 2 zlecenia polegające na bieżnikowaniu kół krążków prowadzących prowadnic tocznych lub remoncie prowadnic tocznych lub ich podzespołów, na wartość łączną nie mniejszą niż </w:t>
      </w:r>
      <w:r w:rsidR="001C07DF" w:rsidRPr="001C07DF">
        <w:rPr>
          <w:iCs/>
          <w:sz w:val="22"/>
          <w:szCs w:val="22"/>
        </w:rPr>
        <w:t>5</w:t>
      </w:r>
      <w:r w:rsidR="00564D45" w:rsidRPr="001C07DF">
        <w:rPr>
          <w:iCs/>
          <w:sz w:val="22"/>
          <w:szCs w:val="22"/>
        </w:rPr>
        <w:t>0 000,00 PLN</w:t>
      </w:r>
    </w:p>
    <w:p w14:paraId="3D19992A" w14:textId="77777777" w:rsidR="00AF0CA2" w:rsidRPr="00AF0CA2" w:rsidRDefault="00AF0CA2" w:rsidP="00AF0CA2">
      <w:pPr>
        <w:pStyle w:val="Akapitzlist"/>
        <w:spacing w:after="20"/>
        <w:ind w:left="567"/>
        <w:jc w:val="both"/>
        <w:rPr>
          <w:iCs/>
          <w:sz w:val="22"/>
          <w:szCs w:val="22"/>
        </w:rPr>
      </w:pPr>
      <w:bookmarkStart w:id="14" w:name="_Hlk215827787"/>
      <w:r w:rsidRPr="00AF0CA2">
        <w:rPr>
          <w:iCs/>
          <w:sz w:val="22"/>
          <w:szCs w:val="22"/>
        </w:rPr>
        <w:t xml:space="preserve">albo </w:t>
      </w:r>
    </w:p>
    <w:p w14:paraId="1A15A498" w14:textId="77777777" w:rsidR="00AF0CA2" w:rsidRPr="00EF1D9D" w:rsidRDefault="00AF0CA2" w:rsidP="00AF0CA2">
      <w:pPr>
        <w:pStyle w:val="Akapitzlist"/>
        <w:spacing w:after="20"/>
        <w:ind w:left="567"/>
        <w:jc w:val="both"/>
        <w:rPr>
          <w:iCs/>
          <w:sz w:val="22"/>
          <w:szCs w:val="22"/>
        </w:rPr>
      </w:pPr>
      <w:r w:rsidRPr="00EF1D9D">
        <w:rPr>
          <w:iCs/>
          <w:sz w:val="22"/>
          <w:szCs w:val="22"/>
        </w:rPr>
        <w:t xml:space="preserve">posiada ocenę zdolności zakładu remontowego wydaną przez właściwą jednostkę certyfikującą </w:t>
      </w:r>
    </w:p>
    <w:p w14:paraId="277E6622" w14:textId="4B5827DF" w:rsidR="00AF0CA2" w:rsidRPr="00EF1D9D" w:rsidRDefault="00AF0CA2" w:rsidP="00AF0CA2">
      <w:pPr>
        <w:pStyle w:val="Akapitzlist"/>
        <w:spacing w:after="20"/>
        <w:ind w:left="567"/>
        <w:jc w:val="both"/>
        <w:rPr>
          <w:iCs/>
          <w:sz w:val="22"/>
          <w:szCs w:val="22"/>
        </w:rPr>
      </w:pPr>
      <w:r w:rsidRPr="00EF1D9D">
        <w:rPr>
          <w:iCs/>
          <w:sz w:val="22"/>
          <w:szCs w:val="22"/>
        </w:rPr>
        <w:t>w zakresie nie mniejszym niż przedmiot zamówienia,</w:t>
      </w:r>
    </w:p>
    <w:p w14:paraId="4428E6FF" w14:textId="6A742103" w:rsidR="00564D45" w:rsidRPr="00EF1D9D" w:rsidRDefault="00564D45" w:rsidP="00564D45">
      <w:pPr>
        <w:pStyle w:val="Akapitzlist"/>
        <w:spacing w:after="20"/>
        <w:ind w:left="567"/>
        <w:jc w:val="both"/>
        <w:rPr>
          <w:iCs/>
          <w:sz w:val="22"/>
          <w:szCs w:val="22"/>
        </w:rPr>
      </w:pPr>
      <w:r w:rsidRPr="00EF1D9D">
        <w:rPr>
          <w:iCs/>
          <w:sz w:val="22"/>
          <w:szCs w:val="22"/>
        </w:rPr>
        <w:t>albo</w:t>
      </w:r>
      <w:r w:rsidR="004A74D4" w:rsidRPr="00EF1D9D">
        <w:rPr>
          <w:iCs/>
          <w:sz w:val="22"/>
          <w:szCs w:val="22"/>
        </w:rPr>
        <w:t xml:space="preserve"> </w:t>
      </w:r>
    </w:p>
    <w:p w14:paraId="70329F5F" w14:textId="77777777" w:rsidR="00564D45" w:rsidRPr="00EF1D9D" w:rsidRDefault="00564D45" w:rsidP="00564D45">
      <w:pPr>
        <w:pStyle w:val="Akapitzlist"/>
        <w:spacing w:after="20"/>
        <w:ind w:left="567"/>
        <w:jc w:val="both"/>
        <w:rPr>
          <w:iCs/>
          <w:sz w:val="22"/>
          <w:szCs w:val="22"/>
        </w:rPr>
      </w:pPr>
      <w:r w:rsidRPr="00EF1D9D">
        <w:rPr>
          <w:iCs/>
          <w:sz w:val="22"/>
          <w:szCs w:val="22"/>
        </w:rPr>
        <w:t>jest producentem maszyn/urządzeń, których przedmiot zamówienia dotyczy</w:t>
      </w:r>
    </w:p>
    <w:p w14:paraId="6118FE70" w14:textId="77777777" w:rsidR="00564D45" w:rsidRPr="00EF1D9D" w:rsidRDefault="00564D45" w:rsidP="00564D45">
      <w:pPr>
        <w:pStyle w:val="Akapitzlist"/>
        <w:spacing w:after="20"/>
        <w:ind w:left="567"/>
        <w:jc w:val="both"/>
        <w:rPr>
          <w:iCs/>
          <w:sz w:val="22"/>
          <w:szCs w:val="22"/>
        </w:rPr>
      </w:pPr>
      <w:r w:rsidRPr="00EF1D9D">
        <w:rPr>
          <w:iCs/>
          <w:sz w:val="22"/>
          <w:szCs w:val="22"/>
        </w:rPr>
        <w:t>albo</w:t>
      </w:r>
    </w:p>
    <w:p w14:paraId="4A9EC646" w14:textId="07E93D14" w:rsidR="00367741" w:rsidRPr="00911CC0" w:rsidRDefault="00564D45" w:rsidP="00564D45">
      <w:pPr>
        <w:pStyle w:val="Akapitzlist"/>
        <w:spacing w:after="20"/>
        <w:ind w:left="567"/>
        <w:jc w:val="both"/>
        <w:rPr>
          <w:i/>
          <w:iCs/>
          <w:color w:val="0070C0"/>
          <w:sz w:val="22"/>
          <w:szCs w:val="22"/>
        </w:rPr>
      </w:pPr>
      <w:r w:rsidRPr="00EF1D9D">
        <w:rPr>
          <w:iCs/>
          <w:sz w:val="22"/>
          <w:szCs w:val="22"/>
        </w:rPr>
        <w:t>posiada upoważnienie lub autoryzację wystawioną przez Producenta maszyn/urządzeń, których przedmiot zamówienia dotyczy</w:t>
      </w:r>
    </w:p>
    <w:bookmarkEnd w:id="14"/>
    <w:p w14:paraId="54256F71" w14:textId="554DB87B" w:rsidR="00C33667" w:rsidRDefault="00C33667" w:rsidP="00C33667">
      <w:pPr>
        <w:widowControl w:val="0"/>
        <w:tabs>
          <w:tab w:val="left" w:pos="1134"/>
        </w:tabs>
        <w:adjustRightInd w:val="0"/>
        <w:ind w:left="1134"/>
        <w:jc w:val="both"/>
        <w:textAlignment w:val="baseline"/>
        <w:rPr>
          <w:sz w:val="22"/>
        </w:rPr>
      </w:pPr>
    </w:p>
    <w:p w14:paraId="3DAF5EFB" w14:textId="65935790" w:rsidR="00CE718E" w:rsidRPr="006E590A" w:rsidRDefault="00CE718E" w:rsidP="006C1625">
      <w:pPr>
        <w:pStyle w:val="Akapitzlist"/>
        <w:keepNext/>
        <w:numPr>
          <w:ilvl w:val="0"/>
          <w:numId w:val="21"/>
        </w:numPr>
        <w:shd w:val="clear" w:color="auto" w:fill="D9D9D9" w:themeFill="background1" w:themeFillShade="D9"/>
        <w:snapToGrid w:val="0"/>
        <w:ind w:left="284" w:hanging="284"/>
        <w:outlineLvl w:val="1"/>
        <w:rPr>
          <w:sz w:val="22"/>
          <w:szCs w:val="22"/>
        </w:rPr>
      </w:pPr>
      <w:bookmarkStart w:id="15" w:name="_Toc108336837"/>
      <w:bookmarkStart w:id="16" w:name="_Toc215217242"/>
      <w:r>
        <w:rPr>
          <w:b/>
          <w:bCs/>
          <w:szCs w:val="28"/>
        </w:rPr>
        <w:t>Wykonawcy występujący wspólnie (konsorcjum)</w:t>
      </w:r>
      <w:r w:rsidRPr="006E590A">
        <w:rPr>
          <w:b/>
          <w:bCs/>
          <w:szCs w:val="28"/>
        </w:rPr>
        <w:t>.</w:t>
      </w:r>
      <w:bookmarkEnd w:id="15"/>
      <w:bookmarkEnd w:id="16"/>
      <w:r w:rsidRPr="006E590A">
        <w:rPr>
          <w:b/>
          <w:bCs/>
          <w:szCs w:val="28"/>
        </w:rPr>
        <w:t xml:space="preserve"> </w:t>
      </w:r>
    </w:p>
    <w:p w14:paraId="0BDB97DB" w14:textId="77777777" w:rsidR="00CE718E" w:rsidRPr="003712F7" w:rsidRDefault="00CE718E" w:rsidP="006C1625">
      <w:pPr>
        <w:pStyle w:val="Akapitzlist"/>
        <w:numPr>
          <w:ilvl w:val="0"/>
          <w:numId w:val="25"/>
        </w:numPr>
        <w:ind w:left="357" w:hanging="357"/>
        <w:jc w:val="both"/>
        <w:rPr>
          <w:sz w:val="22"/>
          <w:szCs w:val="22"/>
        </w:rPr>
      </w:pPr>
      <w:r w:rsidRPr="003712F7">
        <w:rPr>
          <w:sz w:val="22"/>
          <w:szCs w:val="22"/>
        </w:rPr>
        <w:t>Wykonawcy mogą wspólnie ubiegać się o udzielenie zamówienia.</w:t>
      </w:r>
    </w:p>
    <w:p w14:paraId="025D69C7" w14:textId="352CB08F" w:rsidR="00CE718E" w:rsidRPr="003712F7" w:rsidRDefault="00CE718E" w:rsidP="006C1625">
      <w:pPr>
        <w:pStyle w:val="Akapitzlist"/>
        <w:numPr>
          <w:ilvl w:val="0"/>
          <w:numId w:val="25"/>
        </w:numPr>
        <w:ind w:left="357" w:hanging="357"/>
        <w:jc w:val="both"/>
        <w:rPr>
          <w:sz w:val="22"/>
          <w:szCs w:val="22"/>
        </w:rPr>
      </w:pPr>
      <w:r w:rsidRPr="003712F7">
        <w:rPr>
          <w:sz w:val="22"/>
          <w:szCs w:val="22"/>
        </w:rPr>
        <w:t>Wykonawcy występujący wspólnie ustanawiają pełnomocnika do reprezentowania ich w</w:t>
      </w:r>
      <w:r w:rsidR="00AF0CA2">
        <w:rPr>
          <w:sz w:val="22"/>
          <w:szCs w:val="22"/>
        </w:rPr>
        <w:t> </w:t>
      </w:r>
      <w:r w:rsidRPr="003712F7">
        <w:rPr>
          <w:sz w:val="22"/>
          <w:szCs w:val="22"/>
        </w:rPr>
        <w:t>postępowaniu o udzielenie zamówienia albo reprezentowania ich w postępowaniu i zawarcia umowy w sprawie zamówienia.</w:t>
      </w:r>
    </w:p>
    <w:p w14:paraId="54AFBA21" w14:textId="77777777" w:rsidR="00CE718E" w:rsidRPr="003712F7" w:rsidRDefault="00CE718E" w:rsidP="006C1625">
      <w:pPr>
        <w:pStyle w:val="Akapitzlist"/>
        <w:numPr>
          <w:ilvl w:val="0"/>
          <w:numId w:val="25"/>
        </w:numPr>
        <w:ind w:left="357" w:hanging="357"/>
        <w:jc w:val="both"/>
        <w:rPr>
          <w:sz w:val="22"/>
          <w:szCs w:val="22"/>
        </w:rPr>
      </w:pPr>
      <w:r w:rsidRPr="003712F7">
        <w:rPr>
          <w:sz w:val="22"/>
          <w:szCs w:val="22"/>
        </w:rPr>
        <w:t>Wszelka korespondencja prowadzona będzie wyłącznie z pełnomocnikiem.</w:t>
      </w:r>
    </w:p>
    <w:p w14:paraId="74845EBA" w14:textId="77777777" w:rsidR="00CE718E" w:rsidRPr="003712F7" w:rsidRDefault="00CE718E" w:rsidP="006C1625">
      <w:pPr>
        <w:pStyle w:val="Akapitzlist"/>
        <w:numPr>
          <w:ilvl w:val="0"/>
          <w:numId w:val="25"/>
        </w:numPr>
        <w:ind w:left="357" w:hanging="357"/>
        <w:jc w:val="both"/>
        <w:rPr>
          <w:sz w:val="22"/>
          <w:szCs w:val="22"/>
        </w:rPr>
      </w:pPr>
      <w:r w:rsidRPr="003712F7">
        <w:rPr>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1532F524" w14:textId="4D6272F5" w:rsidR="00CE718E" w:rsidRPr="003712F7" w:rsidRDefault="00CE718E" w:rsidP="006C1625">
      <w:pPr>
        <w:pStyle w:val="Akapitzlist"/>
        <w:numPr>
          <w:ilvl w:val="0"/>
          <w:numId w:val="25"/>
        </w:numPr>
        <w:ind w:left="357" w:hanging="357"/>
        <w:jc w:val="both"/>
        <w:rPr>
          <w:sz w:val="22"/>
          <w:szCs w:val="22"/>
        </w:rPr>
      </w:pPr>
      <w:r w:rsidRPr="003712F7">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3712F7">
        <w:rPr>
          <w:color w:val="FF0000"/>
          <w:sz w:val="22"/>
          <w:szCs w:val="22"/>
        </w:rPr>
        <w:t xml:space="preserve"> </w:t>
      </w:r>
      <w:r w:rsidRPr="003712F7">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5EF32B63" w14:textId="77777777" w:rsidR="00CE718E" w:rsidRPr="003712F7" w:rsidRDefault="00CE718E" w:rsidP="006C1625">
      <w:pPr>
        <w:pStyle w:val="Akapitzlist"/>
        <w:numPr>
          <w:ilvl w:val="0"/>
          <w:numId w:val="25"/>
        </w:numPr>
        <w:ind w:left="357" w:hanging="357"/>
        <w:jc w:val="both"/>
        <w:rPr>
          <w:sz w:val="22"/>
          <w:szCs w:val="22"/>
        </w:rPr>
      </w:pPr>
      <w:r w:rsidRPr="003712F7">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31D44F7B" w14:textId="77777777" w:rsidR="00CE718E" w:rsidRPr="003712F7" w:rsidRDefault="00CE718E" w:rsidP="006C1625">
      <w:pPr>
        <w:pStyle w:val="Akapitzlist"/>
        <w:numPr>
          <w:ilvl w:val="0"/>
          <w:numId w:val="25"/>
        </w:numPr>
        <w:ind w:left="357" w:hanging="357"/>
        <w:jc w:val="both"/>
        <w:rPr>
          <w:sz w:val="22"/>
          <w:szCs w:val="22"/>
        </w:rPr>
      </w:pPr>
      <w:r w:rsidRPr="003712F7">
        <w:rPr>
          <w:sz w:val="22"/>
          <w:szCs w:val="22"/>
        </w:rPr>
        <w:t>Od Wykonawców wspólnie ubiegających się o niniejsze zamówienie, których oferta zostanie uznana za najkorzystniejszą, Zamawiający może zażądać przed zawarciem umowy - umowy regulującej współpracę tych Wykonawców.</w:t>
      </w:r>
    </w:p>
    <w:p w14:paraId="38F9E558" w14:textId="77777777" w:rsidR="00CE718E" w:rsidRPr="003712F7" w:rsidRDefault="00CE718E" w:rsidP="006C1625">
      <w:pPr>
        <w:pStyle w:val="Akapitzlist"/>
        <w:numPr>
          <w:ilvl w:val="0"/>
          <w:numId w:val="25"/>
        </w:numPr>
        <w:ind w:left="357" w:hanging="357"/>
        <w:jc w:val="both"/>
        <w:rPr>
          <w:sz w:val="22"/>
          <w:szCs w:val="22"/>
        </w:rPr>
      </w:pPr>
      <w:r w:rsidRPr="003712F7">
        <w:rPr>
          <w:sz w:val="22"/>
          <w:szCs w:val="22"/>
        </w:rPr>
        <w:t xml:space="preserve">Wykonawcy, którzy złożyli ofertę wspólną odpowiadają solidarnie za realizację zamówienia. </w:t>
      </w:r>
    </w:p>
    <w:p w14:paraId="65E03BA1" w14:textId="77777777" w:rsidR="00CE718E" w:rsidRPr="003712F7" w:rsidRDefault="00CE718E" w:rsidP="00CE718E">
      <w:pPr>
        <w:pStyle w:val="Akapitzlist"/>
        <w:ind w:left="340"/>
        <w:jc w:val="both"/>
        <w:rPr>
          <w:b/>
          <w:sz w:val="22"/>
          <w:szCs w:val="22"/>
        </w:rPr>
      </w:pPr>
    </w:p>
    <w:p w14:paraId="665C8772" w14:textId="77777777" w:rsidR="00CE718E" w:rsidRPr="006E590A" w:rsidRDefault="00CE718E" w:rsidP="006C1625">
      <w:pPr>
        <w:pStyle w:val="Akapitzlist"/>
        <w:keepNext/>
        <w:numPr>
          <w:ilvl w:val="0"/>
          <w:numId w:val="21"/>
        </w:numPr>
        <w:shd w:val="clear" w:color="auto" w:fill="D9D9D9" w:themeFill="background1" w:themeFillShade="D9"/>
        <w:snapToGrid w:val="0"/>
        <w:ind w:left="567" w:hanging="567"/>
        <w:outlineLvl w:val="1"/>
        <w:rPr>
          <w:sz w:val="22"/>
          <w:szCs w:val="22"/>
        </w:rPr>
      </w:pPr>
      <w:bookmarkStart w:id="17" w:name="_Toc108336838"/>
      <w:bookmarkStart w:id="18" w:name="_Toc215217243"/>
      <w:r>
        <w:rPr>
          <w:b/>
          <w:bCs/>
          <w:szCs w:val="28"/>
        </w:rPr>
        <w:t>Udostępnienie zasobów.</w:t>
      </w:r>
      <w:bookmarkEnd w:id="17"/>
      <w:bookmarkEnd w:id="18"/>
    </w:p>
    <w:p w14:paraId="06C51934" w14:textId="21A9011A" w:rsidR="00CE718E" w:rsidRPr="003712F7" w:rsidRDefault="00CE718E" w:rsidP="006C1625">
      <w:pPr>
        <w:pStyle w:val="Akapitzlist"/>
        <w:numPr>
          <w:ilvl w:val="0"/>
          <w:numId w:val="26"/>
        </w:numPr>
        <w:jc w:val="both"/>
        <w:rPr>
          <w:sz w:val="22"/>
          <w:szCs w:val="22"/>
        </w:rPr>
      </w:pPr>
      <w:r w:rsidRPr="003712F7">
        <w:rPr>
          <w:sz w:val="22"/>
          <w:szCs w:val="22"/>
        </w:rPr>
        <w:t xml:space="preserve">Wykonawca może w celu potwierdzenia spełniania warunków udziału w postępowaniu, </w:t>
      </w:r>
      <w:r w:rsidRPr="003712F7">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52648BDF" w14:textId="77777777" w:rsidR="00CE718E" w:rsidRPr="00AF0CA2" w:rsidRDefault="00CE718E" w:rsidP="006C1625">
      <w:pPr>
        <w:pStyle w:val="Akapitzlist"/>
        <w:numPr>
          <w:ilvl w:val="0"/>
          <w:numId w:val="26"/>
        </w:numPr>
        <w:jc w:val="both"/>
        <w:rPr>
          <w:sz w:val="22"/>
          <w:szCs w:val="22"/>
        </w:rPr>
      </w:pPr>
      <w:r w:rsidRPr="003712F7">
        <w:rPr>
          <w:sz w:val="22"/>
          <w:szCs w:val="22"/>
        </w:rPr>
        <w:t xml:space="preserve">Wykonawca polegający na udostępnianych zasobach przedstawi zobowiązanie podmiotu udostępniającego zasoby potwierdzające, że stosunek łączący Wykonawcę z podmiotami udostępniającymi zasoby gwarantuje rzeczywisty dostęp do tych </w:t>
      </w:r>
      <w:r w:rsidRPr="00AF0CA2">
        <w:rPr>
          <w:sz w:val="22"/>
          <w:szCs w:val="22"/>
        </w:rPr>
        <w:t>zasobów oraz określa:</w:t>
      </w:r>
    </w:p>
    <w:p w14:paraId="7656DBC0" w14:textId="77777777" w:rsidR="00CE718E" w:rsidRPr="00AF0CA2" w:rsidRDefault="00CE718E" w:rsidP="006C1625">
      <w:pPr>
        <w:pStyle w:val="Akapitzlist"/>
        <w:numPr>
          <w:ilvl w:val="1"/>
          <w:numId w:val="26"/>
        </w:numPr>
        <w:jc w:val="both"/>
        <w:rPr>
          <w:sz w:val="22"/>
          <w:szCs w:val="22"/>
        </w:rPr>
      </w:pPr>
      <w:r w:rsidRPr="00AF0CA2">
        <w:rPr>
          <w:sz w:val="22"/>
          <w:szCs w:val="22"/>
        </w:rPr>
        <w:t>zakres dostępnych Wykonawcy zasobów podmiotu udostępniającego zasoby,</w:t>
      </w:r>
    </w:p>
    <w:p w14:paraId="7D394A9C" w14:textId="77777777" w:rsidR="00CE718E" w:rsidRPr="00AF0CA2" w:rsidRDefault="00CE718E" w:rsidP="006C1625">
      <w:pPr>
        <w:pStyle w:val="Akapitzlist"/>
        <w:numPr>
          <w:ilvl w:val="1"/>
          <w:numId w:val="26"/>
        </w:numPr>
        <w:jc w:val="both"/>
        <w:rPr>
          <w:sz w:val="22"/>
          <w:szCs w:val="22"/>
        </w:rPr>
      </w:pPr>
      <w:r w:rsidRPr="00AF0CA2">
        <w:rPr>
          <w:sz w:val="22"/>
          <w:szCs w:val="22"/>
        </w:rPr>
        <w:t xml:space="preserve">sposób i okres udostępnienia Wykonawcy i wykorzystania przez niego zasobów podmiotu udostępniającego te zasoby przy wykonywaniu zamówienia, </w:t>
      </w:r>
    </w:p>
    <w:p w14:paraId="19F0383D" w14:textId="77777777" w:rsidR="00CE718E" w:rsidRPr="00AF0CA2" w:rsidRDefault="00CE718E" w:rsidP="006C1625">
      <w:pPr>
        <w:pStyle w:val="Akapitzlist"/>
        <w:numPr>
          <w:ilvl w:val="1"/>
          <w:numId w:val="26"/>
        </w:numPr>
        <w:jc w:val="both"/>
        <w:rPr>
          <w:sz w:val="22"/>
          <w:szCs w:val="22"/>
        </w:rPr>
      </w:pPr>
      <w:r w:rsidRPr="00AF0CA2">
        <w:rPr>
          <w:sz w:val="22"/>
          <w:szCs w:val="22"/>
        </w:rPr>
        <w:t xml:space="preserve">czy i w jakim zakresie podmiot udostępniający zasoby zrealizuje usługi, których dotyczą zdolności techniczne i zawodowe. </w:t>
      </w:r>
    </w:p>
    <w:p w14:paraId="2FAA2F7D" w14:textId="77777777" w:rsidR="00CE718E" w:rsidRPr="003712F7" w:rsidRDefault="00CE718E" w:rsidP="006C1625">
      <w:pPr>
        <w:pStyle w:val="Akapitzlist"/>
        <w:numPr>
          <w:ilvl w:val="0"/>
          <w:numId w:val="26"/>
        </w:numPr>
        <w:jc w:val="both"/>
        <w:rPr>
          <w:sz w:val="22"/>
          <w:szCs w:val="22"/>
        </w:rPr>
      </w:pPr>
      <w:r w:rsidRPr="003712F7">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2EEC9226" w14:textId="77777777" w:rsidR="00CE718E" w:rsidRPr="003712F7" w:rsidRDefault="00CE718E" w:rsidP="006C1625">
      <w:pPr>
        <w:pStyle w:val="Akapitzlist"/>
        <w:numPr>
          <w:ilvl w:val="0"/>
          <w:numId w:val="26"/>
        </w:numPr>
        <w:jc w:val="both"/>
        <w:rPr>
          <w:sz w:val="22"/>
          <w:szCs w:val="22"/>
        </w:rPr>
      </w:pPr>
      <w:r w:rsidRPr="003712F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040E190A" w14:textId="77777777" w:rsidR="00CE718E" w:rsidRPr="00A469E8" w:rsidRDefault="00CE718E" w:rsidP="00CE718E">
      <w:pPr>
        <w:pStyle w:val="Akapitzlist"/>
        <w:ind w:left="340"/>
        <w:jc w:val="both"/>
        <w:rPr>
          <w:b/>
          <w:sz w:val="22"/>
          <w:szCs w:val="22"/>
        </w:rPr>
      </w:pPr>
    </w:p>
    <w:p w14:paraId="2BE33D18" w14:textId="77777777" w:rsidR="00CE718E" w:rsidRPr="00A9352B" w:rsidRDefault="00CE718E" w:rsidP="006C1625">
      <w:pPr>
        <w:pStyle w:val="Akapitzlist"/>
        <w:keepNext/>
        <w:numPr>
          <w:ilvl w:val="0"/>
          <w:numId w:val="21"/>
        </w:numPr>
        <w:shd w:val="clear" w:color="auto" w:fill="D9D9D9" w:themeFill="background1" w:themeFillShade="D9"/>
        <w:snapToGrid w:val="0"/>
        <w:ind w:left="709" w:hanging="709"/>
        <w:outlineLvl w:val="1"/>
        <w:rPr>
          <w:sz w:val="22"/>
          <w:szCs w:val="22"/>
        </w:rPr>
      </w:pPr>
      <w:bookmarkStart w:id="19" w:name="_Toc108336839"/>
      <w:bookmarkStart w:id="20" w:name="_Toc215217244"/>
      <w:r>
        <w:rPr>
          <w:b/>
          <w:bCs/>
          <w:szCs w:val="28"/>
        </w:rPr>
        <w:t>Podmiotowe środki dowodowe.</w:t>
      </w:r>
      <w:bookmarkEnd w:id="19"/>
      <w:bookmarkEnd w:id="20"/>
    </w:p>
    <w:p w14:paraId="47AB9EDB" w14:textId="77777777" w:rsidR="00CE718E" w:rsidRPr="00A9352B" w:rsidRDefault="00CE718E" w:rsidP="006C1625">
      <w:pPr>
        <w:pStyle w:val="Akapitzlist"/>
        <w:numPr>
          <w:ilvl w:val="0"/>
          <w:numId w:val="27"/>
        </w:numPr>
        <w:ind w:left="360" w:hanging="360"/>
        <w:jc w:val="both"/>
        <w:rPr>
          <w:bCs/>
          <w:iCs/>
          <w:sz w:val="22"/>
          <w:szCs w:val="22"/>
        </w:rPr>
      </w:pPr>
      <w:r w:rsidRPr="00A9352B">
        <w:rPr>
          <w:bCs/>
          <w:iCs/>
          <w:sz w:val="22"/>
          <w:szCs w:val="22"/>
        </w:rPr>
        <w:t>Zamawiający wymaga złożenia oświadczenia o niepodleganiu wykluczeniu i spełnieniu warunków udziału w postępowaniu oraz podmiotowych środków dowodowych wskazanych w ust. 2 poniżej przez:</w:t>
      </w:r>
    </w:p>
    <w:p w14:paraId="1DFA08EF" w14:textId="77777777" w:rsidR="00CE718E" w:rsidRPr="00A9352B" w:rsidRDefault="00CE718E" w:rsidP="006C1625">
      <w:pPr>
        <w:pStyle w:val="Akapitzlist"/>
        <w:numPr>
          <w:ilvl w:val="1"/>
          <w:numId w:val="27"/>
        </w:numPr>
        <w:ind w:left="709" w:hanging="425"/>
        <w:jc w:val="both"/>
        <w:rPr>
          <w:bCs/>
          <w:iCs/>
          <w:sz w:val="22"/>
          <w:szCs w:val="22"/>
        </w:rPr>
      </w:pPr>
      <w:r w:rsidRPr="00A9352B">
        <w:rPr>
          <w:bCs/>
          <w:iCs/>
          <w:sz w:val="22"/>
          <w:szCs w:val="22"/>
        </w:rPr>
        <w:t xml:space="preserve">Wykonawcę, </w:t>
      </w:r>
    </w:p>
    <w:p w14:paraId="1C357658" w14:textId="4BD99EA5" w:rsidR="00CE718E" w:rsidRPr="00A9352B" w:rsidRDefault="00CE718E" w:rsidP="006C1625">
      <w:pPr>
        <w:pStyle w:val="Akapitzlist"/>
        <w:numPr>
          <w:ilvl w:val="1"/>
          <w:numId w:val="27"/>
        </w:numPr>
        <w:ind w:left="709" w:hanging="425"/>
        <w:jc w:val="both"/>
        <w:rPr>
          <w:bCs/>
          <w:iCs/>
          <w:sz w:val="22"/>
          <w:szCs w:val="22"/>
        </w:rPr>
      </w:pPr>
      <w:r w:rsidRPr="00A9352B">
        <w:rPr>
          <w:bCs/>
          <w:iCs/>
          <w:sz w:val="22"/>
          <w:szCs w:val="22"/>
        </w:rPr>
        <w:t xml:space="preserve">w przypadku Wykonawców ubiegających się wspólnie o udzielenie zamówienia – przez każdego </w:t>
      </w:r>
      <w:r w:rsidR="00EC3125">
        <w:rPr>
          <w:bCs/>
          <w:iCs/>
          <w:sz w:val="22"/>
          <w:szCs w:val="22"/>
        </w:rPr>
        <w:br/>
      </w:r>
      <w:r w:rsidRPr="00A9352B">
        <w:rPr>
          <w:bCs/>
          <w:iCs/>
          <w:sz w:val="22"/>
          <w:szCs w:val="22"/>
        </w:rPr>
        <w:t>z Wykonawców</w:t>
      </w:r>
      <w:r w:rsidR="00367741">
        <w:rPr>
          <w:bCs/>
          <w:iCs/>
          <w:sz w:val="22"/>
          <w:szCs w:val="22"/>
        </w:rPr>
        <w:t>,</w:t>
      </w:r>
    </w:p>
    <w:p w14:paraId="4A09C651" w14:textId="77777777" w:rsidR="00CE718E" w:rsidRPr="00A9352B" w:rsidRDefault="00CE718E" w:rsidP="006C1625">
      <w:pPr>
        <w:pStyle w:val="Akapitzlist"/>
        <w:numPr>
          <w:ilvl w:val="1"/>
          <w:numId w:val="27"/>
        </w:numPr>
        <w:ind w:left="709" w:hanging="425"/>
        <w:jc w:val="both"/>
        <w:rPr>
          <w:bCs/>
          <w:iCs/>
          <w:sz w:val="22"/>
          <w:szCs w:val="22"/>
        </w:rPr>
      </w:pPr>
      <w:r w:rsidRPr="00A9352B">
        <w:rPr>
          <w:bCs/>
          <w:iCs/>
          <w:sz w:val="22"/>
          <w:szCs w:val="22"/>
        </w:rPr>
        <w:t>w przypadku polegania na udostępnionych zasobach – przez podmiot udostępniający zasoby.</w:t>
      </w:r>
    </w:p>
    <w:p w14:paraId="7409DBAD" w14:textId="77777777" w:rsidR="00CE718E" w:rsidRPr="00A9352B" w:rsidRDefault="00CE718E" w:rsidP="006C1625">
      <w:pPr>
        <w:pStyle w:val="Akapitzlist"/>
        <w:numPr>
          <w:ilvl w:val="0"/>
          <w:numId w:val="27"/>
        </w:numPr>
        <w:ind w:left="360" w:hanging="360"/>
        <w:jc w:val="both"/>
        <w:rPr>
          <w:bCs/>
          <w:iCs/>
          <w:sz w:val="22"/>
          <w:szCs w:val="22"/>
        </w:rPr>
      </w:pPr>
      <w:r w:rsidRPr="00A9352B">
        <w:rPr>
          <w:bCs/>
          <w:iCs/>
          <w:sz w:val="22"/>
          <w:szCs w:val="22"/>
        </w:rPr>
        <w:t xml:space="preserve">W celu potwierdzenia braku podstaw do wykluczenia Zamawiający wymaga złożenia: </w:t>
      </w:r>
    </w:p>
    <w:p w14:paraId="393D7C47" w14:textId="6B8831CE" w:rsidR="00CE718E" w:rsidRPr="00EC3125" w:rsidRDefault="00CE718E" w:rsidP="006C1625">
      <w:pPr>
        <w:pStyle w:val="Akapitzlist"/>
        <w:numPr>
          <w:ilvl w:val="1"/>
          <w:numId w:val="27"/>
        </w:numPr>
        <w:jc w:val="both"/>
        <w:rPr>
          <w:bCs/>
          <w:iCs/>
          <w:strike/>
          <w:sz w:val="22"/>
          <w:szCs w:val="22"/>
        </w:rPr>
      </w:pPr>
      <w:r w:rsidRPr="00EC3125">
        <w:rPr>
          <w:bCs/>
          <w:iCs/>
          <w:sz w:val="22"/>
          <w:szCs w:val="22"/>
        </w:rPr>
        <w:t xml:space="preserve">oświadczenia o niepodleganiu wykluczeniu i spełnieniu warunków udziału w postępowaniu na druku </w:t>
      </w:r>
      <w:r w:rsidRPr="00EC3125">
        <w:rPr>
          <w:b/>
          <w:iCs/>
          <w:sz w:val="22"/>
          <w:szCs w:val="22"/>
        </w:rPr>
        <w:t>Formularza Ofertowego</w:t>
      </w:r>
      <w:r w:rsidRPr="00EC3125">
        <w:rPr>
          <w:bCs/>
          <w:iCs/>
          <w:sz w:val="22"/>
          <w:szCs w:val="22"/>
        </w:rPr>
        <w:t xml:space="preserve">. W przypadku Wykonawców wspólnie ubiegających się o zamówienie, oświadczenie składa każdy z Wykonawców, zgodnie ze wzorem stanowiącym </w:t>
      </w:r>
      <w:r w:rsidRPr="00EC3125">
        <w:rPr>
          <w:b/>
          <w:iCs/>
          <w:sz w:val="22"/>
          <w:szCs w:val="22"/>
        </w:rPr>
        <w:t xml:space="preserve">Załącznik nr </w:t>
      </w:r>
      <w:r w:rsidR="000C2F9B">
        <w:rPr>
          <w:b/>
          <w:iCs/>
          <w:sz w:val="22"/>
          <w:szCs w:val="22"/>
        </w:rPr>
        <w:t>4</w:t>
      </w:r>
      <w:r w:rsidRPr="00EC3125">
        <w:rPr>
          <w:b/>
          <w:iCs/>
          <w:sz w:val="22"/>
          <w:szCs w:val="22"/>
        </w:rPr>
        <w:t xml:space="preserve"> </w:t>
      </w:r>
      <w:r w:rsidRPr="00EC3125">
        <w:rPr>
          <w:b/>
          <w:iCs/>
          <w:sz w:val="22"/>
          <w:szCs w:val="22"/>
        </w:rPr>
        <w:br/>
        <w:t>do SWZ</w:t>
      </w:r>
      <w:r w:rsidR="003A32B7">
        <w:rPr>
          <w:b/>
          <w:iCs/>
          <w:sz w:val="22"/>
          <w:szCs w:val="22"/>
        </w:rPr>
        <w:t>;</w:t>
      </w:r>
    </w:p>
    <w:p w14:paraId="06D57029" w14:textId="1702C3B2" w:rsidR="00CE718E" w:rsidRPr="00EC3125" w:rsidRDefault="00CE718E" w:rsidP="006C1625">
      <w:pPr>
        <w:pStyle w:val="Akapitzlist"/>
        <w:numPr>
          <w:ilvl w:val="1"/>
          <w:numId w:val="27"/>
        </w:numPr>
        <w:jc w:val="both"/>
        <w:rPr>
          <w:b/>
          <w:iCs/>
          <w:sz w:val="22"/>
          <w:szCs w:val="22"/>
        </w:rPr>
      </w:pPr>
      <w:r w:rsidRPr="00EC3125">
        <w:rPr>
          <w:bCs/>
          <w:iCs/>
          <w:sz w:val="22"/>
          <w:szCs w:val="22"/>
        </w:rPr>
        <w:t xml:space="preserve">oświadczenia Wykonawcy, w zakresie § 41 ust. 1 pkt 2) Regulaminu, o braku przynależności do tej samej grupy kapitałowej w rozumieniu ustawy z dnia 16 lutego 2007r. o ochronie konkurencji </w:t>
      </w:r>
      <w:r w:rsidRPr="00EC3125">
        <w:rPr>
          <w:bCs/>
          <w:iCs/>
          <w:sz w:val="22"/>
          <w:szCs w:val="22"/>
        </w:rPr>
        <w:b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EC3125">
        <w:rPr>
          <w:b/>
          <w:iCs/>
          <w:sz w:val="22"/>
          <w:szCs w:val="22"/>
        </w:rPr>
        <w:t xml:space="preserve">Załącznik nr </w:t>
      </w:r>
      <w:r w:rsidR="000C2F9B">
        <w:rPr>
          <w:b/>
          <w:iCs/>
          <w:sz w:val="22"/>
          <w:szCs w:val="22"/>
        </w:rPr>
        <w:t>7</w:t>
      </w:r>
      <w:r w:rsidRPr="00EC3125">
        <w:rPr>
          <w:b/>
          <w:iCs/>
          <w:sz w:val="22"/>
          <w:szCs w:val="22"/>
        </w:rPr>
        <w:t xml:space="preserve"> do SWZ;</w:t>
      </w:r>
    </w:p>
    <w:p w14:paraId="453C897F" w14:textId="77E8C45D" w:rsidR="00CE718E" w:rsidRPr="00EC3125" w:rsidRDefault="00CE718E" w:rsidP="006C1625">
      <w:pPr>
        <w:pStyle w:val="Akapitzlist"/>
        <w:numPr>
          <w:ilvl w:val="1"/>
          <w:numId w:val="27"/>
        </w:numPr>
        <w:jc w:val="both"/>
        <w:rPr>
          <w:bCs/>
          <w:iCs/>
          <w:sz w:val="22"/>
          <w:szCs w:val="22"/>
        </w:rPr>
      </w:pPr>
      <w:r w:rsidRPr="00EC3125">
        <w:rPr>
          <w:bCs/>
          <w:iCs/>
          <w:sz w:val="22"/>
          <w:szCs w:val="22"/>
        </w:rPr>
        <w:t xml:space="preserve">zaświadczenia właściwego naczelnika urzędu skarbowego potwierdzającego, że Wykonawca </w:t>
      </w:r>
      <w:r w:rsidRPr="00EC3125">
        <w:rPr>
          <w:bCs/>
          <w:iCs/>
          <w:sz w:val="22"/>
          <w:szCs w:val="22"/>
        </w:rPr>
        <w:br/>
        <w:t xml:space="preserve">nie zalega z opłacaniem podatków i opłat, w zakresie § 41 ust. 1 pkt 4) Regulaminu, wystawionego </w:t>
      </w:r>
      <w:r w:rsidRPr="00EC3125">
        <w:rPr>
          <w:bCs/>
          <w:iCs/>
          <w:sz w:val="22"/>
          <w:szCs w:val="22"/>
        </w:rPr>
        <w:br/>
        <w:t xml:space="preserve">nie wcześniej niż 3 miesiące przed jego złożeniem. W przypadku zalegania z opłacaniem podatków </w:t>
      </w:r>
      <w:r w:rsidRPr="00EC3125">
        <w:rPr>
          <w:bCs/>
          <w:iCs/>
          <w:sz w:val="22"/>
          <w:szCs w:val="22"/>
        </w:rPr>
        <w:br/>
        <w:t xml:space="preserve">lub opłat </w:t>
      </w:r>
      <w:r w:rsidR="001D564E" w:rsidRPr="00EC3125">
        <w:rPr>
          <w:bCs/>
          <w:iCs/>
          <w:sz w:val="22"/>
          <w:szCs w:val="22"/>
        </w:rPr>
        <w:t>- dokumentów</w:t>
      </w:r>
      <w:r w:rsidRPr="00EC3125">
        <w:rPr>
          <w:bCs/>
          <w:iCs/>
          <w:sz w:val="22"/>
          <w:szCs w:val="22"/>
        </w:rPr>
        <w:t xml:space="preserve"> potwierdzających, że odpowiednio przed upływem terminu składania ofert Wykonawca dokonał płatności należnych podatków lub opłat wraz z odsetkami lub grzywnami </w:t>
      </w:r>
      <w:r w:rsidRPr="00EC3125">
        <w:rPr>
          <w:bCs/>
          <w:iCs/>
          <w:sz w:val="22"/>
          <w:szCs w:val="22"/>
        </w:rPr>
        <w:br/>
      </w:r>
      <w:r w:rsidR="001D564E" w:rsidRPr="00EC3125">
        <w:rPr>
          <w:bCs/>
          <w:iCs/>
          <w:sz w:val="22"/>
          <w:szCs w:val="22"/>
        </w:rPr>
        <w:t>lub zawarł</w:t>
      </w:r>
      <w:r w:rsidRPr="00EC3125">
        <w:rPr>
          <w:bCs/>
          <w:iCs/>
          <w:sz w:val="22"/>
          <w:szCs w:val="22"/>
        </w:rPr>
        <w:t xml:space="preserve"> wiążące porozumienie w sprawie spłat tych należności;</w:t>
      </w:r>
    </w:p>
    <w:p w14:paraId="3E73943E" w14:textId="25235F76" w:rsidR="00CE718E" w:rsidRPr="00EC3125" w:rsidRDefault="00CE718E" w:rsidP="006C1625">
      <w:pPr>
        <w:pStyle w:val="Akapitzlist"/>
        <w:numPr>
          <w:ilvl w:val="1"/>
          <w:numId w:val="27"/>
        </w:numPr>
        <w:jc w:val="both"/>
        <w:rPr>
          <w:bCs/>
          <w:iCs/>
          <w:sz w:val="22"/>
          <w:szCs w:val="22"/>
        </w:rPr>
      </w:pPr>
      <w:r w:rsidRPr="00EC3125">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w:t>
      </w:r>
      <w:r w:rsidRPr="00EC3125">
        <w:rPr>
          <w:bCs/>
          <w:iCs/>
          <w:sz w:val="22"/>
          <w:szCs w:val="22"/>
        </w:rPr>
        <w:br/>
        <w:t>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EC3125">
        <w:rPr>
          <w:bCs/>
          <w:iCs/>
          <w:sz w:val="22"/>
          <w:szCs w:val="22"/>
        </w:rPr>
        <w:t>;</w:t>
      </w:r>
    </w:p>
    <w:p w14:paraId="730AF6D2" w14:textId="1992B019" w:rsidR="00CE718E" w:rsidRPr="00EC3125" w:rsidRDefault="00CE718E" w:rsidP="006C1625">
      <w:pPr>
        <w:pStyle w:val="Akapitzlist"/>
        <w:numPr>
          <w:ilvl w:val="1"/>
          <w:numId w:val="27"/>
        </w:numPr>
        <w:jc w:val="both"/>
        <w:rPr>
          <w:bCs/>
          <w:iCs/>
          <w:strike/>
          <w:sz w:val="22"/>
          <w:szCs w:val="22"/>
        </w:rPr>
      </w:pPr>
      <w:r w:rsidRPr="00EC3125">
        <w:rPr>
          <w:bCs/>
          <w:iCs/>
          <w:sz w:val="22"/>
          <w:szCs w:val="22"/>
        </w:rPr>
        <w:t xml:space="preserve">odpisu lub informacji z Krajowego Rejestru Sądowego lub z Centralnej Ewidencji </w:t>
      </w:r>
      <w:r w:rsidRPr="00EC3125">
        <w:rPr>
          <w:bCs/>
          <w:iCs/>
          <w:sz w:val="22"/>
          <w:szCs w:val="22"/>
        </w:rPr>
        <w:br/>
        <w:t xml:space="preserve">i Informacji o Działalności </w:t>
      </w:r>
      <w:r w:rsidR="001D564E" w:rsidRPr="00EC3125">
        <w:rPr>
          <w:bCs/>
          <w:iCs/>
          <w:sz w:val="22"/>
          <w:szCs w:val="22"/>
        </w:rPr>
        <w:t>Gospodarczej, sporządzonych</w:t>
      </w:r>
      <w:r w:rsidRPr="00EC3125">
        <w:rPr>
          <w:bCs/>
          <w:iCs/>
          <w:sz w:val="22"/>
          <w:szCs w:val="22"/>
        </w:rPr>
        <w:t xml:space="preserve"> nie wcześniej niż 3 miesiące przed jej złożeniem, jeżeli odrębne przepisy wymagają wpisu do rejestru lub ewidencji; W </w:t>
      </w:r>
      <w:r w:rsidR="001D564E" w:rsidRPr="00EC3125">
        <w:rPr>
          <w:bCs/>
          <w:iCs/>
          <w:sz w:val="22"/>
          <w:szCs w:val="22"/>
        </w:rPr>
        <w:t>przypadku,</w:t>
      </w:r>
      <w:r w:rsidRPr="00EC3125">
        <w:rPr>
          <w:bCs/>
          <w:iCs/>
          <w:sz w:val="22"/>
          <w:szCs w:val="22"/>
        </w:rPr>
        <w:t xml:space="preserve"> gdy odpis jest dostępny bezpłatnie w publicznej bazie danych Zamawiający nie wymaga złożenia odpisu</w:t>
      </w:r>
      <w:r w:rsidR="00EC3125">
        <w:rPr>
          <w:bCs/>
          <w:iCs/>
          <w:sz w:val="22"/>
          <w:szCs w:val="22"/>
        </w:rPr>
        <w:t>;</w:t>
      </w:r>
    </w:p>
    <w:p w14:paraId="086A7BDF" w14:textId="4ADE502D" w:rsidR="00CE718E" w:rsidRPr="00F4071F" w:rsidRDefault="00CE718E" w:rsidP="006C1625">
      <w:pPr>
        <w:pStyle w:val="Akapitzlist"/>
        <w:numPr>
          <w:ilvl w:val="1"/>
          <w:numId w:val="27"/>
        </w:numPr>
        <w:ind w:left="567" w:hanging="283"/>
        <w:jc w:val="both"/>
        <w:rPr>
          <w:bCs/>
          <w:iCs/>
          <w:strike/>
          <w:sz w:val="22"/>
          <w:szCs w:val="22"/>
        </w:rPr>
      </w:pPr>
      <w:r w:rsidRPr="00EC3125">
        <w:rPr>
          <w:sz w:val="22"/>
          <w:szCs w:val="22"/>
        </w:rPr>
        <w:t>oświadczenia w zakresie niepodlegania wykluczeniu z postępowania</w:t>
      </w:r>
      <w:r w:rsidRPr="00A9352B">
        <w:rPr>
          <w:sz w:val="22"/>
          <w:szCs w:val="22"/>
        </w:rPr>
        <w:t xml:space="preserve"> na podstawie przesłanek wskazanych w części V, ust. 2 pkt 1 SWZ, zgodnie z </w:t>
      </w:r>
      <w:r w:rsidRPr="00F4071F">
        <w:rPr>
          <w:b/>
          <w:bCs/>
          <w:iCs/>
          <w:sz w:val="22"/>
          <w:szCs w:val="22"/>
        </w:rPr>
        <w:t xml:space="preserve">Załącznikiem nr </w:t>
      </w:r>
      <w:r w:rsidR="003A32B7" w:rsidRPr="00F4071F">
        <w:rPr>
          <w:b/>
          <w:bCs/>
          <w:iCs/>
          <w:sz w:val="22"/>
          <w:szCs w:val="22"/>
        </w:rPr>
        <w:t>4</w:t>
      </w:r>
      <w:r w:rsidRPr="00F4071F">
        <w:rPr>
          <w:b/>
          <w:bCs/>
          <w:iCs/>
          <w:sz w:val="22"/>
          <w:szCs w:val="22"/>
        </w:rPr>
        <w:t xml:space="preserve"> </w:t>
      </w:r>
      <w:r w:rsidRPr="00F4071F">
        <w:rPr>
          <w:b/>
          <w:bCs/>
          <w:sz w:val="22"/>
          <w:szCs w:val="22"/>
        </w:rPr>
        <w:t>do SWZ</w:t>
      </w:r>
      <w:r w:rsidRPr="00F4071F">
        <w:rPr>
          <w:sz w:val="22"/>
          <w:szCs w:val="22"/>
        </w:rPr>
        <w:t>.</w:t>
      </w:r>
      <w:r w:rsidRPr="00A9352B">
        <w:rPr>
          <w:bCs/>
          <w:iCs/>
          <w:sz w:val="22"/>
          <w:szCs w:val="22"/>
        </w:rPr>
        <w:t xml:space="preserve"> </w:t>
      </w:r>
    </w:p>
    <w:p w14:paraId="4F6235BB" w14:textId="1CFB980F" w:rsidR="00CE718E" w:rsidRPr="00F4071F" w:rsidRDefault="00CE718E" w:rsidP="006C1625">
      <w:pPr>
        <w:pStyle w:val="Akapitzlist"/>
        <w:numPr>
          <w:ilvl w:val="0"/>
          <w:numId w:val="27"/>
        </w:numPr>
        <w:ind w:left="360" w:hanging="360"/>
        <w:contextualSpacing/>
        <w:jc w:val="both"/>
        <w:rPr>
          <w:b/>
          <w:iCs/>
          <w:sz w:val="22"/>
          <w:szCs w:val="22"/>
        </w:rPr>
      </w:pPr>
      <w:bookmarkStart w:id="21" w:name="_Hlk102548967"/>
      <w:r w:rsidRPr="00A9352B">
        <w:rPr>
          <w:iCs/>
          <w:sz w:val="22"/>
          <w:szCs w:val="22"/>
        </w:rPr>
        <w:t xml:space="preserve">Złożenie oferty jest równoznaczne z potwierdzeniem, że Wykonawca nie podlega wykluczeniu </w:t>
      </w:r>
      <w:r>
        <w:rPr>
          <w:iCs/>
          <w:sz w:val="22"/>
          <w:szCs w:val="22"/>
        </w:rPr>
        <w:br/>
      </w:r>
      <w:r w:rsidRPr="00A9352B">
        <w:rPr>
          <w:iCs/>
          <w:sz w:val="22"/>
          <w:szCs w:val="22"/>
        </w:rPr>
        <w:t xml:space="preserve">z postępowania na podstawie </w:t>
      </w:r>
      <w:r w:rsidRPr="00A9352B">
        <w:rPr>
          <w:sz w:val="22"/>
          <w:szCs w:val="22"/>
        </w:rPr>
        <w:t xml:space="preserve">art. 7 ust. 1 ustawy z dnia 13 kwietnia 2022 r. </w:t>
      </w:r>
      <w:bookmarkEnd w:id="21"/>
      <w:r w:rsidRPr="00A9352B">
        <w:rPr>
          <w:sz w:val="22"/>
          <w:szCs w:val="22"/>
        </w:rPr>
        <w:t>o szczególnych rozwiązaniach w zakresie przeciwdziałania wspieraniu agresji na Ukrainę oraz służących ochronie bezpieczeństwa narodowego oraz rozporządzenia (UE) 2022/576.</w:t>
      </w:r>
    </w:p>
    <w:p w14:paraId="05B42054" w14:textId="77777777" w:rsidR="00CE718E" w:rsidRPr="00A9352B" w:rsidRDefault="00CE718E" w:rsidP="006C1625">
      <w:pPr>
        <w:pStyle w:val="Akapitzlist"/>
        <w:numPr>
          <w:ilvl w:val="0"/>
          <w:numId w:val="27"/>
        </w:numPr>
        <w:ind w:left="360" w:hanging="360"/>
        <w:contextualSpacing/>
        <w:jc w:val="both"/>
        <w:rPr>
          <w:b/>
          <w:iCs/>
          <w:sz w:val="22"/>
          <w:szCs w:val="22"/>
        </w:rPr>
      </w:pPr>
      <w:bookmarkStart w:id="22" w:name="_Hlk102549026"/>
      <w:r w:rsidRPr="00A9352B">
        <w:rPr>
          <w:bCs/>
          <w:iCs/>
          <w:sz w:val="22"/>
          <w:szCs w:val="22"/>
        </w:rPr>
        <w:t xml:space="preserve">Zamawiający zastrzega sobie prawo weryfikacji braku podstaw do wykluczenia w oparciu o </w:t>
      </w:r>
      <w:r w:rsidRPr="00A9352B">
        <w:rPr>
          <w:sz w:val="22"/>
          <w:szCs w:val="22"/>
        </w:rPr>
        <w:t>art. 7 ust. 1 ustawy z dnia 13 kwietnia 2022 r.</w:t>
      </w:r>
      <w:bookmarkEnd w:id="22"/>
      <w:r w:rsidRPr="00A9352B">
        <w:rPr>
          <w:sz w:val="22"/>
          <w:szCs w:val="22"/>
        </w:rPr>
        <w:t xml:space="preserve"> o szczególnych rozwiązaniach w zakresie przeciwdziałania wspieraniu agresji na Ukrainę oraz służących ochronie bezpieczeństwa narodowego oraz rozporządzenie (UE) 2022/576 w dostępnych rejestrach.</w:t>
      </w:r>
    </w:p>
    <w:p w14:paraId="6A48DE60" w14:textId="77777777" w:rsidR="00CE718E" w:rsidRPr="00A9352B" w:rsidRDefault="00CE718E" w:rsidP="006C1625">
      <w:pPr>
        <w:pStyle w:val="Akapitzlist"/>
        <w:numPr>
          <w:ilvl w:val="0"/>
          <w:numId w:val="27"/>
        </w:numPr>
        <w:ind w:left="360" w:hanging="360"/>
        <w:jc w:val="both"/>
        <w:rPr>
          <w:bCs/>
          <w:iCs/>
          <w:sz w:val="22"/>
          <w:szCs w:val="22"/>
        </w:rPr>
      </w:pPr>
      <w:r w:rsidRPr="00A9352B">
        <w:rPr>
          <w:bCs/>
          <w:iCs/>
          <w:sz w:val="22"/>
          <w:szCs w:val="22"/>
        </w:rPr>
        <w:t>Jeżeli Wykonawca ma siedzibę lub miejsce zamieszkania poza granicami Rzeczypospolitej Polskiej:</w:t>
      </w:r>
    </w:p>
    <w:p w14:paraId="0887FAFF" w14:textId="77777777" w:rsidR="00CE718E" w:rsidRPr="00A9352B" w:rsidRDefault="00CE718E" w:rsidP="006C1625">
      <w:pPr>
        <w:pStyle w:val="Akapitzlist"/>
        <w:numPr>
          <w:ilvl w:val="1"/>
          <w:numId w:val="27"/>
        </w:numPr>
        <w:ind w:left="567" w:hanging="283"/>
        <w:jc w:val="both"/>
        <w:rPr>
          <w:bCs/>
          <w:iCs/>
          <w:sz w:val="22"/>
          <w:szCs w:val="22"/>
        </w:rPr>
      </w:pPr>
      <w:r w:rsidRPr="00A9352B">
        <w:rPr>
          <w:bCs/>
          <w:iCs/>
          <w:sz w:val="22"/>
          <w:szCs w:val="22"/>
        </w:rPr>
        <w:t xml:space="preserve">zamiast zaświadczenia, o którym mowa w ust. 2 pkt 3), zaświadczenia albo innego dokumentu potwierdzającego, że Wykonawca nie zalega z opłacaniem podatków i opłat lub  składek </w:t>
      </w:r>
      <w:r>
        <w:rPr>
          <w:bCs/>
          <w:iCs/>
          <w:sz w:val="22"/>
          <w:szCs w:val="22"/>
        </w:rPr>
        <w:br/>
      </w:r>
      <w:r w:rsidRPr="00A9352B">
        <w:rPr>
          <w:bCs/>
          <w:iCs/>
          <w:sz w:val="22"/>
          <w:szCs w:val="22"/>
        </w:rPr>
        <w:t>na ubezpieczenia społeczne lub zdrowotne, o których mowa w ust 2 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w:t>
      </w:r>
    </w:p>
    <w:p w14:paraId="63B4AE40" w14:textId="10DEDCBA" w:rsidR="00CE718E" w:rsidRPr="00A9352B" w:rsidRDefault="00CE718E" w:rsidP="006C1625">
      <w:pPr>
        <w:pStyle w:val="Akapitzlist"/>
        <w:numPr>
          <w:ilvl w:val="2"/>
          <w:numId w:val="27"/>
        </w:numPr>
        <w:jc w:val="both"/>
        <w:rPr>
          <w:bCs/>
          <w:iCs/>
          <w:sz w:val="22"/>
          <w:szCs w:val="22"/>
        </w:rPr>
      </w:pPr>
      <w:r w:rsidRPr="00A9352B">
        <w:rPr>
          <w:bCs/>
          <w:iCs/>
          <w:sz w:val="22"/>
          <w:szCs w:val="22"/>
        </w:rPr>
        <w:t xml:space="preserve">nie naruszył obowiązków dotyczących płatności podatków, </w:t>
      </w:r>
      <w:r w:rsidR="001D564E" w:rsidRPr="00A9352B">
        <w:rPr>
          <w:bCs/>
          <w:iCs/>
          <w:sz w:val="22"/>
          <w:szCs w:val="22"/>
        </w:rPr>
        <w:t>opłat</w:t>
      </w:r>
      <w:r w:rsidRPr="00A9352B">
        <w:rPr>
          <w:bCs/>
          <w:iCs/>
          <w:sz w:val="22"/>
          <w:szCs w:val="22"/>
        </w:rPr>
        <w:t xml:space="preserve"> lub składek na ubezpieczenie społeczne lub zdrowotne,</w:t>
      </w:r>
    </w:p>
    <w:p w14:paraId="258DAE22" w14:textId="77777777" w:rsidR="00CE718E" w:rsidRPr="00A9352B" w:rsidRDefault="00CE718E" w:rsidP="006C1625">
      <w:pPr>
        <w:pStyle w:val="Akapitzlist"/>
        <w:numPr>
          <w:ilvl w:val="2"/>
          <w:numId w:val="27"/>
        </w:numPr>
        <w:jc w:val="both"/>
        <w:rPr>
          <w:bCs/>
          <w:iCs/>
          <w:sz w:val="22"/>
          <w:szCs w:val="22"/>
        </w:rPr>
      </w:pPr>
      <w:r w:rsidRPr="00A9352B">
        <w:rPr>
          <w:bCs/>
          <w:iCs/>
          <w:sz w:val="22"/>
          <w:szCs w:val="22"/>
        </w:rPr>
        <w:t xml:space="preserve">nie otwarto jego likwidacji, nie ogłoszono upadłości, jego aktywami nie zarządza likwidator </w:t>
      </w:r>
      <w:r>
        <w:rPr>
          <w:bCs/>
          <w:iCs/>
          <w:sz w:val="22"/>
          <w:szCs w:val="22"/>
        </w:rPr>
        <w:br/>
      </w:r>
      <w:r w:rsidRPr="00A9352B">
        <w:rPr>
          <w:bCs/>
          <w:iCs/>
          <w:sz w:val="22"/>
          <w:szCs w:val="22"/>
        </w:rPr>
        <w:t>lub sąd, jego działalność gospodarcza nie jest zawieszona ani nie znajduje się on w innej tego rodzaju sytuacji wynikającej z podobnej procedury przewidzianej w przepisach miejsca wszczęcia tej procedury.</w:t>
      </w:r>
    </w:p>
    <w:p w14:paraId="0D121426" w14:textId="77777777" w:rsidR="00BB2BE3" w:rsidRDefault="00CE718E" w:rsidP="006C1625">
      <w:pPr>
        <w:pStyle w:val="Akapitzlist"/>
        <w:numPr>
          <w:ilvl w:val="1"/>
          <w:numId w:val="27"/>
        </w:numPr>
        <w:ind w:left="567" w:hanging="283"/>
        <w:jc w:val="both"/>
        <w:rPr>
          <w:bCs/>
          <w:iCs/>
          <w:sz w:val="22"/>
          <w:szCs w:val="22"/>
        </w:rPr>
      </w:pPr>
      <w:r w:rsidRPr="00A9352B">
        <w:rPr>
          <w:bCs/>
          <w:iCs/>
          <w:sz w:val="22"/>
          <w:szCs w:val="22"/>
        </w:rPr>
        <w:t>Dokumenty, o których mowa w pkt 1) powinny być wystawione nie wcześniej niż 3 miesiące przed ich złożeniem.</w:t>
      </w:r>
    </w:p>
    <w:p w14:paraId="7AA45E38" w14:textId="685B2E74" w:rsidR="00BB2BE3" w:rsidRPr="00A67692" w:rsidRDefault="00CE718E" w:rsidP="006C1625">
      <w:pPr>
        <w:pStyle w:val="Akapitzlist"/>
        <w:numPr>
          <w:ilvl w:val="1"/>
          <w:numId w:val="27"/>
        </w:numPr>
        <w:ind w:left="567" w:hanging="283"/>
        <w:jc w:val="both"/>
        <w:rPr>
          <w:bCs/>
          <w:iCs/>
          <w:sz w:val="22"/>
          <w:szCs w:val="22"/>
        </w:rPr>
      </w:pPr>
      <w:r w:rsidRPr="00BB2BE3">
        <w:rPr>
          <w:bCs/>
          <w:iCs/>
          <w:sz w:val="22"/>
          <w:szCs w:val="22"/>
        </w:rPr>
        <w:t xml:space="preserve">Jeżeli </w:t>
      </w:r>
      <w:r w:rsidR="00BB2BE3" w:rsidRPr="00A67692">
        <w:rPr>
          <w:bCs/>
          <w:iCs/>
          <w:sz w:val="22"/>
          <w:szCs w:val="22"/>
        </w:rPr>
        <w:t xml:space="preserve">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00BB2BE3" w:rsidRPr="00A67692">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BB2BE3" w:rsidRPr="00A67692">
        <w:rPr>
          <w:bCs/>
          <w:iCs/>
          <w:sz w:val="22"/>
          <w:szCs w:val="22"/>
        </w:rPr>
        <w:t xml:space="preserve"> Postanowienie pkt 2 stosuje się.</w:t>
      </w:r>
    </w:p>
    <w:p w14:paraId="016C9AA9" w14:textId="0EBF8D06" w:rsidR="00CE718E" w:rsidRDefault="00CE718E" w:rsidP="00BB2BE3">
      <w:pPr>
        <w:pStyle w:val="Akapitzlist"/>
        <w:ind w:left="567"/>
        <w:jc w:val="both"/>
        <w:rPr>
          <w:bCs/>
          <w:iCs/>
          <w:sz w:val="22"/>
          <w:szCs w:val="22"/>
        </w:rPr>
      </w:pPr>
    </w:p>
    <w:p w14:paraId="3E75EA1C" w14:textId="77777777" w:rsidR="00CE718E" w:rsidRDefault="00CE718E" w:rsidP="006C1625">
      <w:pPr>
        <w:pStyle w:val="Akapitzlist"/>
        <w:numPr>
          <w:ilvl w:val="0"/>
          <w:numId w:val="27"/>
        </w:numPr>
        <w:ind w:left="284" w:hanging="284"/>
        <w:jc w:val="both"/>
        <w:rPr>
          <w:bCs/>
          <w:iCs/>
          <w:sz w:val="22"/>
          <w:szCs w:val="22"/>
        </w:rPr>
      </w:pPr>
      <w:r w:rsidRPr="003712F7">
        <w:rPr>
          <w:bCs/>
          <w:iCs/>
          <w:sz w:val="22"/>
          <w:szCs w:val="22"/>
        </w:rPr>
        <w:t>W celu potwierdzenia spełnienia warunków udziału w postępowaniu Zamawiający wymaga złożenia:</w:t>
      </w:r>
    </w:p>
    <w:p w14:paraId="31674159" w14:textId="77777777" w:rsidR="00CE718E" w:rsidRPr="00D26A4F" w:rsidRDefault="00CE718E" w:rsidP="00CE718E">
      <w:pPr>
        <w:ind w:left="1134"/>
        <w:jc w:val="both"/>
        <w:rPr>
          <w:sz w:val="2"/>
          <w:szCs w:val="2"/>
          <w:highlight w:val="cyan"/>
        </w:rPr>
      </w:pPr>
    </w:p>
    <w:p w14:paraId="6142B8A4" w14:textId="5F7DB0E1" w:rsidR="00CE718E" w:rsidRPr="00AA647A" w:rsidRDefault="007C727D" w:rsidP="006C1625">
      <w:pPr>
        <w:pStyle w:val="Akapitzlist"/>
        <w:numPr>
          <w:ilvl w:val="1"/>
          <w:numId w:val="27"/>
        </w:numPr>
        <w:spacing w:after="40"/>
        <w:ind w:left="567" w:hanging="283"/>
        <w:jc w:val="both"/>
        <w:rPr>
          <w:sz w:val="22"/>
          <w:szCs w:val="22"/>
        </w:rPr>
      </w:pPr>
      <w:r>
        <w:rPr>
          <w:sz w:val="22"/>
          <w:szCs w:val="22"/>
        </w:rPr>
        <w:t>w zakresie</w:t>
      </w:r>
      <w:r w:rsidR="00CE718E">
        <w:rPr>
          <w:sz w:val="22"/>
          <w:szCs w:val="22"/>
        </w:rPr>
        <w:t xml:space="preserve"> zdolności technicznej lub zawodowej</w:t>
      </w:r>
      <w:r w:rsidR="00CE718E" w:rsidRPr="00AA647A">
        <w:rPr>
          <w:sz w:val="22"/>
          <w:szCs w:val="22"/>
        </w:rPr>
        <w:t>:</w:t>
      </w:r>
    </w:p>
    <w:p w14:paraId="57B24617" w14:textId="6D9B2FAD" w:rsidR="00CE718E" w:rsidRPr="007C727D" w:rsidRDefault="00CE718E" w:rsidP="007C727D">
      <w:pPr>
        <w:spacing w:after="40"/>
        <w:ind w:left="567"/>
        <w:jc w:val="both"/>
        <w:rPr>
          <w:b/>
          <w:bCs/>
          <w:sz w:val="22"/>
          <w:szCs w:val="22"/>
        </w:rPr>
      </w:pPr>
      <w:r w:rsidRPr="007C727D">
        <w:rPr>
          <w:sz w:val="22"/>
          <w:szCs w:val="22"/>
        </w:rPr>
        <w:t xml:space="preserve">wykazu usług wykonanych, a w przypadku świadczeń powtarzających się lub ciągłych również wykonywanych, w okresie ostatnich 3 lat, a jeżeli okres prowadzenia działalności jest krótszy – </w:t>
      </w:r>
      <w:r w:rsidRPr="007C727D">
        <w:rPr>
          <w:sz w:val="22"/>
          <w:szCs w:val="22"/>
        </w:rPr>
        <w:br/>
        <w:t>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w:t>
      </w:r>
      <w:r w:rsidR="007C727D">
        <w:rPr>
          <w:sz w:val="22"/>
          <w:szCs w:val="22"/>
        </w:rPr>
        <w:t>.</w:t>
      </w:r>
      <w:r w:rsidRPr="007C727D">
        <w:rPr>
          <w:sz w:val="22"/>
          <w:szCs w:val="22"/>
        </w:rPr>
        <w:t xml:space="preserve"> Wzór wykazu stanowi </w:t>
      </w:r>
      <w:r w:rsidRPr="007C727D">
        <w:rPr>
          <w:b/>
          <w:bCs/>
          <w:sz w:val="22"/>
          <w:szCs w:val="22"/>
        </w:rPr>
        <w:t xml:space="preserve">Załącznik nr </w:t>
      </w:r>
      <w:r w:rsidR="00725AF6" w:rsidRPr="007C727D">
        <w:rPr>
          <w:b/>
          <w:bCs/>
          <w:sz w:val="22"/>
          <w:szCs w:val="22"/>
        </w:rPr>
        <w:t>3</w:t>
      </w:r>
      <w:r w:rsidRPr="007C727D">
        <w:rPr>
          <w:b/>
          <w:bCs/>
          <w:sz w:val="22"/>
          <w:szCs w:val="22"/>
        </w:rPr>
        <w:t xml:space="preserve"> do SWZ</w:t>
      </w:r>
      <w:r w:rsidR="007C727D">
        <w:rPr>
          <w:b/>
          <w:bCs/>
          <w:sz w:val="22"/>
          <w:szCs w:val="22"/>
        </w:rPr>
        <w:t>;</w:t>
      </w:r>
    </w:p>
    <w:p w14:paraId="195A5A1E" w14:textId="64614D5A" w:rsidR="00CE718E" w:rsidRPr="007C727D" w:rsidRDefault="00CE718E" w:rsidP="006C1625">
      <w:pPr>
        <w:pStyle w:val="Akapitzlist"/>
        <w:numPr>
          <w:ilvl w:val="2"/>
          <w:numId w:val="26"/>
        </w:numPr>
        <w:spacing w:after="40"/>
        <w:jc w:val="both"/>
        <w:rPr>
          <w:sz w:val="22"/>
          <w:szCs w:val="22"/>
        </w:rPr>
      </w:pPr>
      <w:r w:rsidRPr="007C727D">
        <w:rPr>
          <w:sz w:val="22"/>
          <w:szCs w:val="22"/>
        </w:rPr>
        <w:t xml:space="preserve">oświadczenia Wykonawcy, że jest producentem maszyn/urządzeń, których przedmiot zamówienia dotyczy złożone na druku stanowiącym </w:t>
      </w:r>
      <w:r w:rsidRPr="007C727D">
        <w:rPr>
          <w:b/>
          <w:bCs/>
          <w:sz w:val="22"/>
          <w:szCs w:val="22"/>
        </w:rPr>
        <w:t xml:space="preserve">Załącznik nr </w:t>
      </w:r>
      <w:r w:rsidR="000C2F9B">
        <w:rPr>
          <w:b/>
          <w:bCs/>
          <w:sz w:val="22"/>
          <w:szCs w:val="22"/>
        </w:rPr>
        <w:t>5</w:t>
      </w:r>
      <w:r w:rsidRPr="007C727D">
        <w:rPr>
          <w:b/>
          <w:bCs/>
          <w:sz w:val="22"/>
          <w:szCs w:val="22"/>
        </w:rPr>
        <w:t xml:space="preserve"> do SWZ</w:t>
      </w:r>
      <w:r w:rsidR="007C727D">
        <w:rPr>
          <w:b/>
          <w:bCs/>
          <w:sz w:val="22"/>
          <w:szCs w:val="22"/>
        </w:rPr>
        <w:t>;</w:t>
      </w:r>
    </w:p>
    <w:p w14:paraId="3A3FFB01" w14:textId="77777777" w:rsidR="00CE718E" w:rsidRPr="006B3FAB" w:rsidRDefault="00CE718E" w:rsidP="007C727D">
      <w:pPr>
        <w:spacing w:after="40"/>
        <w:ind w:left="709" w:hanging="283"/>
        <w:jc w:val="both"/>
        <w:rPr>
          <w:sz w:val="22"/>
          <w:szCs w:val="22"/>
        </w:rPr>
      </w:pPr>
      <w:r w:rsidRPr="006B3FAB">
        <w:rPr>
          <w:sz w:val="22"/>
          <w:szCs w:val="22"/>
        </w:rPr>
        <w:t>albo</w:t>
      </w:r>
    </w:p>
    <w:p w14:paraId="438D217E" w14:textId="4C7FD880" w:rsidR="00CE718E" w:rsidRDefault="00CE718E" w:rsidP="006C1625">
      <w:pPr>
        <w:pStyle w:val="Akapitzlist"/>
        <w:numPr>
          <w:ilvl w:val="2"/>
          <w:numId w:val="26"/>
        </w:numPr>
        <w:spacing w:after="40"/>
        <w:jc w:val="both"/>
        <w:rPr>
          <w:sz w:val="22"/>
          <w:szCs w:val="22"/>
        </w:rPr>
      </w:pPr>
      <w:r w:rsidRPr="007C727D">
        <w:rPr>
          <w:sz w:val="22"/>
          <w:szCs w:val="22"/>
        </w:rPr>
        <w:t>upoważnienia lub autoryzacji wystawionych przez Producenta maszyn/urządzeń, których przedmiot zamówienia dotyczy</w:t>
      </w:r>
      <w:r w:rsidR="007C727D">
        <w:rPr>
          <w:sz w:val="22"/>
          <w:szCs w:val="22"/>
        </w:rPr>
        <w:t>;</w:t>
      </w:r>
    </w:p>
    <w:p w14:paraId="362E7849" w14:textId="77777777" w:rsidR="00382395" w:rsidRPr="00AF0CA2" w:rsidRDefault="00382395" w:rsidP="00B01D55">
      <w:pPr>
        <w:pStyle w:val="Akapitzlist"/>
        <w:spacing w:after="20"/>
        <w:ind w:left="567" w:hanging="141"/>
        <w:jc w:val="both"/>
        <w:rPr>
          <w:iCs/>
          <w:sz w:val="22"/>
          <w:szCs w:val="22"/>
        </w:rPr>
      </w:pPr>
      <w:r w:rsidRPr="00AF0CA2">
        <w:rPr>
          <w:iCs/>
          <w:sz w:val="22"/>
          <w:szCs w:val="22"/>
        </w:rPr>
        <w:t xml:space="preserve">albo </w:t>
      </w:r>
    </w:p>
    <w:p w14:paraId="5A79247B" w14:textId="59B1F4D3" w:rsidR="00382395" w:rsidRDefault="00382395" w:rsidP="00072FF8">
      <w:pPr>
        <w:pStyle w:val="Akapitzlist"/>
        <w:numPr>
          <w:ilvl w:val="2"/>
          <w:numId w:val="26"/>
        </w:numPr>
        <w:spacing w:after="20"/>
        <w:jc w:val="both"/>
        <w:rPr>
          <w:iCs/>
          <w:sz w:val="22"/>
          <w:szCs w:val="22"/>
        </w:rPr>
      </w:pPr>
      <w:r w:rsidRPr="00EF1D9D">
        <w:rPr>
          <w:iCs/>
          <w:sz w:val="22"/>
          <w:szCs w:val="22"/>
        </w:rPr>
        <w:t xml:space="preserve">posiada ocenę zdolności zakładu remontowego wydaną przez właściwą jednostkę certyfikującą </w:t>
      </w:r>
      <w:r w:rsidRPr="00072FF8">
        <w:rPr>
          <w:iCs/>
          <w:sz w:val="22"/>
          <w:szCs w:val="22"/>
        </w:rPr>
        <w:t>w zakresie nie mniejszym niż przedmiot zamówienia,</w:t>
      </w:r>
    </w:p>
    <w:p w14:paraId="3C99A74C" w14:textId="77777777" w:rsidR="009C4AB5" w:rsidRPr="00072FF8" w:rsidRDefault="009C4AB5" w:rsidP="009C4AB5">
      <w:pPr>
        <w:pStyle w:val="Akapitzlist"/>
        <w:spacing w:after="20"/>
        <w:ind w:left="1080"/>
        <w:jc w:val="both"/>
        <w:rPr>
          <w:iCs/>
          <w:sz w:val="22"/>
          <w:szCs w:val="22"/>
        </w:rPr>
      </w:pPr>
    </w:p>
    <w:p w14:paraId="381BCFA1" w14:textId="77777777" w:rsidR="00CE718E" w:rsidRPr="005E25B2" w:rsidRDefault="00CE718E" w:rsidP="006C1625">
      <w:pPr>
        <w:pStyle w:val="Akapitzlist"/>
        <w:numPr>
          <w:ilvl w:val="0"/>
          <w:numId w:val="27"/>
        </w:numPr>
        <w:ind w:left="360" w:hanging="360"/>
        <w:jc w:val="both"/>
        <w:rPr>
          <w:sz w:val="22"/>
          <w:szCs w:val="22"/>
        </w:rPr>
      </w:pPr>
      <w:r w:rsidRPr="005E25B2">
        <w:rPr>
          <w:bCs/>
          <w:iCs/>
          <w:sz w:val="22"/>
          <w:szCs w:val="22"/>
        </w:rPr>
        <w:t xml:space="preserve">Podmiotowe środki dowodowe powinny być złożone w następujący sposób:  </w:t>
      </w:r>
    </w:p>
    <w:p w14:paraId="1DF91B59" w14:textId="77777777" w:rsidR="00CE718E" w:rsidRPr="005E25B2" w:rsidRDefault="00CE718E" w:rsidP="006C1625">
      <w:pPr>
        <w:pStyle w:val="Akapitzlist"/>
        <w:numPr>
          <w:ilvl w:val="1"/>
          <w:numId w:val="27"/>
        </w:numPr>
        <w:ind w:hanging="218"/>
        <w:jc w:val="both"/>
        <w:rPr>
          <w:bCs/>
          <w:iCs/>
          <w:sz w:val="22"/>
          <w:szCs w:val="22"/>
        </w:rPr>
      </w:pPr>
      <w:r w:rsidRPr="005E25B2">
        <w:rPr>
          <w:bCs/>
          <w:iCs/>
          <w:sz w:val="22"/>
          <w:szCs w:val="22"/>
        </w:rPr>
        <w:t>Jeżeli dokument został wystawiony przez podmiot upoważniony inny niż Wykonawca (np. właściwy do jego wydania organ administracyjny lub sądowy) jako dokument elektroniczny – Wykonawca przekazuje ten dokument;</w:t>
      </w:r>
    </w:p>
    <w:p w14:paraId="789AE039" w14:textId="6D465B86" w:rsidR="00CE718E" w:rsidRPr="005E25B2" w:rsidRDefault="00CE718E" w:rsidP="006C1625">
      <w:pPr>
        <w:pStyle w:val="Akapitzlist"/>
        <w:numPr>
          <w:ilvl w:val="1"/>
          <w:numId w:val="27"/>
        </w:numPr>
        <w:ind w:hanging="218"/>
        <w:jc w:val="both"/>
        <w:rPr>
          <w:bCs/>
          <w:iCs/>
          <w:sz w:val="22"/>
          <w:szCs w:val="22"/>
        </w:rPr>
      </w:pPr>
      <w:r w:rsidRPr="005E25B2">
        <w:rPr>
          <w:bCs/>
          <w:iCs/>
          <w:sz w:val="22"/>
          <w:szCs w:val="22"/>
        </w:rPr>
        <w:t xml:space="preserve">Jeżeli dokument został wystawiony przez podmiot upoważniony inny niż Wykonawca </w:t>
      </w:r>
      <w:r w:rsidRPr="005E25B2">
        <w:rPr>
          <w:bCs/>
          <w:iCs/>
          <w:sz w:val="22"/>
          <w:szCs w:val="22"/>
        </w:rPr>
        <w:br/>
        <w:t xml:space="preserve">(np. właściwy do jego wydania organ administracyjny lub sądowy) jako dokument </w:t>
      </w:r>
      <w:r w:rsidR="001D564E" w:rsidRPr="005E25B2">
        <w:rPr>
          <w:bCs/>
          <w:iCs/>
          <w:sz w:val="22"/>
          <w:szCs w:val="22"/>
        </w:rPr>
        <w:t>papierowy –</w:t>
      </w:r>
      <w:r w:rsidRPr="005E25B2">
        <w:rPr>
          <w:bCs/>
          <w:iCs/>
          <w:sz w:val="22"/>
          <w:szCs w:val="22"/>
        </w:rPr>
        <w:t xml:space="preserve"> Wykonawca przekazuje elektroniczną kopię dokumentu poświadczoną za zgodność z oryginałem;</w:t>
      </w:r>
    </w:p>
    <w:p w14:paraId="6898E211" w14:textId="77777777" w:rsidR="00CE718E" w:rsidRPr="005E25B2" w:rsidRDefault="00CE718E" w:rsidP="006C1625">
      <w:pPr>
        <w:pStyle w:val="Akapitzlist"/>
        <w:numPr>
          <w:ilvl w:val="1"/>
          <w:numId w:val="27"/>
        </w:numPr>
        <w:ind w:hanging="218"/>
        <w:jc w:val="both"/>
        <w:rPr>
          <w:bCs/>
          <w:iCs/>
          <w:sz w:val="22"/>
          <w:szCs w:val="22"/>
        </w:rPr>
      </w:pPr>
      <w:r w:rsidRPr="005E25B2">
        <w:rPr>
          <w:bCs/>
          <w:iCs/>
          <w:sz w:val="22"/>
          <w:szCs w:val="22"/>
        </w:rPr>
        <w:t xml:space="preserve">Jeżeli dokument został wystawiony przez inny podmiot (np. Wykonawcę, wystawcę referencji) </w:t>
      </w:r>
      <w:r>
        <w:rPr>
          <w:bCs/>
          <w:iCs/>
          <w:sz w:val="22"/>
          <w:szCs w:val="22"/>
        </w:rPr>
        <w:br/>
      </w:r>
      <w:r w:rsidRPr="005E25B2">
        <w:rPr>
          <w:bCs/>
          <w:iCs/>
          <w:sz w:val="22"/>
          <w:szCs w:val="22"/>
        </w:rPr>
        <w:t>w formie elektronicznej z podpisem elektronicznym kwalifikowanym – przekazuje się ten dokument;</w:t>
      </w:r>
    </w:p>
    <w:p w14:paraId="4C258DA7" w14:textId="58793907" w:rsidR="00CE718E" w:rsidRPr="005E25B2" w:rsidRDefault="00CE718E" w:rsidP="006C1625">
      <w:pPr>
        <w:pStyle w:val="Akapitzlist"/>
        <w:numPr>
          <w:ilvl w:val="1"/>
          <w:numId w:val="27"/>
        </w:numPr>
        <w:ind w:hanging="218"/>
        <w:jc w:val="both"/>
        <w:rPr>
          <w:bCs/>
          <w:iCs/>
          <w:sz w:val="22"/>
          <w:szCs w:val="22"/>
        </w:rPr>
      </w:pPr>
      <w:r w:rsidRPr="005E25B2">
        <w:rPr>
          <w:bCs/>
          <w:iCs/>
          <w:sz w:val="22"/>
          <w:szCs w:val="22"/>
        </w:rPr>
        <w:t>Jeżeli dokument został wystawiony przez inny podmiot (np. Wykonawcę, wystawcę referencji)</w:t>
      </w:r>
      <w:r w:rsidRPr="005E25B2">
        <w:rPr>
          <w:sz w:val="22"/>
          <w:szCs w:val="22"/>
        </w:rPr>
        <w:t xml:space="preserve"> </w:t>
      </w:r>
      <w:r w:rsidRPr="005E25B2">
        <w:rPr>
          <w:bCs/>
          <w:iCs/>
          <w:sz w:val="22"/>
          <w:szCs w:val="22"/>
        </w:rPr>
        <w:t xml:space="preserve">jako </w:t>
      </w:r>
      <w:r w:rsidR="001D564E" w:rsidRPr="005E25B2">
        <w:rPr>
          <w:bCs/>
          <w:iCs/>
          <w:sz w:val="22"/>
          <w:szCs w:val="22"/>
        </w:rPr>
        <w:t>dokument papierowy –</w:t>
      </w:r>
      <w:r w:rsidRPr="005E25B2">
        <w:rPr>
          <w:bCs/>
          <w:iCs/>
          <w:sz w:val="22"/>
          <w:szCs w:val="22"/>
        </w:rPr>
        <w:t xml:space="preserve"> Wykonawca przekazuje elektroniczną kopię dokumentu poświadczoną </w:t>
      </w:r>
      <w:r>
        <w:rPr>
          <w:bCs/>
          <w:iCs/>
          <w:sz w:val="22"/>
          <w:szCs w:val="22"/>
        </w:rPr>
        <w:br/>
      </w:r>
      <w:r w:rsidRPr="005E25B2">
        <w:rPr>
          <w:bCs/>
          <w:iCs/>
          <w:sz w:val="22"/>
          <w:szCs w:val="22"/>
        </w:rPr>
        <w:t>za zgodność z oryginałem.</w:t>
      </w:r>
    </w:p>
    <w:p w14:paraId="57B81396" w14:textId="77777777" w:rsidR="00CE718E" w:rsidRPr="005E25B2" w:rsidRDefault="00CE718E" w:rsidP="006C1625">
      <w:pPr>
        <w:pStyle w:val="Akapitzlist"/>
        <w:numPr>
          <w:ilvl w:val="0"/>
          <w:numId w:val="27"/>
        </w:numPr>
        <w:ind w:left="360" w:hanging="360"/>
        <w:jc w:val="both"/>
        <w:rPr>
          <w:bCs/>
          <w:iCs/>
          <w:sz w:val="22"/>
          <w:szCs w:val="22"/>
        </w:rPr>
      </w:pPr>
      <w:r w:rsidRPr="005E25B2">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4BD44C1D" w14:textId="77777777" w:rsidR="00CE718E" w:rsidRPr="005E25B2" w:rsidRDefault="00CE718E" w:rsidP="006C1625">
      <w:pPr>
        <w:pStyle w:val="Akapitzlist"/>
        <w:numPr>
          <w:ilvl w:val="0"/>
          <w:numId w:val="27"/>
        </w:numPr>
        <w:ind w:left="360" w:hanging="360"/>
        <w:jc w:val="both"/>
        <w:rPr>
          <w:bCs/>
          <w:iCs/>
          <w:sz w:val="22"/>
          <w:szCs w:val="22"/>
        </w:rPr>
      </w:pPr>
      <w:r w:rsidRPr="005E25B2">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A78E095" w14:textId="77777777" w:rsidR="00CE718E" w:rsidRPr="005E25B2" w:rsidRDefault="00CE718E" w:rsidP="006C1625">
      <w:pPr>
        <w:pStyle w:val="Akapitzlist"/>
        <w:numPr>
          <w:ilvl w:val="0"/>
          <w:numId w:val="27"/>
        </w:numPr>
        <w:ind w:left="360" w:hanging="360"/>
        <w:jc w:val="both"/>
        <w:rPr>
          <w:bCs/>
          <w:iCs/>
          <w:sz w:val="22"/>
          <w:szCs w:val="22"/>
        </w:rPr>
      </w:pPr>
      <w:r w:rsidRPr="005E25B2">
        <w:rPr>
          <w:bCs/>
          <w:iCs/>
          <w:sz w:val="22"/>
          <w:szCs w:val="22"/>
        </w:rPr>
        <w:t xml:space="preserve">Podmiotowe środki dowodowe sporządzone w języku obcym Wykonawca przekazuje </w:t>
      </w:r>
      <w:r>
        <w:rPr>
          <w:bCs/>
          <w:iCs/>
          <w:sz w:val="22"/>
          <w:szCs w:val="22"/>
        </w:rPr>
        <w:br/>
      </w:r>
      <w:r w:rsidRPr="005E25B2">
        <w:rPr>
          <w:bCs/>
          <w:iCs/>
          <w:sz w:val="22"/>
          <w:szCs w:val="22"/>
        </w:rPr>
        <w:t xml:space="preserve">wraz z tłumaczeniem na język polski. </w:t>
      </w:r>
    </w:p>
    <w:p w14:paraId="7A4C8B1E" w14:textId="77777777" w:rsidR="00CE718E" w:rsidRDefault="00CE718E" w:rsidP="006C1625">
      <w:pPr>
        <w:pStyle w:val="Akapitzlist"/>
        <w:numPr>
          <w:ilvl w:val="0"/>
          <w:numId w:val="27"/>
        </w:numPr>
        <w:ind w:left="284" w:hanging="284"/>
        <w:jc w:val="both"/>
        <w:rPr>
          <w:bCs/>
          <w:iCs/>
          <w:sz w:val="22"/>
          <w:szCs w:val="22"/>
        </w:rPr>
      </w:pPr>
      <w:r w:rsidRPr="005E25B2">
        <w:rPr>
          <w:bCs/>
          <w:iCs/>
          <w:sz w:val="22"/>
          <w:szCs w:val="22"/>
        </w:rPr>
        <w:t>Jeżeli w dokumentach podane są wartości w walucie innej niż złoty polski Zamawiający dokona przeliczenia po średnim kursie NBP obowiązującym w dniu publikacji ogłoszenia o zamówieniu.</w:t>
      </w:r>
    </w:p>
    <w:p w14:paraId="6581F9AE" w14:textId="77777777" w:rsidR="00CE718E" w:rsidRPr="005E25B2" w:rsidRDefault="00CE718E" w:rsidP="00CE718E">
      <w:pPr>
        <w:pStyle w:val="Akapitzlist"/>
        <w:ind w:left="360"/>
        <w:jc w:val="both"/>
        <w:rPr>
          <w:bCs/>
          <w:iCs/>
          <w:sz w:val="22"/>
          <w:szCs w:val="22"/>
        </w:rPr>
      </w:pPr>
    </w:p>
    <w:p w14:paraId="7D0CC1B2" w14:textId="77777777" w:rsidR="00CE718E" w:rsidRPr="00A9352B" w:rsidRDefault="00CE718E" w:rsidP="006C1625">
      <w:pPr>
        <w:pStyle w:val="Akapitzlist"/>
        <w:keepNext/>
        <w:numPr>
          <w:ilvl w:val="0"/>
          <w:numId w:val="21"/>
        </w:numPr>
        <w:shd w:val="clear" w:color="auto" w:fill="D9D9D9" w:themeFill="background1" w:themeFillShade="D9"/>
        <w:tabs>
          <w:tab w:val="left" w:pos="720"/>
        </w:tabs>
        <w:snapToGrid w:val="0"/>
        <w:ind w:left="567" w:hanging="567"/>
        <w:outlineLvl w:val="1"/>
        <w:rPr>
          <w:sz w:val="22"/>
          <w:szCs w:val="22"/>
        </w:rPr>
      </w:pPr>
      <w:bookmarkStart w:id="23" w:name="_Toc108336840"/>
      <w:bookmarkStart w:id="24" w:name="_Toc215217245"/>
      <w:r w:rsidRPr="007649E6">
        <w:rPr>
          <w:b/>
          <w:bCs/>
          <w:szCs w:val="28"/>
          <w:shd w:val="clear" w:color="auto" w:fill="D9D9D9" w:themeFill="background1" w:themeFillShade="D9"/>
        </w:rPr>
        <w:t>Przedmiotowe środki dowodowe oraz pozostałe dokumenty i oświadczenia</w:t>
      </w:r>
      <w:r>
        <w:rPr>
          <w:b/>
          <w:bCs/>
          <w:szCs w:val="28"/>
        </w:rPr>
        <w:t>.</w:t>
      </w:r>
      <w:bookmarkEnd w:id="23"/>
      <w:bookmarkEnd w:id="24"/>
    </w:p>
    <w:p w14:paraId="70CBD2D4" w14:textId="6BE20FBD" w:rsidR="00CE718E" w:rsidRPr="00E21B7A" w:rsidRDefault="00CE718E" w:rsidP="006C1625">
      <w:pPr>
        <w:pStyle w:val="Akapitzlist"/>
        <w:numPr>
          <w:ilvl w:val="0"/>
          <w:numId w:val="28"/>
        </w:numPr>
        <w:rPr>
          <w:bCs/>
          <w:color w:val="EE0000"/>
          <w:sz w:val="22"/>
          <w:szCs w:val="22"/>
        </w:rPr>
      </w:pPr>
      <w:r w:rsidRPr="00E21B7A">
        <w:rPr>
          <w:bCs/>
          <w:color w:val="EE0000"/>
          <w:sz w:val="22"/>
          <w:szCs w:val="22"/>
        </w:rPr>
        <w:t xml:space="preserve">W celu potwierdzenia spełnienia wymagań odnoszących się do przedmiotu zamówienia Zamawiający </w:t>
      </w:r>
      <w:r w:rsidR="007B4256" w:rsidRPr="00E21B7A">
        <w:rPr>
          <w:bCs/>
          <w:color w:val="EE0000"/>
          <w:sz w:val="22"/>
          <w:szCs w:val="22"/>
        </w:rPr>
        <w:t>wymaga złożenia przedmiotowych środków dowodowych tj. dokumentacji technicznej prowadnic typu KB 320 i KC 350</w:t>
      </w:r>
    </w:p>
    <w:p w14:paraId="7874E145" w14:textId="69E93FAE" w:rsidR="00CE718E" w:rsidRPr="005D5171" w:rsidRDefault="00CE718E" w:rsidP="006C1625">
      <w:pPr>
        <w:pStyle w:val="Akapitzlist"/>
        <w:numPr>
          <w:ilvl w:val="0"/>
          <w:numId w:val="28"/>
        </w:numPr>
        <w:ind w:left="357" w:hanging="357"/>
        <w:jc w:val="both"/>
        <w:rPr>
          <w:bCs/>
          <w:sz w:val="22"/>
          <w:szCs w:val="22"/>
        </w:rPr>
      </w:pPr>
      <w:r w:rsidRPr="005D5171">
        <w:rPr>
          <w:bCs/>
          <w:sz w:val="22"/>
          <w:szCs w:val="22"/>
        </w:rPr>
        <w:t xml:space="preserve">W celu potwierdzenia </w:t>
      </w:r>
      <w:r w:rsidR="00A033A8">
        <w:rPr>
          <w:bCs/>
          <w:sz w:val="22"/>
          <w:szCs w:val="22"/>
        </w:rPr>
        <w:t>wymagań określonych w SWZ,</w:t>
      </w:r>
      <w:r w:rsidRPr="005D5171">
        <w:rPr>
          <w:bCs/>
          <w:sz w:val="22"/>
          <w:szCs w:val="22"/>
        </w:rPr>
        <w:t xml:space="preserve"> Zamawiający wymaga złożenia:</w:t>
      </w:r>
    </w:p>
    <w:p w14:paraId="36F30F66" w14:textId="625A7B4E" w:rsidR="00CE718E" w:rsidRPr="000C2F9B" w:rsidRDefault="00CE718E" w:rsidP="006C1625">
      <w:pPr>
        <w:pStyle w:val="Akapitzlist"/>
        <w:numPr>
          <w:ilvl w:val="1"/>
          <w:numId w:val="29"/>
        </w:numPr>
        <w:jc w:val="both"/>
        <w:rPr>
          <w:b/>
          <w:sz w:val="22"/>
          <w:szCs w:val="22"/>
        </w:rPr>
      </w:pPr>
      <w:r w:rsidRPr="005D5171">
        <w:rPr>
          <w:bCs/>
          <w:sz w:val="22"/>
          <w:szCs w:val="22"/>
        </w:rPr>
        <w:t xml:space="preserve">Oświadczenia o kategorii przedsiębiorstwa. </w:t>
      </w:r>
      <w:r w:rsidRPr="005D5171">
        <w:rPr>
          <w:bCs/>
          <w:iCs/>
          <w:sz w:val="22"/>
          <w:szCs w:val="22"/>
        </w:rPr>
        <w:t xml:space="preserve">Wzór </w:t>
      </w:r>
      <w:r w:rsidRPr="000C2F9B">
        <w:rPr>
          <w:bCs/>
          <w:iCs/>
          <w:sz w:val="22"/>
          <w:szCs w:val="22"/>
        </w:rPr>
        <w:t xml:space="preserve">oświadczenia stanowi </w:t>
      </w:r>
      <w:r w:rsidRPr="000C2F9B">
        <w:rPr>
          <w:b/>
          <w:iCs/>
          <w:sz w:val="22"/>
          <w:szCs w:val="22"/>
        </w:rPr>
        <w:t xml:space="preserve">Załącznik nr </w:t>
      </w:r>
      <w:r w:rsidR="000C2F9B" w:rsidRPr="000C2F9B">
        <w:rPr>
          <w:b/>
          <w:iCs/>
          <w:sz w:val="22"/>
          <w:szCs w:val="22"/>
        </w:rPr>
        <w:t xml:space="preserve">8 </w:t>
      </w:r>
      <w:r w:rsidRPr="000C2F9B">
        <w:rPr>
          <w:b/>
          <w:iCs/>
          <w:sz w:val="22"/>
          <w:szCs w:val="22"/>
        </w:rPr>
        <w:t>do SWZ;</w:t>
      </w:r>
      <w:r w:rsidRPr="000C2F9B">
        <w:rPr>
          <w:bCs/>
          <w:sz w:val="22"/>
          <w:szCs w:val="22"/>
        </w:rPr>
        <w:t xml:space="preserve"> </w:t>
      </w:r>
    </w:p>
    <w:p w14:paraId="25A2954C" w14:textId="5E42CE77" w:rsidR="00CE718E" w:rsidRPr="000C2F9B" w:rsidRDefault="00CE718E" w:rsidP="006C1625">
      <w:pPr>
        <w:pStyle w:val="Akapitzlist"/>
        <w:numPr>
          <w:ilvl w:val="1"/>
          <w:numId w:val="29"/>
        </w:numPr>
        <w:jc w:val="both"/>
        <w:rPr>
          <w:b/>
          <w:sz w:val="22"/>
          <w:szCs w:val="22"/>
        </w:rPr>
      </w:pPr>
      <w:r w:rsidRPr="000C2F9B">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0C2F9B">
        <w:rPr>
          <w:b/>
          <w:sz w:val="22"/>
          <w:szCs w:val="22"/>
        </w:rPr>
        <w:t xml:space="preserve">Załącznikiem nr </w:t>
      </w:r>
      <w:r w:rsidR="0032133F" w:rsidRPr="000C2F9B">
        <w:rPr>
          <w:b/>
          <w:sz w:val="22"/>
          <w:szCs w:val="22"/>
        </w:rPr>
        <w:t>1</w:t>
      </w:r>
      <w:r w:rsidR="00A033A8" w:rsidRPr="000C2F9B">
        <w:rPr>
          <w:b/>
          <w:sz w:val="22"/>
          <w:szCs w:val="22"/>
        </w:rPr>
        <w:t>0</w:t>
      </w:r>
      <w:r w:rsidRPr="000C2F9B">
        <w:rPr>
          <w:b/>
          <w:sz w:val="22"/>
          <w:szCs w:val="22"/>
        </w:rPr>
        <w:t xml:space="preserve"> do SWZ;</w:t>
      </w:r>
    </w:p>
    <w:p w14:paraId="694644E5" w14:textId="2C458785" w:rsidR="00CE718E" w:rsidRPr="000C2F9B" w:rsidRDefault="00CE718E" w:rsidP="006C1625">
      <w:pPr>
        <w:pStyle w:val="Akapitzlist"/>
        <w:numPr>
          <w:ilvl w:val="1"/>
          <w:numId w:val="29"/>
        </w:numPr>
        <w:jc w:val="both"/>
        <w:rPr>
          <w:bCs/>
          <w:sz w:val="22"/>
          <w:szCs w:val="22"/>
        </w:rPr>
      </w:pPr>
      <w:r w:rsidRPr="000C2F9B">
        <w:rPr>
          <w:bCs/>
          <w:sz w:val="22"/>
          <w:szCs w:val="22"/>
        </w:rPr>
        <w:t xml:space="preserve">Informacji o częściach zamówienia, które Wykonawca zamierza powierzyć do realizacji podwykonawcom sporządzoną zgodnie z </w:t>
      </w:r>
      <w:r w:rsidRPr="000C2F9B">
        <w:rPr>
          <w:b/>
          <w:sz w:val="22"/>
          <w:szCs w:val="22"/>
        </w:rPr>
        <w:t xml:space="preserve">Załącznikiem nr </w:t>
      </w:r>
      <w:r w:rsidR="000C2F9B" w:rsidRPr="000C2F9B">
        <w:rPr>
          <w:b/>
          <w:sz w:val="22"/>
          <w:szCs w:val="22"/>
        </w:rPr>
        <w:t>6</w:t>
      </w:r>
      <w:r w:rsidR="004D1AB7" w:rsidRPr="000C2F9B">
        <w:rPr>
          <w:b/>
          <w:sz w:val="22"/>
          <w:szCs w:val="22"/>
        </w:rPr>
        <w:t xml:space="preserve"> </w:t>
      </w:r>
      <w:r w:rsidRPr="000C2F9B">
        <w:rPr>
          <w:b/>
          <w:sz w:val="22"/>
          <w:szCs w:val="22"/>
        </w:rPr>
        <w:t>do SWZ;</w:t>
      </w:r>
    </w:p>
    <w:p w14:paraId="47CDFF8D" w14:textId="2262B1A9" w:rsidR="00CE718E" w:rsidRPr="000C2F9B" w:rsidRDefault="00CE718E" w:rsidP="006C1625">
      <w:pPr>
        <w:pStyle w:val="Akapitzlist"/>
        <w:numPr>
          <w:ilvl w:val="1"/>
          <w:numId w:val="29"/>
        </w:numPr>
        <w:jc w:val="both"/>
        <w:rPr>
          <w:b/>
          <w:sz w:val="22"/>
          <w:szCs w:val="22"/>
        </w:rPr>
      </w:pPr>
      <w:r w:rsidRPr="000C2F9B">
        <w:rPr>
          <w:bCs/>
          <w:sz w:val="22"/>
          <w:szCs w:val="22"/>
        </w:rPr>
        <w:t xml:space="preserve">Informacji o powstaniu u zamawiającego obowiązku podatkowego zgodnie z ustawą </w:t>
      </w:r>
      <w:r w:rsidRPr="000C2F9B">
        <w:rPr>
          <w:bCs/>
          <w:sz w:val="22"/>
          <w:szCs w:val="22"/>
        </w:rPr>
        <w:br/>
        <w:t xml:space="preserve">z 11.03.2004r. o podatku od towarów i usług. Wzór informacji stanowi </w:t>
      </w:r>
      <w:r w:rsidRPr="000C2F9B">
        <w:rPr>
          <w:b/>
          <w:sz w:val="22"/>
          <w:szCs w:val="22"/>
        </w:rPr>
        <w:t xml:space="preserve">Załącznik nr </w:t>
      </w:r>
      <w:r w:rsidR="001D564E" w:rsidRPr="000C2F9B">
        <w:rPr>
          <w:b/>
          <w:sz w:val="22"/>
          <w:szCs w:val="22"/>
        </w:rPr>
        <w:t>11 do</w:t>
      </w:r>
      <w:r w:rsidRPr="000C2F9B">
        <w:rPr>
          <w:b/>
          <w:sz w:val="22"/>
          <w:szCs w:val="22"/>
        </w:rPr>
        <w:t xml:space="preserve"> SWZ.</w:t>
      </w:r>
    </w:p>
    <w:p w14:paraId="44D18F73" w14:textId="77777777" w:rsidR="00CE718E" w:rsidRPr="000C2F9B" w:rsidRDefault="00CE718E" w:rsidP="006C1625">
      <w:pPr>
        <w:pStyle w:val="Akapitzlist"/>
        <w:numPr>
          <w:ilvl w:val="0"/>
          <w:numId w:val="28"/>
        </w:numPr>
        <w:ind w:left="357" w:hanging="357"/>
        <w:jc w:val="both"/>
        <w:rPr>
          <w:bCs/>
          <w:strike/>
          <w:sz w:val="22"/>
          <w:szCs w:val="22"/>
        </w:rPr>
      </w:pPr>
      <w:r w:rsidRPr="000C2F9B">
        <w:rPr>
          <w:bCs/>
          <w:sz w:val="22"/>
          <w:szCs w:val="22"/>
        </w:rPr>
        <w:t>Zobowiązanie podmiotu udostępniającego lub przedmiotowe środki dowodowe</w:t>
      </w:r>
      <w:r w:rsidRPr="000C2F9B">
        <w:rPr>
          <w:sz w:val="22"/>
          <w:szCs w:val="22"/>
        </w:rPr>
        <w:t xml:space="preserve"> </w:t>
      </w:r>
      <w:r w:rsidRPr="000C2F9B">
        <w:rPr>
          <w:bCs/>
          <w:sz w:val="22"/>
          <w:szCs w:val="22"/>
        </w:rPr>
        <w:t xml:space="preserve">powinny być złożone </w:t>
      </w:r>
      <w:r w:rsidRPr="000C2F9B">
        <w:rPr>
          <w:bCs/>
          <w:sz w:val="22"/>
          <w:szCs w:val="22"/>
        </w:rPr>
        <w:br/>
        <w:t xml:space="preserve">w następującej formie: </w:t>
      </w:r>
    </w:p>
    <w:p w14:paraId="367916B4" w14:textId="77777777" w:rsidR="00CE718E" w:rsidRPr="005D5171" w:rsidRDefault="00CE718E" w:rsidP="006C1625">
      <w:pPr>
        <w:pStyle w:val="Akapitzlist"/>
        <w:numPr>
          <w:ilvl w:val="1"/>
          <w:numId w:val="30"/>
        </w:numPr>
        <w:jc w:val="both"/>
        <w:rPr>
          <w:bCs/>
          <w:sz w:val="22"/>
          <w:szCs w:val="22"/>
        </w:rPr>
      </w:pPr>
      <w:r w:rsidRPr="005D5171">
        <w:rPr>
          <w:bCs/>
          <w:sz w:val="22"/>
          <w:szCs w:val="22"/>
        </w:rPr>
        <w:t xml:space="preserve">Jeżeli dokument został wystawiony przez podmiot upoważniony (np. organ administracyjny </w:t>
      </w:r>
      <w:r>
        <w:rPr>
          <w:bCs/>
          <w:sz w:val="22"/>
          <w:szCs w:val="22"/>
        </w:rPr>
        <w:br/>
      </w:r>
      <w:r w:rsidRPr="005D5171">
        <w:rPr>
          <w:bCs/>
          <w:sz w:val="22"/>
          <w:szCs w:val="22"/>
        </w:rPr>
        <w:t>lub sądowy) jako dokument elektroniczny – Wykonawca przekazuje ten dokument,</w:t>
      </w:r>
    </w:p>
    <w:p w14:paraId="5E68CEC1" w14:textId="0909584E" w:rsidR="00CE718E" w:rsidRPr="005D5171" w:rsidRDefault="00CE718E" w:rsidP="006C1625">
      <w:pPr>
        <w:pStyle w:val="Akapitzlist"/>
        <w:numPr>
          <w:ilvl w:val="1"/>
          <w:numId w:val="30"/>
        </w:numPr>
        <w:jc w:val="both"/>
        <w:rPr>
          <w:bCs/>
          <w:sz w:val="22"/>
          <w:szCs w:val="22"/>
        </w:rPr>
      </w:pPr>
      <w:r w:rsidRPr="005D5171">
        <w:rPr>
          <w:bCs/>
          <w:sz w:val="22"/>
          <w:szCs w:val="22"/>
        </w:rPr>
        <w:t xml:space="preserve">Jeżeli dokument został wystawiony przez podmiot upoważniony (np. organ administracyjny </w:t>
      </w:r>
      <w:r>
        <w:rPr>
          <w:bCs/>
          <w:sz w:val="22"/>
          <w:szCs w:val="22"/>
        </w:rPr>
        <w:br/>
      </w:r>
      <w:r w:rsidRPr="005D5171">
        <w:rPr>
          <w:bCs/>
          <w:sz w:val="22"/>
          <w:szCs w:val="22"/>
        </w:rPr>
        <w:t xml:space="preserve">lub sądowy) jako dokument </w:t>
      </w:r>
      <w:r w:rsidR="001D564E" w:rsidRPr="005D5171">
        <w:rPr>
          <w:bCs/>
          <w:sz w:val="22"/>
          <w:szCs w:val="22"/>
        </w:rPr>
        <w:t>papierowy –</w:t>
      </w:r>
      <w:r w:rsidRPr="005D5171">
        <w:rPr>
          <w:bCs/>
          <w:sz w:val="22"/>
          <w:szCs w:val="22"/>
        </w:rPr>
        <w:t xml:space="preserve"> Wykonawca przekazuje elektroniczną kopię dokumentu poświadczoną za zgodność z oryginałem,</w:t>
      </w:r>
    </w:p>
    <w:p w14:paraId="75D0BA5F" w14:textId="77777777" w:rsidR="00CE718E" w:rsidRPr="005D5171" w:rsidRDefault="00CE718E" w:rsidP="006C1625">
      <w:pPr>
        <w:pStyle w:val="Akapitzlist"/>
        <w:numPr>
          <w:ilvl w:val="1"/>
          <w:numId w:val="30"/>
        </w:numPr>
        <w:jc w:val="both"/>
        <w:rPr>
          <w:bCs/>
          <w:sz w:val="22"/>
          <w:szCs w:val="22"/>
        </w:rPr>
      </w:pPr>
      <w:r w:rsidRPr="005D5171">
        <w:rPr>
          <w:bCs/>
          <w:sz w:val="22"/>
          <w:szCs w:val="22"/>
        </w:rPr>
        <w:t>Jeżeli dokument został wystawiony przez inny podmiot (np. podmiot udostępniający zasoby, mocodawca) w formie elektronicznej z podpisem elektronicznym kwalifikowanym – przekazuje się ten dokument,</w:t>
      </w:r>
    </w:p>
    <w:p w14:paraId="638ABCCE" w14:textId="77777777" w:rsidR="00CE718E" w:rsidRPr="005D5171" w:rsidRDefault="00CE718E" w:rsidP="006C1625">
      <w:pPr>
        <w:pStyle w:val="Akapitzlist"/>
        <w:numPr>
          <w:ilvl w:val="1"/>
          <w:numId w:val="30"/>
        </w:numPr>
        <w:jc w:val="both"/>
        <w:rPr>
          <w:bCs/>
          <w:sz w:val="22"/>
          <w:szCs w:val="22"/>
        </w:rPr>
      </w:pPr>
      <w:r w:rsidRPr="005D5171">
        <w:rPr>
          <w:bCs/>
          <w:sz w:val="22"/>
          <w:szCs w:val="22"/>
        </w:rPr>
        <w:t>Jeżeli dokument został wystawiony przez inny podmiot (np.</w:t>
      </w:r>
      <w:r w:rsidRPr="005D5171">
        <w:rPr>
          <w:sz w:val="22"/>
          <w:szCs w:val="22"/>
        </w:rPr>
        <w:t xml:space="preserve"> </w:t>
      </w:r>
      <w:r w:rsidRPr="005D5171">
        <w:rPr>
          <w:bCs/>
          <w:sz w:val="22"/>
          <w:szCs w:val="22"/>
        </w:rPr>
        <w:t>podmiot udostępniający zasoby, mocodawca) jako dokument papierowy – Wykonawca przekazuje elektroniczną kopię dokumentu poświadczoną za zgodność z oryginałem.</w:t>
      </w:r>
    </w:p>
    <w:p w14:paraId="5C7A130F" w14:textId="77777777" w:rsidR="00CE718E" w:rsidRPr="005D5171" w:rsidRDefault="00CE718E" w:rsidP="006C1625">
      <w:pPr>
        <w:pStyle w:val="Akapitzlist"/>
        <w:numPr>
          <w:ilvl w:val="0"/>
          <w:numId w:val="28"/>
        </w:numPr>
        <w:ind w:left="357" w:hanging="357"/>
        <w:jc w:val="both"/>
        <w:rPr>
          <w:bCs/>
          <w:sz w:val="22"/>
          <w:szCs w:val="22"/>
        </w:rPr>
      </w:pPr>
      <w:r w:rsidRPr="005D5171">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23A19B0" w14:textId="77777777" w:rsidR="00CE718E" w:rsidRPr="005D5171" w:rsidRDefault="00CE718E" w:rsidP="006C1625">
      <w:pPr>
        <w:pStyle w:val="Akapitzlist"/>
        <w:numPr>
          <w:ilvl w:val="0"/>
          <w:numId w:val="28"/>
        </w:numPr>
        <w:ind w:left="357" w:hanging="357"/>
        <w:jc w:val="both"/>
        <w:rPr>
          <w:bCs/>
          <w:sz w:val="22"/>
          <w:szCs w:val="22"/>
        </w:rPr>
      </w:pPr>
      <w:r w:rsidRPr="005D517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1AB24CC" w14:textId="77777777" w:rsidR="00CE718E" w:rsidRDefault="00CE718E" w:rsidP="00C33667">
      <w:pPr>
        <w:widowControl w:val="0"/>
        <w:tabs>
          <w:tab w:val="left" w:pos="1134"/>
        </w:tabs>
        <w:adjustRightInd w:val="0"/>
        <w:ind w:left="1134"/>
        <w:jc w:val="both"/>
        <w:textAlignment w:val="baseline"/>
        <w:rPr>
          <w:sz w:val="22"/>
        </w:rPr>
      </w:pPr>
    </w:p>
    <w:p w14:paraId="68CAD918" w14:textId="77777777" w:rsidR="00CE718E" w:rsidRPr="005D5171" w:rsidRDefault="00CE718E" w:rsidP="006C1625">
      <w:pPr>
        <w:pStyle w:val="Akapitzlist"/>
        <w:keepNext/>
        <w:numPr>
          <w:ilvl w:val="0"/>
          <w:numId w:val="21"/>
        </w:numPr>
        <w:shd w:val="clear" w:color="auto" w:fill="D9D9D9" w:themeFill="background1" w:themeFillShade="D9"/>
        <w:snapToGrid w:val="0"/>
        <w:ind w:left="426" w:hanging="426"/>
        <w:outlineLvl w:val="1"/>
        <w:rPr>
          <w:b/>
          <w:bCs/>
        </w:rPr>
      </w:pPr>
      <w:bookmarkStart w:id="25" w:name="_Toc106095846"/>
      <w:bookmarkStart w:id="26" w:name="_Toc106096390"/>
      <w:bookmarkStart w:id="27" w:name="_Toc107402494"/>
      <w:bookmarkStart w:id="28" w:name="_Toc108336841"/>
      <w:bookmarkStart w:id="29" w:name="_Toc215217246"/>
      <w:r w:rsidRPr="005D5171">
        <w:rPr>
          <w:b/>
          <w:bCs/>
        </w:rPr>
        <w:t>Podwykonawstwo</w:t>
      </w:r>
      <w:bookmarkEnd w:id="25"/>
      <w:bookmarkEnd w:id="26"/>
      <w:bookmarkEnd w:id="27"/>
      <w:r w:rsidRPr="005D5171">
        <w:rPr>
          <w:b/>
          <w:bCs/>
        </w:rPr>
        <w:t>.</w:t>
      </w:r>
      <w:bookmarkEnd w:id="28"/>
      <w:bookmarkEnd w:id="29"/>
    </w:p>
    <w:p w14:paraId="48F74F0D" w14:textId="77777777" w:rsidR="00CE718E" w:rsidRPr="004D1AB7" w:rsidRDefault="00CE718E" w:rsidP="004D1AB7">
      <w:pPr>
        <w:keepNext/>
        <w:tabs>
          <w:tab w:val="left" w:pos="720"/>
        </w:tabs>
        <w:snapToGrid w:val="0"/>
        <w:ind w:left="360"/>
        <w:outlineLvl w:val="1"/>
        <w:rPr>
          <w:b/>
          <w:bCs/>
          <w:sz w:val="4"/>
          <w:szCs w:val="10"/>
        </w:rPr>
      </w:pPr>
    </w:p>
    <w:p w14:paraId="52A07DB0" w14:textId="77777777" w:rsidR="00CE718E" w:rsidRPr="005D5171" w:rsidRDefault="00CE718E" w:rsidP="006C1625">
      <w:pPr>
        <w:pStyle w:val="Akapitzlist"/>
        <w:numPr>
          <w:ilvl w:val="0"/>
          <w:numId w:val="31"/>
        </w:numPr>
        <w:ind w:left="284" w:hanging="284"/>
        <w:jc w:val="both"/>
        <w:rPr>
          <w:bCs/>
          <w:sz w:val="22"/>
          <w:szCs w:val="22"/>
        </w:rPr>
      </w:pPr>
      <w:r w:rsidRPr="005D5171">
        <w:rPr>
          <w:bCs/>
          <w:sz w:val="22"/>
          <w:szCs w:val="22"/>
        </w:rPr>
        <w:t>Zamawiający dopuszcza udział podwykonawców w realizacji zamówienia. Powierzenie realizacji części zamówienia podwykonawcom nie zwalnia Wykonawcy z odpowiedzialności za prawidłową realizację zamówienia.</w:t>
      </w:r>
    </w:p>
    <w:p w14:paraId="7202AC37" w14:textId="65A6DD7E" w:rsidR="00CE718E" w:rsidRPr="004D1AB7" w:rsidRDefault="00CE718E" w:rsidP="006C1625">
      <w:pPr>
        <w:pStyle w:val="Akapitzlist"/>
        <w:numPr>
          <w:ilvl w:val="0"/>
          <w:numId w:val="31"/>
        </w:numPr>
        <w:ind w:left="284" w:hanging="284"/>
        <w:jc w:val="both"/>
        <w:rPr>
          <w:bCs/>
          <w:sz w:val="22"/>
          <w:szCs w:val="22"/>
        </w:rPr>
      </w:pPr>
      <w:r w:rsidRPr="005D5171">
        <w:rPr>
          <w:bCs/>
          <w:sz w:val="22"/>
          <w:szCs w:val="22"/>
        </w:rPr>
        <w:t xml:space="preserve">Zamawiający żąda wskazania przez Wykonawcę części zamówienia, których wykonanie zamierza powierzyć ewentualnym podwykonawcom i podania przez Wykonawcę firm podwykonawców, </w:t>
      </w:r>
      <w:r>
        <w:rPr>
          <w:bCs/>
          <w:sz w:val="22"/>
          <w:szCs w:val="22"/>
        </w:rPr>
        <w:br/>
      </w:r>
      <w:r w:rsidRPr="005D5171">
        <w:rPr>
          <w:bCs/>
          <w:sz w:val="22"/>
          <w:szCs w:val="22"/>
        </w:rPr>
        <w:t xml:space="preserve">o ile są już znani. Wzór wykazu </w:t>
      </w:r>
      <w:r w:rsidRPr="004D1AB7">
        <w:rPr>
          <w:bCs/>
          <w:sz w:val="22"/>
          <w:szCs w:val="22"/>
        </w:rPr>
        <w:t xml:space="preserve">stanowi </w:t>
      </w:r>
      <w:r w:rsidRPr="004D1AB7">
        <w:rPr>
          <w:b/>
          <w:sz w:val="22"/>
          <w:szCs w:val="22"/>
        </w:rPr>
        <w:t xml:space="preserve">Załącznik nr </w:t>
      </w:r>
      <w:r w:rsidR="00AB676C">
        <w:rPr>
          <w:b/>
          <w:sz w:val="22"/>
          <w:szCs w:val="22"/>
        </w:rPr>
        <w:t>6</w:t>
      </w:r>
      <w:r w:rsidRPr="004D1AB7">
        <w:rPr>
          <w:b/>
          <w:sz w:val="22"/>
          <w:szCs w:val="22"/>
        </w:rPr>
        <w:t xml:space="preserve"> do SWZ.</w:t>
      </w:r>
    </w:p>
    <w:p w14:paraId="6B95ADAB" w14:textId="150DE4A2" w:rsidR="00CE718E" w:rsidRPr="004D1AB7" w:rsidRDefault="00CE718E" w:rsidP="004D1AB7">
      <w:pPr>
        <w:spacing w:after="40"/>
        <w:ind w:left="284"/>
        <w:jc w:val="both"/>
        <w:rPr>
          <w:i/>
          <w:iCs/>
          <w:sz w:val="22"/>
          <w:szCs w:val="22"/>
        </w:rPr>
      </w:pPr>
      <w:r w:rsidRPr="004D1AB7">
        <w:rPr>
          <w:i/>
          <w:iCs/>
          <w:sz w:val="22"/>
          <w:szCs w:val="22"/>
        </w:rPr>
        <w:t xml:space="preserve">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w:t>
      </w:r>
      <w:r w:rsidR="00881E21" w:rsidRPr="004D1AB7">
        <w:rPr>
          <w:i/>
          <w:iCs/>
          <w:sz w:val="22"/>
          <w:szCs w:val="22"/>
        </w:rPr>
        <w:t xml:space="preserve">remontowych i </w:t>
      </w:r>
      <w:r w:rsidRPr="004D1AB7">
        <w:rPr>
          <w:i/>
          <w:iCs/>
          <w:sz w:val="22"/>
          <w:szCs w:val="22"/>
        </w:rPr>
        <w:t xml:space="preserve">serwisowych. </w:t>
      </w:r>
    </w:p>
    <w:p w14:paraId="256CC36A" w14:textId="77777777" w:rsidR="004D1AB7" w:rsidRPr="004D1AB7" w:rsidRDefault="004D1AB7" w:rsidP="00CE718E">
      <w:pPr>
        <w:pStyle w:val="Akapitzlist"/>
        <w:ind w:left="720"/>
        <w:jc w:val="both"/>
        <w:rPr>
          <w:sz w:val="14"/>
          <w:szCs w:val="14"/>
        </w:rPr>
      </w:pPr>
    </w:p>
    <w:p w14:paraId="5BA3A2C1" w14:textId="77777777" w:rsidR="00CE718E" w:rsidRPr="005D5171" w:rsidRDefault="00CE718E" w:rsidP="006C1625">
      <w:pPr>
        <w:pStyle w:val="Akapitzlist"/>
        <w:keepNext/>
        <w:numPr>
          <w:ilvl w:val="0"/>
          <w:numId w:val="21"/>
        </w:numPr>
        <w:shd w:val="clear" w:color="auto" w:fill="D9D9D9" w:themeFill="background1" w:themeFillShade="D9"/>
        <w:snapToGrid w:val="0"/>
        <w:ind w:left="426" w:hanging="426"/>
        <w:outlineLvl w:val="1"/>
        <w:rPr>
          <w:b/>
          <w:bCs/>
        </w:rPr>
      </w:pPr>
      <w:bookmarkStart w:id="30" w:name="_Toc108336842"/>
      <w:bookmarkStart w:id="31" w:name="_Toc215217247"/>
      <w:r>
        <w:rPr>
          <w:b/>
          <w:bCs/>
        </w:rPr>
        <w:t>Wadium</w:t>
      </w:r>
      <w:r w:rsidRPr="005D5171">
        <w:rPr>
          <w:b/>
          <w:bCs/>
        </w:rPr>
        <w:t>.</w:t>
      </w:r>
      <w:bookmarkEnd w:id="30"/>
      <w:bookmarkEnd w:id="31"/>
    </w:p>
    <w:p w14:paraId="2FA7A31A" w14:textId="77777777" w:rsidR="00CE718E" w:rsidRPr="004D1AB7" w:rsidRDefault="00CE718E" w:rsidP="004D1AB7">
      <w:pPr>
        <w:jc w:val="both"/>
        <w:rPr>
          <w:bCs/>
          <w:sz w:val="22"/>
          <w:szCs w:val="22"/>
        </w:rPr>
      </w:pPr>
      <w:r w:rsidRPr="004D1AB7">
        <w:rPr>
          <w:bCs/>
          <w:sz w:val="22"/>
          <w:szCs w:val="22"/>
        </w:rPr>
        <w:t>Zamawiający nie wymaga wniesienia wadium.</w:t>
      </w:r>
    </w:p>
    <w:p w14:paraId="688C9FB0" w14:textId="77777777" w:rsidR="004D1AB7" w:rsidRPr="004D1AB7" w:rsidRDefault="004D1AB7" w:rsidP="004D1AB7">
      <w:pPr>
        <w:spacing w:after="40"/>
        <w:jc w:val="both"/>
        <w:rPr>
          <w:b/>
          <w:i/>
          <w:iCs/>
          <w:color w:val="0070C0"/>
          <w:sz w:val="8"/>
          <w:szCs w:val="8"/>
        </w:rPr>
      </w:pPr>
      <w:bookmarkStart w:id="32" w:name="_Toc108336843"/>
    </w:p>
    <w:p w14:paraId="31C2E4FC" w14:textId="77777777" w:rsidR="00CE718E" w:rsidRPr="00F53186" w:rsidRDefault="00CE718E" w:rsidP="006C1625">
      <w:pPr>
        <w:pStyle w:val="Akapitzlist"/>
        <w:keepNext/>
        <w:numPr>
          <w:ilvl w:val="0"/>
          <w:numId w:val="21"/>
        </w:numPr>
        <w:shd w:val="clear" w:color="auto" w:fill="D9D9D9" w:themeFill="background1" w:themeFillShade="D9"/>
        <w:snapToGrid w:val="0"/>
        <w:ind w:left="426" w:hanging="426"/>
        <w:outlineLvl w:val="1"/>
        <w:rPr>
          <w:b/>
          <w:bCs/>
          <w:szCs w:val="28"/>
        </w:rPr>
      </w:pPr>
      <w:bookmarkStart w:id="33" w:name="_Toc215217248"/>
      <w:r w:rsidRPr="00F53186">
        <w:rPr>
          <w:b/>
          <w:bCs/>
          <w:szCs w:val="28"/>
        </w:rPr>
        <w:t>Opis sposobu przygotowania oferty.</w:t>
      </w:r>
      <w:bookmarkEnd w:id="32"/>
      <w:bookmarkEnd w:id="33"/>
    </w:p>
    <w:p w14:paraId="1CD76720" w14:textId="3D53C0C7" w:rsidR="00CE718E" w:rsidRPr="004D1AB7" w:rsidRDefault="00CE718E" w:rsidP="00CE718E">
      <w:pPr>
        <w:spacing w:before="120" w:line="312" w:lineRule="auto"/>
        <w:ind w:left="360"/>
        <w:jc w:val="both"/>
        <w:rPr>
          <w:b/>
          <w:sz w:val="22"/>
          <w:szCs w:val="22"/>
        </w:rPr>
      </w:pPr>
      <w:r w:rsidRPr="004D1AB7">
        <w:rPr>
          <w:b/>
          <w:sz w:val="22"/>
          <w:szCs w:val="22"/>
        </w:rPr>
        <w:t>Wymagania ogólne</w:t>
      </w:r>
      <w:r w:rsidR="006023BA">
        <w:rPr>
          <w:b/>
          <w:sz w:val="22"/>
          <w:szCs w:val="22"/>
        </w:rPr>
        <w:t>:</w:t>
      </w:r>
    </w:p>
    <w:p w14:paraId="0DE0FF96" w14:textId="77777777" w:rsidR="00CE718E" w:rsidRPr="00D87875" w:rsidRDefault="00CE718E" w:rsidP="006C1625">
      <w:pPr>
        <w:numPr>
          <w:ilvl w:val="0"/>
          <w:numId w:val="32"/>
        </w:numPr>
        <w:tabs>
          <w:tab w:val="clear" w:pos="540"/>
        </w:tabs>
        <w:spacing w:after="40"/>
        <w:ind w:left="567" w:hanging="283"/>
        <w:jc w:val="both"/>
        <w:rPr>
          <w:sz w:val="22"/>
          <w:szCs w:val="22"/>
        </w:rPr>
      </w:pPr>
      <w:r w:rsidRPr="00D87875">
        <w:rPr>
          <w:sz w:val="22"/>
          <w:szCs w:val="22"/>
        </w:rPr>
        <w:t>Wykonawca może złożyć tylko jedną ofertę.</w:t>
      </w:r>
    </w:p>
    <w:p w14:paraId="0BB9DEC2" w14:textId="77777777" w:rsidR="00CE718E" w:rsidRPr="00D87875" w:rsidRDefault="00CE718E" w:rsidP="006C1625">
      <w:pPr>
        <w:numPr>
          <w:ilvl w:val="0"/>
          <w:numId w:val="32"/>
        </w:numPr>
        <w:tabs>
          <w:tab w:val="clear" w:pos="540"/>
        </w:tabs>
        <w:spacing w:after="40"/>
        <w:ind w:left="567" w:hanging="283"/>
        <w:jc w:val="both"/>
        <w:rPr>
          <w:bCs/>
          <w:sz w:val="22"/>
          <w:szCs w:val="22"/>
        </w:rPr>
      </w:pPr>
      <w:r w:rsidRPr="00D87875">
        <w:rPr>
          <w:bCs/>
          <w:sz w:val="22"/>
          <w:szCs w:val="22"/>
        </w:rPr>
        <w:t xml:space="preserve">Ofertę należy sporządzić w języku polskim. Wymagane zgodnie z SWZ dokumenty </w:t>
      </w:r>
      <w:r w:rsidRPr="00D87875">
        <w:rPr>
          <w:bCs/>
          <w:sz w:val="22"/>
          <w:szCs w:val="22"/>
        </w:rPr>
        <w:br/>
        <w:t xml:space="preserve">oraz oświadczenia sporządzone w języku obcym powinny być złożone wraz z tłumaczeniem na język polski. W razie wątpliwości uznaje się, że wersja polskojęzyczna jest wersją wiążącą. </w:t>
      </w:r>
    </w:p>
    <w:p w14:paraId="74A373F7" w14:textId="77777777" w:rsidR="00CE718E" w:rsidRPr="00D87875" w:rsidRDefault="00CE718E" w:rsidP="006C1625">
      <w:pPr>
        <w:numPr>
          <w:ilvl w:val="0"/>
          <w:numId w:val="32"/>
        </w:numPr>
        <w:tabs>
          <w:tab w:val="clear" w:pos="540"/>
        </w:tabs>
        <w:spacing w:after="40"/>
        <w:ind w:left="567" w:hanging="283"/>
        <w:jc w:val="both"/>
        <w:rPr>
          <w:bCs/>
          <w:sz w:val="22"/>
          <w:szCs w:val="22"/>
        </w:rPr>
      </w:pPr>
      <w:r w:rsidRPr="00D87875">
        <w:rPr>
          <w:bCs/>
          <w:sz w:val="22"/>
          <w:szCs w:val="22"/>
        </w:rPr>
        <w:t>Ofertę Wykonawca sporządza pod rygorem nieważności w postaci elektronicznej i opatruje kwalifikowanym podpisem elektronicznym.</w:t>
      </w:r>
    </w:p>
    <w:p w14:paraId="3DA4D37A" w14:textId="77777777" w:rsidR="00CE718E" w:rsidRPr="00D87875" w:rsidRDefault="00CE718E" w:rsidP="006C1625">
      <w:pPr>
        <w:numPr>
          <w:ilvl w:val="0"/>
          <w:numId w:val="32"/>
        </w:numPr>
        <w:tabs>
          <w:tab w:val="clear" w:pos="540"/>
        </w:tabs>
        <w:spacing w:after="40"/>
        <w:ind w:left="567" w:hanging="283"/>
        <w:jc w:val="both"/>
        <w:rPr>
          <w:bCs/>
          <w:sz w:val="22"/>
          <w:szCs w:val="22"/>
        </w:rPr>
      </w:pPr>
      <w:r w:rsidRPr="00D87875">
        <w:rPr>
          <w:bCs/>
          <w:sz w:val="22"/>
          <w:szCs w:val="22"/>
        </w:rPr>
        <w:t xml:space="preserve">Ofertę podpisuje osoba (osoby) uprawniona do reprezentowania Wykonawcy zgodnie z zasadami reprezentacji Wykonawcy lub zgodnie z udzielonym pełnomocnictwem. </w:t>
      </w:r>
    </w:p>
    <w:p w14:paraId="7751B5D3" w14:textId="77777777" w:rsidR="00CE718E" w:rsidRDefault="00CE718E" w:rsidP="006C1625">
      <w:pPr>
        <w:numPr>
          <w:ilvl w:val="0"/>
          <w:numId w:val="32"/>
        </w:numPr>
        <w:tabs>
          <w:tab w:val="clear" w:pos="540"/>
        </w:tabs>
        <w:spacing w:after="40"/>
        <w:ind w:left="567" w:hanging="283"/>
        <w:jc w:val="both"/>
        <w:rPr>
          <w:bCs/>
          <w:sz w:val="22"/>
          <w:szCs w:val="22"/>
        </w:rPr>
      </w:pPr>
      <w:r w:rsidRPr="00D87875">
        <w:rPr>
          <w:bCs/>
          <w:sz w:val="22"/>
          <w:szCs w:val="22"/>
        </w:rPr>
        <w:t>Wykonawca ponosi wszelkie koszty związane z przygotowaniem i złożeniem oferty.</w:t>
      </w:r>
    </w:p>
    <w:p w14:paraId="14B95CEF" w14:textId="65AE3FC8" w:rsidR="00CE718E" w:rsidRPr="004D1AB7" w:rsidRDefault="00CE718E" w:rsidP="00CE718E">
      <w:pPr>
        <w:spacing w:before="120" w:line="312" w:lineRule="auto"/>
        <w:ind w:left="360"/>
        <w:jc w:val="both"/>
        <w:rPr>
          <w:b/>
          <w:sz w:val="22"/>
          <w:szCs w:val="22"/>
        </w:rPr>
      </w:pPr>
      <w:r w:rsidRPr="004D1AB7">
        <w:rPr>
          <w:b/>
          <w:sz w:val="22"/>
          <w:szCs w:val="22"/>
        </w:rPr>
        <w:t>Zawartość oferty</w:t>
      </w:r>
      <w:r w:rsidR="004D1AB7">
        <w:rPr>
          <w:b/>
          <w:sz w:val="22"/>
          <w:szCs w:val="22"/>
        </w:rPr>
        <w:t>:</w:t>
      </w:r>
    </w:p>
    <w:p w14:paraId="262F0B47" w14:textId="52855FC7" w:rsidR="00CE718E" w:rsidRPr="004D1AB7" w:rsidRDefault="00CE718E" w:rsidP="006C1625">
      <w:pPr>
        <w:numPr>
          <w:ilvl w:val="0"/>
          <w:numId w:val="32"/>
        </w:numPr>
        <w:tabs>
          <w:tab w:val="clear" w:pos="540"/>
        </w:tabs>
        <w:ind w:left="567" w:hanging="283"/>
        <w:jc w:val="both"/>
        <w:rPr>
          <w:bCs/>
          <w:sz w:val="22"/>
          <w:szCs w:val="22"/>
          <w:u w:val="single"/>
        </w:rPr>
      </w:pPr>
      <w:r w:rsidRPr="004D1AB7">
        <w:rPr>
          <w:bCs/>
          <w:sz w:val="22"/>
          <w:szCs w:val="22"/>
          <w:u w:val="single"/>
        </w:rPr>
        <w:t>Oferta składa się z:</w:t>
      </w:r>
    </w:p>
    <w:p w14:paraId="21952829" w14:textId="77777777" w:rsidR="004D1AB7" w:rsidRDefault="004D1AB7" w:rsidP="006C1625">
      <w:pPr>
        <w:pStyle w:val="Akapitzlist"/>
        <w:numPr>
          <w:ilvl w:val="1"/>
          <w:numId w:val="32"/>
        </w:numPr>
        <w:ind w:left="851" w:hanging="284"/>
        <w:jc w:val="both"/>
        <w:rPr>
          <w:bCs/>
          <w:sz w:val="22"/>
          <w:szCs w:val="22"/>
        </w:rPr>
      </w:pPr>
      <w:r w:rsidRPr="0097341D">
        <w:rPr>
          <w:b/>
          <w:sz w:val="22"/>
          <w:szCs w:val="22"/>
        </w:rPr>
        <w:t>Formularza Ofertowego</w:t>
      </w:r>
      <w:r w:rsidRPr="0004163D">
        <w:rPr>
          <w:bCs/>
          <w:sz w:val="22"/>
          <w:szCs w:val="22"/>
        </w:rPr>
        <w:t xml:space="preserve"> stanowiącego </w:t>
      </w:r>
      <w:r w:rsidRPr="0004163D">
        <w:rPr>
          <w:b/>
          <w:sz w:val="22"/>
          <w:szCs w:val="22"/>
        </w:rPr>
        <w:t>Załącznik nr 2 do SWZ</w:t>
      </w:r>
      <w:r w:rsidRPr="0004163D">
        <w:rPr>
          <w:bCs/>
          <w:sz w:val="22"/>
          <w:szCs w:val="22"/>
        </w:rPr>
        <w:t>. Formularz Ofertowy dostępny jest na platformie EFO;</w:t>
      </w:r>
    </w:p>
    <w:p w14:paraId="4BF2AD93" w14:textId="755FCBB8" w:rsidR="00CE718E" w:rsidRPr="0004163D" w:rsidRDefault="004D1AB7" w:rsidP="006C1625">
      <w:pPr>
        <w:pStyle w:val="Akapitzlist"/>
        <w:numPr>
          <w:ilvl w:val="1"/>
          <w:numId w:val="32"/>
        </w:numPr>
        <w:ind w:left="851" w:hanging="284"/>
        <w:jc w:val="both"/>
        <w:rPr>
          <w:bCs/>
          <w:sz w:val="22"/>
          <w:szCs w:val="22"/>
        </w:rPr>
      </w:pPr>
      <w:r w:rsidRPr="004D1AB7">
        <w:rPr>
          <w:b/>
          <w:sz w:val="22"/>
          <w:szCs w:val="22"/>
        </w:rPr>
        <w:t>d</w:t>
      </w:r>
      <w:r w:rsidR="00CE718E" w:rsidRPr="004D1AB7">
        <w:rPr>
          <w:b/>
          <w:sz w:val="22"/>
          <w:szCs w:val="22"/>
        </w:rPr>
        <w:t>okumentu potwierdzającego zasady reprezentacji Wykonawcy</w:t>
      </w:r>
      <w:r w:rsidR="00CE718E" w:rsidRPr="0004163D">
        <w:rPr>
          <w:bCs/>
          <w:sz w:val="22"/>
          <w:szCs w:val="22"/>
        </w:rPr>
        <w:t>, Zamawiający nie wymaga złożenia tego dokumentu o ile jest on dostępny w publicznych, otwartych bezpłatnych elektronicznych bazach danych (w przypadku wskazania linku do tych baz przez Wykonawcę w ofercie). W przypadku wskazania bazy danych, w której dokumenty są dostępne w innym języku niż polski, Zamawiający może po ich pobraniu wezwać Wykonawcę do przedstawienia tłumaczenia dokumentu na język polski;</w:t>
      </w:r>
    </w:p>
    <w:p w14:paraId="37F9C8A1" w14:textId="77777777" w:rsidR="00CE718E" w:rsidRPr="0004163D" w:rsidRDefault="00CE718E" w:rsidP="006C1625">
      <w:pPr>
        <w:pStyle w:val="Akapitzlist"/>
        <w:numPr>
          <w:ilvl w:val="1"/>
          <w:numId w:val="32"/>
        </w:numPr>
        <w:ind w:left="851" w:hanging="284"/>
        <w:jc w:val="both"/>
        <w:rPr>
          <w:bCs/>
          <w:sz w:val="22"/>
          <w:szCs w:val="22"/>
        </w:rPr>
      </w:pPr>
      <w:r w:rsidRPr="004D1AB7">
        <w:rPr>
          <w:b/>
          <w:sz w:val="22"/>
          <w:szCs w:val="22"/>
        </w:rPr>
        <w:t xml:space="preserve">Pełnomocnictwa wskazującego pełnomocnika </w:t>
      </w:r>
      <w:r w:rsidRPr="0004163D">
        <w:rPr>
          <w:bCs/>
          <w:sz w:val="22"/>
          <w:szCs w:val="22"/>
        </w:rPr>
        <w:t>Wykonawców występujących wspólnie (w wypadku złożenia oferty przez konsorcjum);</w:t>
      </w:r>
    </w:p>
    <w:p w14:paraId="0492955E" w14:textId="77777777" w:rsidR="00CE718E" w:rsidRDefault="00CE718E" w:rsidP="006C1625">
      <w:pPr>
        <w:pStyle w:val="Akapitzlist"/>
        <w:numPr>
          <w:ilvl w:val="1"/>
          <w:numId w:val="32"/>
        </w:numPr>
        <w:ind w:left="851" w:hanging="284"/>
        <w:jc w:val="both"/>
        <w:rPr>
          <w:bCs/>
          <w:sz w:val="22"/>
          <w:szCs w:val="22"/>
        </w:rPr>
      </w:pPr>
      <w:r w:rsidRPr="004D1AB7">
        <w:rPr>
          <w:b/>
          <w:sz w:val="22"/>
          <w:szCs w:val="22"/>
        </w:rPr>
        <w:t>Pełnomocnictwa do podpisania oferty</w:t>
      </w:r>
      <w:r w:rsidRPr="0004163D">
        <w:rPr>
          <w:bCs/>
          <w:sz w:val="22"/>
          <w:szCs w:val="22"/>
        </w:rPr>
        <w:t xml:space="preserve"> (w przypadku posługiwania się pełnomocnikiem).</w:t>
      </w:r>
    </w:p>
    <w:p w14:paraId="17CDE29C" w14:textId="235EDCD8" w:rsidR="0021783B" w:rsidRPr="0021783B" w:rsidRDefault="0021783B" w:rsidP="006C1625">
      <w:pPr>
        <w:pStyle w:val="Akapitzlist"/>
        <w:numPr>
          <w:ilvl w:val="1"/>
          <w:numId w:val="32"/>
        </w:numPr>
        <w:ind w:left="851" w:hanging="284"/>
        <w:jc w:val="both"/>
        <w:rPr>
          <w:b/>
          <w:color w:val="FF0000"/>
          <w:sz w:val="22"/>
          <w:szCs w:val="22"/>
        </w:rPr>
      </w:pPr>
      <w:r w:rsidRPr="00524A97">
        <w:rPr>
          <w:b/>
          <w:color w:val="FF0000"/>
          <w:sz w:val="22"/>
          <w:szCs w:val="22"/>
        </w:rPr>
        <w:t>dokumentacji technicznej prowadnic typu KB 320 i KC 350</w:t>
      </w:r>
      <w:r w:rsidR="006F5095">
        <w:rPr>
          <w:b/>
          <w:color w:val="FF0000"/>
          <w:sz w:val="22"/>
          <w:szCs w:val="22"/>
        </w:rPr>
        <w:t>.</w:t>
      </w:r>
    </w:p>
    <w:p w14:paraId="0678F891" w14:textId="77777777" w:rsidR="00CE718E" w:rsidRPr="0004163D" w:rsidRDefault="00CE718E" w:rsidP="006C1625">
      <w:pPr>
        <w:numPr>
          <w:ilvl w:val="0"/>
          <w:numId w:val="32"/>
        </w:numPr>
        <w:tabs>
          <w:tab w:val="clear" w:pos="540"/>
        </w:tabs>
        <w:ind w:left="567" w:hanging="283"/>
        <w:jc w:val="both"/>
        <w:rPr>
          <w:bCs/>
          <w:strike/>
          <w:sz w:val="22"/>
          <w:szCs w:val="22"/>
        </w:rPr>
      </w:pPr>
      <w:r w:rsidRPr="0004163D">
        <w:rPr>
          <w:bCs/>
          <w:sz w:val="22"/>
          <w:szCs w:val="22"/>
        </w:rPr>
        <w:t xml:space="preserve">Pełnomocnictwa powinny być złożone w następującej formie: </w:t>
      </w:r>
    </w:p>
    <w:p w14:paraId="69E475BD" w14:textId="77777777" w:rsidR="00CE718E" w:rsidRPr="0004163D" w:rsidRDefault="00CE718E" w:rsidP="006C1625">
      <w:pPr>
        <w:pStyle w:val="Akapitzlist"/>
        <w:numPr>
          <w:ilvl w:val="1"/>
          <w:numId w:val="32"/>
        </w:numPr>
        <w:ind w:left="851" w:hanging="284"/>
        <w:jc w:val="both"/>
        <w:rPr>
          <w:bCs/>
          <w:sz w:val="22"/>
          <w:szCs w:val="22"/>
        </w:rPr>
      </w:pPr>
      <w:r w:rsidRPr="0004163D">
        <w:rPr>
          <w:bCs/>
          <w:sz w:val="22"/>
          <w:szCs w:val="22"/>
        </w:rPr>
        <w:t>Jeżeli dokument został wystawiony przez inny podmiot (np. mocodawca) w formie elektronicznej z podpisem elektronicznym kwalifikowanym – przekazuje się ten dokument;</w:t>
      </w:r>
    </w:p>
    <w:p w14:paraId="7C85D429" w14:textId="77777777" w:rsidR="00CE718E" w:rsidRPr="0004163D" w:rsidRDefault="00CE718E" w:rsidP="006C1625">
      <w:pPr>
        <w:pStyle w:val="Akapitzlist"/>
        <w:numPr>
          <w:ilvl w:val="1"/>
          <w:numId w:val="32"/>
        </w:numPr>
        <w:ind w:left="851" w:hanging="284"/>
        <w:jc w:val="both"/>
        <w:rPr>
          <w:bCs/>
          <w:sz w:val="22"/>
          <w:szCs w:val="22"/>
        </w:rPr>
      </w:pPr>
      <w:r w:rsidRPr="0004163D">
        <w:rPr>
          <w:bCs/>
          <w:sz w:val="22"/>
          <w:szCs w:val="22"/>
        </w:rPr>
        <w:t>Jeżeli dokument został wystawiony przez inny podmiot (np.</w:t>
      </w:r>
      <w:r w:rsidRPr="0004163D">
        <w:rPr>
          <w:sz w:val="22"/>
          <w:szCs w:val="22"/>
        </w:rPr>
        <w:t xml:space="preserve"> </w:t>
      </w:r>
      <w:r w:rsidRPr="0004163D">
        <w:rPr>
          <w:bCs/>
          <w:sz w:val="22"/>
          <w:szCs w:val="22"/>
        </w:rPr>
        <w:t>mocodawca) jako dokument papierowy – Wykonawca przekazuje elektroniczną kopię dokumentu poświadczoną za zgodność z oryginałem;</w:t>
      </w:r>
    </w:p>
    <w:p w14:paraId="35291671" w14:textId="77777777" w:rsidR="00CE718E" w:rsidRPr="0004163D" w:rsidRDefault="00CE718E" w:rsidP="00CE718E">
      <w:pPr>
        <w:pStyle w:val="Akapitzlist"/>
        <w:jc w:val="both"/>
        <w:rPr>
          <w:bCs/>
          <w:sz w:val="22"/>
          <w:szCs w:val="22"/>
        </w:rPr>
      </w:pPr>
      <w:r w:rsidRPr="0004163D">
        <w:rPr>
          <w:bCs/>
          <w:sz w:val="22"/>
          <w:szCs w:val="22"/>
        </w:rPr>
        <w:t>Poświadczenie za zgodność z oryginałem następuje przez podpisanie podpisem elektronicznym kwalifikowanym. Poświadczenia dokonuje notariusz lub mocodawca.</w:t>
      </w:r>
    </w:p>
    <w:p w14:paraId="044EB61C" w14:textId="77777777" w:rsidR="00CE718E" w:rsidRPr="00C10E01" w:rsidRDefault="00CE718E" w:rsidP="006C1625">
      <w:pPr>
        <w:numPr>
          <w:ilvl w:val="0"/>
          <w:numId w:val="32"/>
        </w:numPr>
        <w:tabs>
          <w:tab w:val="clear" w:pos="540"/>
        </w:tabs>
        <w:ind w:left="709"/>
        <w:jc w:val="both"/>
        <w:rPr>
          <w:bCs/>
          <w:sz w:val="22"/>
          <w:szCs w:val="22"/>
        </w:rPr>
      </w:pPr>
      <w:r w:rsidRPr="00C10E0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AAD0778" w14:textId="747FAC5F" w:rsidR="00CE718E" w:rsidRPr="00C10E01" w:rsidRDefault="00CE718E" w:rsidP="007E4324">
      <w:pPr>
        <w:ind w:left="357"/>
        <w:jc w:val="both"/>
        <w:rPr>
          <w:b/>
        </w:rPr>
      </w:pPr>
      <w:r w:rsidRPr="006023BA">
        <w:rPr>
          <w:b/>
          <w:sz w:val="22"/>
          <w:szCs w:val="22"/>
        </w:rPr>
        <w:t>Sposób złożenia oferty</w:t>
      </w:r>
      <w:r w:rsidR="004D1AB7">
        <w:rPr>
          <w:b/>
        </w:rPr>
        <w:t>:</w:t>
      </w:r>
    </w:p>
    <w:p w14:paraId="3B046262" w14:textId="2F30EC83" w:rsidR="00CE718E" w:rsidRPr="00D17128" w:rsidRDefault="00CE718E" w:rsidP="006C1625">
      <w:pPr>
        <w:pStyle w:val="Akapitzlist"/>
        <w:numPr>
          <w:ilvl w:val="0"/>
          <w:numId w:val="32"/>
        </w:numPr>
        <w:ind w:left="538" w:hanging="357"/>
        <w:jc w:val="both"/>
        <w:rPr>
          <w:bCs/>
          <w:sz w:val="22"/>
          <w:szCs w:val="22"/>
        </w:rPr>
      </w:pPr>
      <w:bookmarkStart w:id="34" w:name="_Hlk106954879"/>
      <w:r w:rsidRPr="00D17128">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23F10A2" w14:textId="77777777" w:rsidR="00CE718E" w:rsidRPr="00D17128" w:rsidRDefault="00CE718E" w:rsidP="006C1625">
      <w:pPr>
        <w:pStyle w:val="Akapitzlist"/>
        <w:numPr>
          <w:ilvl w:val="0"/>
          <w:numId w:val="32"/>
        </w:numPr>
        <w:ind w:left="538" w:hanging="357"/>
        <w:jc w:val="both"/>
        <w:rPr>
          <w:bCs/>
          <w:sz w:val="22"/>
          <w:szCs w:val="22"/>
        </w:rPr>
      </w:pPr>
      <w:r w:rsidRPr="00D17128">
        <w:rPr>
          <w:bCs/>
          <w:sz w:val="22"/>
          <w:szCs w:val="22"/>
        </w:rPr>
        <w:t xml:space="preserve">Formularz Ofertowy w wersji elektronicznej dostępny jest po kliknięciu na link zamieszczony </w:t>
      </w:r>
      <w:r>
        <w:rPr>
          <w:bCs/>
          <w:sz w:val="22"/>
          <w:szCs w:val="22"/>
        </w:rPr>
        <w:br/>
      </w:r>
      <w:r w:rsidRPr="00D17128">
        <w:rPr>
          <w:bCs/>
          <w:sz w:val="22"/>
          <w:szCs w:val="22"/>
        </w:rPr>
        <w:t xml:space="preserve">na stronie internetowej w Profilu Nabywcy. Wymagania techniczne: komputer klasy PC z jednym </w:t>
      </w:r>
      <w:r>
        <w:rPr>
          <w:bCs/>
          <w:sz w:val="22"/>
          <w:szCs w:val="22"/>
        </w:rPr>
        <w:br/>
      </w:r>
      <w:r w:rsidRPr="00D17128">
        <w:rPr>
          <w:bCs/>
          <w:sz w:val="22"/>
          <w:szCs w:val="22"/>
        </w:rPr>
        <w:t xml:space="preserve">z następujących systemów operacyjnych: Windows 7, Windows 8, Windows 10 (bez wsparcia </w:t>
      </w:r>
      <w:r>
        <w:rPr>
          <w:bCs/>
          <w:sz w:val="22"/>
          <w:szCs w:val="22"/>
        </w:rPr>
        <w:br/>
      </w:r>
      <w:r w:rsidRPr="00D17128">
        <w:rPr>
          <w:bCs/>
          <w:sz w:val="22"/>
          <w:szCs w:val="22"/>
        </w:rPr>
        <w:t xml:space="preserve">dla Windows XP, Vista), przeglądarka internetowa z włączoną obsługą </w:t>
      </w:r>
      <w:proofErr w:type="spellStart"/>
      <w:r w:rsidRPr="00D17128">
        <w:rPr>
          <w:bCs/>
          <w:sz w:val="22"/>
          <w:szCs w:val="22"/>
        </w:rPr>
        <w:t>javascript</w:t>
      </w:r>
      <w:proofErr w:type="spellEnd"/>
      <w:r w:rsidRPr="00D17128">
        <w:rPr>
          <w:bCs/>
          <w:sz w:val="22"/>
          <w:szCs w:val="22"/>
        </w:rPr>
        <w:t xml:space="preserve">: Internet Explorer wersja 10 lub 11, Mozilla </w:t>
      </w:r>
      <w:proofErr w:type="spellStart"/>
      <w:r w:rsidRPr="00D17128">
        <w:rPr>
          <w:bCs/>
          <w:sz w:val="22"/>
          <w:szCs w:val="22"/>
        </w:rPr>
        <w:t>Firefox</w:t>
      </w:r>
      <w:proofErr w:type="spellEnd"/>
      <w:r w:rsidRPr="00D17128">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FE87EF0" w14:textId="7819C62A" w:rsidR="00233A1E" w:rsidRDefault="00CE718E" w:rsidP="006C1625">
      <w:pPr>
        <w:pStyle w:val="Akapitzlist"/>
        <w:numPr>
          <w:ilvl w:val="0"/>
          <w:numId w:val="32"/>
        </w:numPr>
        <w:ind w:left="538" w:hanging="357"/>
        <w:jc w:val="both"/>
        <w:rPr>
          <w:bCs/>
          <w:sz w:val="22"/>
          <w:szCs w:val="22"/>
        </w:rPr>
      </w:pPr>
      <w:r w:rsidRPr="00D17128">
        <w:rPr>
          <w:bCs/>
          <w:sz w:val="22"/>
          <w:szCs w:val="22"/>
        </w:rPr>
        <w:t xml:space="preserve">W przypadku dokonania przez Zamawiającego zmian w strukturze Formularza Ofertowego przed terminem składania ofert, jeśli Wykonawca złożył już elektroniczną ofertę otrzyma powiadomienie </w:t>
      </w:r>
      <w:r>
        <w:rPr>
          <w:bCs/>
          <w:sz w:val="22"/>
          <w:szCs w:val="22"/>
        </w:rPr>
        <w:br/>
      </w:r>
      <w:r w:rsidRPr="00D17128">
        <w:rPr>
          <w:bCs/>
          <w:sz w:val="22"/>
          <w:szCs w:val="22"/>
        </w:rPr>
        <w:t xml:space="preserve">o konieczności zweryfikowania złożonej oferty </w:t>
      </w:r>
      <w:bookmarkStart w:id="35" w:name="_Hlk106866889"/>
      <w:r w:rsidRPr="00D17128">
        <w:rPr>
          <w:bCs/>
          <w:sz w:val="22"/>
          <w:szCs w:val="22"/>
        </w:rPr>
        <w:t>w kontekście jej kompletności i zgodności</w:t>
      </w:r>
      <w:bookmarkEnd w:id="35"/>
      <w:r w:rsidRPr="00D17128">
        <w:rPr>
          <w:bCs/>
          <w:sz w:val="22"/>
          <w:szCs w:val="22"/>
        </w:rPr>
        <w:t xml:space="preserve">. </w:t>
      </w:r>
      <w:r>
        <w:rPr>
          <w:bCs/>
          <w:sz w:val="22"/>
          <w:szCs w:val="22"/>
        </w:rPr>
        <w:br/>
      </w:r>
      <w:r w:rsidRPr="00D17128">
        <w:rPr>
          <w:bCs/>
          <w:sz w:val="22"/>
          <w:szCs w:val="22"/>
        </w:rPr>
        <w:t xml:space="preserve">Na platformie EFO oferta Wykonawcy zostanie oznaczona statusem: „nieaktualna” (złożona </w:t>
      </w:r>
      <w:r>
        <w:rPr>
          <w:bCs/>
          <w:sz w:val="22"/>
          <w:szCs w:val="22"/>
        </w:rPr>
        <w:br/>
      </w:r>
      <w:r w:rsidRPr="00D17128">
        <w:rPr>
          <w:bCs/>
          <w:sz w:val="22"/>
          <w:szCs w:val="22"/>
        </w:rP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p>
    <w:p w14:paraId="386DF82F" w14:textId="00E935E7" w:rsidR="00CE718E" w:rsidRPr="00D17128" w:rsidRDefault="00CE718E" w:rsidP="00233A1E">
      <w:pPr>
        <w:pStyle w:val="Akapitzlist"/>
        <w:ind w:left="538"/>
        <w:jc w:val="both"/>
        <w:rPr>
          <w:bCs/>
          <w:sz w:val="22"/>
          <w:szCs w:val="22"/>
        </w:rPr>
      </w:pPr>
      <w:r w:rsidRPr="00233A1E">
        <w:rPr>
          <w:bCs/>
          <w:i/>
          <w:iCs/>
          <w:color w:val="FF0000"/>
          <w:sz w:val="22"/>
          <w:szCs w:val="22"/>
        </w:rPr>
        <w:t xml:space="preserve">Zaleca się, aby każdorazowo w przypadku zmian struktury </w:t>
      </w:r>
      <w:r w:rsidR="00233A1E">
        <w:rPr>
          <w:bCs/>
          <w:i/>
          <w:iCs/>
          <w:color w:val="FF0000"/>
          <w:sz w:val="22"/>
          <w:szCs w:val="22"/>
        </w:rPr>
        <w:t>F</w:t>
      </w:r>
      <w:r w:rsidRPr="00233A1E">
        <w:rPr>
          <w:bCs/>
          <w:i/>
          <w:iCs/>
          <w:color w:val="FF0000"/>
          <w:sz w:val="22"/>
          <w:szCs w:val="22"/>
        </w:rPr>
        <w:t xml:space="preserve">ormularza elektronicznego Wykonawca zweryfikował złożoną wcześniej ofertę i skopiował ją do nowej wersji </w:t>
      </w:r>
      <w:r w:rsidR="00233A1E">
        <w:rPr>
          <w:bCs/>
          <w:i/>
          <w:iCs/>
          <w:color w:val="FF0000"/>
          <w:sz w:val="22"/>
          <w:szCs w:val="22"/>
        </w:rPr>
        <w:t>F</w:t>
      </w:r>
      <w:r w:rsidRPr="00233A1E">
        <w:rPr>
          <w:bCs/>
          <w:i/>
          <w:iCs/>
          <w:color w:val="FF0000"/>
          <w:sz w:val="22"/>
          <w:szCs w:val="22"/>
        </w:rPr>
        <w:t>ormularza w celu zachowania spójności i zgodności wysłanej oferty z treścią specyfikacji</w:t>
      </w:r>
      <w:r w:rsidRPr="00D17128">
        <w:rPr>
          <w:bCs/>
          <w:i/>
          <w:iCs/>
          <w:sz w:val="22"/>
          <w:szCs w:val="22"/>
        </w:rPr>
        <w:t>.</w:t>
      </w:r>
    </w:p>
    <w:p w14:paraId="6DD6FB0A" w14:textId="77777777" w:rsidR="00CE718E" w:rsidRPr="00D17128" w:rsidRDefault="00CE718E" w:rsidP="006C1625">
      <w:pPr>
        <w:pStyle w:val="Akapitzlist"/>
        <w:numPr>
          <w:ilvl w:val="0"/>
          <w:numId w:val="32"/>
        </w:numPr>
        <w:ind w:left="538" w:hanging="357"/>
        <w:rPr>
          <w:bCs/>
          <w:sz w:val="22"/>
          <w:szCs w:val="22"/>
        </w:rPr>
      </w:pPr>
      <w:r w:rsidRPr="00D17128">
        <w:rPr>
          <w:bCs/>
          <w:sz w:val="22"/>
          <w:szCs w:val="22"/>
        </w:rPr>
        <w:t xml:space="preserve">Oferta jest składana poprzez wypełnienie Elektronicznego Formularza Ofertowego i opatrzenie go kwalifikowanym ważnym podpisem elektronicznym. Wykonawca może dołączyć do Oferty plik </w:t>
      </w:r>
      <w:r>
        <w:rPr>
          <w:bCs/>
          <w:sz w:val="22"/>
          <w:szCs w:val="22"/>
        </w:rPr>
        <w:br/>
      </w:r>
      <w:r w:rsidRPr="00D17128">
        <w:rPr>
          <w:bCs/>
          <w:sz w:val="22"/>
          <w:szCs w:val="22"/>
        </w:rPr>
        <w:t>lub pliki – każdy opatrzony ważnym kwalifikowanym e-podpisem – zgodnie z wymaganiami zawartymi w SWZ.</w:t>
      </w:r>
    </w:p>
    <w:p w14:paraId="6B6991E9" w14:textId="77777777" w:rsidR="00CE718E" w:rsidRPr="00D17128" w:rsidRDefault="00CE718E" w:rsidP="006C1625">
      <w:pPr>
        <w:pStyle w:val="Akapitzlist"/>
        <w:numPr>
          <w:ilvl w:val="0"/>
          <w:numId w:val="32"/>
        </w:numPr>
        <w:ind w:left="538" w:hanging="357"/>
        <w:jc w:val="both"/>
        <w:rPr>
          <w:bCs/>
          <w:sz w:val="22"/>
          <w:szCs w:val="22"/>
        </w:rPr>
      </w:pPr>
      <w:r w:rsidRPr="00D17128">
        <w:rPr>
          <w:bCs/>
          <w:sz w:val="22"/>
          <w:szCs w:val="22"/>
        </w:rPr>
        <w:t>Ofertę należy złożyć przy użyciu narzędzi dostępnych na Platformie EFO.</w:t>
      </w:r>
    </w:p>
    <w:p w14:paraId="4C0F8B69" w14:textId="77777777" w:rsidR="00CE718E" w:rsidRPr="00D17128" w:rsidRDefault="00CE718E" w:rsidP="006C1625">
      <w:pPr>
        <w:pStyle w:val="Akapitzlist"/>
        <w:numPr>
          <w:ilvl w:val="0"/>
          <w:numId w:val="32"/>
        </w:numPr>
        <w:ind w:left="538" w:hanging="357"/>
        <w:jc w:val="both"/>
        <w:rPr>
          <w:bCs/>
          <w:sz w:val="22"/>
          <w:szCs w:val="22"/>
        </w:rPr>
      </w:pPr>
      <w:r w:rsidRPr="00D17128">
        <w:rPr>
          <w:bCs/>
          <w:sz w:val="22"/>
          <w:szCs w:val="22"/>
        </w:rPr>
        <w:t>Zmiana lub wycofanie oferty jest możliwa przed terminem składania ofert, przy czym zmiana oferty może być dokonana jedynie jako wycofanie poprzedniej oferty i złożenie nowej (zmienionej).</w:t>
      </w:r>
      <w:bookmarkEnd w:id="34"/>
    </w:p>
    <w:p w14:paraId="757CBEEF" w14:textId="7B72C03B" w:rsidR="001C4899" w:rsidRPr="006023BA" w:rsidRDefault="001C4899" w:rsidP="001C4899">
      <w:pPr>
        <w:spacing w:before="120" w:line="312" w:lineRule="auto"/>
        <w:ind w:left="360"/>
        <w:jc w:val="both"/>
        <w:rPr>
          <w:b/>
          <w:sz w:val="22"/>
          <w:szCs w:val="22"/>
        </w:rPr>
      </w:pPr>
      <w:r w:rsidRPr="006023BA">
        <w:rPr>
          <w:b/>
          <w:sz w:val="22"/>
          <w:szCs w:val="22"/>
        </w:rPr>
        <w:t>Tajemnica przedsiębiorstwa</w:t>
      </w:r>
      <w:r w:rsidR="006023BA">
        <w:rPr>
          <w:b/>
          <w:sz w:val="22"/>
          <w:szCs w:val="22"/>
        </w:rPr>
        <w:t>:</w:t>
      </w:r>
    </w:p>
    <w:p w14:paraId="4DB5D60D" w14:textId="1DF05221" w:rsidR="001C4899" w:rsidRPr="006023BA" w:rsidRDefault="001C4899" w:rsidP="006C1625">
      <w:pPr>
        <w:pStyle w:val="Akapitzlist"/>
        <w:numPr>
          <w:ilvl w:val="0"/>
          <w:numId w:val="32"/>
        </w:numPr>
        <w:tabs>
          <w:tab w:val="clear" w:pos="540"/>
        </w:tabs>
        <w:ind w:left="284" w:hanging="284"/>
        <w:jc w:val="both"/>
        <w:rPr>
          <w:bCs/>
          <w:sz w:val="22"/>
          <w:szCs w:val="22"/>
        </w:rPr>
      </w:pPr>
      <w:r w:rsidRPr="006023BA">
        <w:rPr>
          <w:bCs/>
          <w:sz w:val="22"/>
          <w:szCs w:val="22"/>
        </w:rPr>
        <w:t xml:space="preserve">Jeżeli Wykonawca przekazuje informacje będące tajemnicą przedsiębiorstwa w rozumieniu ustawy </w:t>
      </w:r>
      <w:r w:rsidRPr="006023BA">
        <w:rPr>
          <w:bCs/>
          <w:sz w:val="22"/>
          <w:szCs w:val="22"/>
        </w:rPr>
        <w:br/>
        <w:t>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3E19B0C" w14:textId="744E1643" w:rsidR="001C4899" w:rsidRDefault="001C4899" w:rsidP="006C1625">
      <w:pPr>
        <w:pStyle w:val="Akapitzlist"/>
        <w:numPr>
          <w:ilvl w:val="0"/>
          <w:numId w:val="32"/>
        </w:numPr>
        <w:tabs>
          <w:tab w:val="clear" w:pos="540"/>
        </w:tabs>
        <w:ind w:left="284" w:hanging="284"/>
        <w:jc w:val="both"/>
        <w:rPr>
          <w:bCs/>
          <w:sz w:val="22"/>
          <w:szCs w:val="22"/>
        </w:rPr>
      </w:pPr>
      <w:r w:rsidRPr="00B552C7">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72B8EED7" w14:textId="77777777" w:rsidR="001C4899" w:rsidRDefault="001C4899" w:rsidP="001C4899">
      <w:pPr>
        <w:pStyle w:val="Akapitzlist"/>
        <w:ind w:left="538"/>
        <w:jc w:val="both"/>
        <w:rPr>
          <w:bCs/>
          <w:sz w:val="22"/>
          <w:szCs w:val="22"/>
        </w:rPr>
      </w:pPr>
    </w:p>
    <w:p w14:paraId="2991AFAE" w14:textId="77777777" w:rsidR="001C4899" w:rsidRPr="00F53186" w:rsidRDefault="001C4899" w:rsidP="006C1625">
      <w:pPr>
        <w:pStyle w:val="Akapitzlist"/>
        <w:keepNext/>
        <w:numPr>
          <w:ilvl w:val="0"/>
          <w:numId w:val="21"/>
        </w:numPr>
        <w:shd w:val="clear" w:color="auto" w:fill="D9D9D9" w:themeFill="background1" w:themeFillShade="D9"/>
        <w:snapToGrid w:val="0"/>
        <w:ind w:left="567" w:hanging="567"/>
        <w:outlineLvl w:val="1"/>
        <w:rPr>
          <w:b/>
          <w:bCs/>
          <w:szCs w:val="28"/>
        </w:rPr>
      </w:pPr>
      <w:bookmarkStart w:id="36" w:name="_Toc108336844"/>
      <w:bookmarkStart w:id="37" w:name="_Toc215217249"/>
      <w:r>
        <w:rPr>
          <w:b/>
          <w:bCs/>
          <w:szCs w:val="28"/>
        </w:rPr>
        <w:t>Miejsce, termin składania i otwarcia ofert oraz termin związania ofertą</w:t>
      </w:r>
      <w:bookmarkEnd w:id="36"/>
      <w:bookmarkEnd w:id="37"/>
    </w:p>
    <w:p w14:paraId="550D60F4" w14:textId="09011885" w:rsidR="001C4899" w:rsidRDefault="001C4899" w:rsidP="006C1625">
      <w:pPr>
        <w:pStyle w:val="Akapitzlist"/>
        <w:numPr>
          <w:ilvl w:val="0"/>
          <w:numId w:val="33"/>
        </w:numPr>
        <w:jc w:val="both"/>
        <w:rPr>
          <w:bCs/>
          <w:sz w:val="22"/>
          <w:szCs w:val="22"/>
        </w:rPr>
      </w:pPr>
      <w:r w:rsidRPr="00B552C7">
        <w:rPr>
          <w:bCs/>
          <w:sz w:val="22"/>
          <w:szCs w:val="22"/>
        </w:rPr>
        <w:t>Otwarcie ofert nie jest jawne</w:t>
      </w:r>
      <w:r w:rsidR="006023BA">
        <w:rPr>
          <w:bCs/>
          <w:sz w:val="22"/>
          <w:szCs w:val="22"/>
        </w:rPr>
        <w:t>.</w:t>
      </w:r>
      <w:r w:rsidRPr="00B552C7">
        <w:rPr>
          <w:bCs/>
          <w:sz w:val="22"/>
          <w:szCs w:val="22"/>
        </w:rPr>
        <w:t xml:space="preserve"> </w:t>
      </w:r>
    </w:p>
    <w:p w14:paraId="7D4D5A10" w14:textId="5370A8DC" w:rsidR="001C4899" w:rsidRPr="007A1097" w:rsidRDefault="001C4899" w:rsidP="006C1625">
      <w:pPr>
        <w:pStyle w:val="Akapitzlist"/>
        <w:numPr>
          <w:ilvl w:val="0"/>
          <w:numId w:val="33"/>
        </w:numPr>
        <w:jc w:val="both"/>
        <w:rPr>
          <w:b/>
          <w:sz w:val="22"/>
          <w:szCs w:val="22"/>
        </w:rPr>
      </w:pPr>
      <w:r w:rsidRPr="007A1097">
        <w:rPr>
          <w:b/>
          <w:sz w:val="22"/>
          <w:szCs w:val="22"/>
        </w:rPr>
        <w:t>Składanie i otwarcie ofert następuje w terminach wskazanych w EFO</w:t>
      </w:r>
      <w:r w:rsidR="006023BA" w:rsidRPr="007A1097">
        <w:rPr>
          <w:b/>
          <w:sz w:val="22"/>
          <w:szCs w:val="22"/>
        </w:rPr>
        <w:t>.</w:t>
      </w:r>
    </w:p>
    <w:p w14:paraId="1B850775" w14:textId="77777777" w:rsidR="001C4899" w:rsidRDefault="001C4899" w:rsidP="006C1625">
      <w:pPr>
        <w:pStyle w:val="Akapitzlist"/>
        <w:numPr>
          <w:ilvl w:val="0"/>
          <w:numId w:val="33"/>
        </w:numPr>
        <w:jc w:val="both"/>
        <w:rPr>
          <w:bCs/>
          <w:sz w:val="22"/>
          <w:szCs w:val="22"/>
        </w:rPr>
      </w:pPr>
      <w:r w:rsidRPr="00B552C7">
        <w:rPr>
          <w:bCs/>
          <w:sz w:val="22"/>
          <w:szCs w:val="22"/>
        </w:rPr>
        <w:t>Do składania i otwarcia ofert używany jest portal EFO.</w:t>
      </w:r>
    </w:p>
    <w:p w14:paraId="056E3E84" w14:textId="77777777" w:rsidR="005F3D77" w:rsidRPr="005F3D77" w:rsidRDefault="005F3D77" w:rsidP="005F3D77">
      <w:pPr>
        <w:pStyle w:val="Akapitzlist"/>
        <w:numPr>
          <w:ilvl w:val="0"/>
          <w:numId w:val="33"/>
        </w:numPr>
        <w:jc w:val="both"/>
        <w:rPr>
          <w:bCs/>
          <w:sz w:val="22"/>
          <w:szCs w:val="22"/>
        </w:rPr>
      </w:pPr>
      <w:r w:rsidRPr="005F3D77">
        <w:rPr>
          <w:bCs/>
          <w:sz w:val="22"/>
          <w:szCs w:val="22"/>
        </w:rP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7160FA03" w14:textId="77777777" w:rsidR="005F3D77" w:rsidRPr="005F3D77" w:rsidRDefault="005F3D77" w:rsidP="005F3D77">
      <w:pPr>
        <w:pStyle w:val="Akapitzlist"/>
        <w:numPr>
          <w:ilvl w:val="0"/>
          <w:numId w:val="33"/>
        </w:numPr>
        <w:jc w:val="both"/>
        <w:rPr>
          <w:bCs/>
          <w:sz w:val="22"/>
          <w:szCs w:val="22"/>
        </w:rPr>
      </w:pPr>
      <w:r w:rsidRPr="005F3D77">
        <w:rPr>
          <w:bCs/>
          <w:sz w:val="22"/>
          <w:szCs w:val="22"/>
        </w:rPr>
        <w:t>Informacja o złożonych ofertach zostanie opublikowana w Profilu Nabywcy niezwłocznie po przeprowadzeniu aukcji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3D4DF59A" w14:textId="20BB73F5" w:rsidR="005F3D77" w:rsidRPr="005F3D77" w:rsidRDefault="005F3D77" w:rsidP="005F3D77">
      <w:pPr>
        <w:pStyle w:val="Akapitzlist"/>
        <w:numPr>
          <w:ilvl w:val="0"/>
          <w:numId w:val="33"/>
        </w:numPr>
        <w:jc w:val="both"/>
        <w:rPr>
          <w:bCs/>
          <w:sz w:val="22"/>
          <w:szCs w:val="22"/>
        </w:rPr>
      </w:pPr>
      <w:r w:rsidRPr="005F3D77">
        <w:rPr>
          <w:bCs/>
          <w:sz w:val="22"/>
          <w:szCs w:val="22"/>
        </w:rPr>
        <w:t xml:space="preserve">Wykonawca pozostaje związany złożoną ofertą do: </w:t>
      </w:r>
      <w:r w:rsidRPr="005F3D77">
        <w:rPr>
          <w:b/>
          <w:sz w:val="22"/>
          <w:szCs w:val="22"/>
        </w:rPr>
        <w:t>data została określona na portalu EFO</w:t>
      </w:r>
      <w:r w:rsidRPr="005F3D77">
        <w:rPr>
          <w:bCs/>
          <w:sz w:val="22"/>
          <w:szCs w:val="22"/>
        </w:rPr>
        <w:t xml:space="preserve">.  Pierwszym dniem terminu jest dzień, w którym upływa termin składania ofert. </w:t>
      </w:r>
    </w:p>
    <w:p w14:paraId="54E539D2" w14:textId="77777777" w:rsidR="001C4899" w:rsidRDefault="001C4899" w:rsidP="001C4899">
      <w:pPr>
        <w:pStyle w:val="Tekstpodstawowy"/>
        <w:ind w:left="709"/>
        <w:rPr>
          <w:sz w:val="22"/>
          <w:szCs w:val="22"/>
        </w:rPr>
      </w:pPr>
    </w:p>
    <w:p w14:paraId="78E81B81" w14:textId="581F83C6" w:rsidR="001C4899" w:rsidRPr="00843F9B" w:rsidRDefault="001C4899" w:rsidP="00843F9B">
      <w:pPr>
        <w:pStyle w:val="Akapitzlist"/>
        <w:keepNext/>
        <w:numPr>
          <w:ilvl w:val="0"/>
          <w:numId w:val="21"/>
        </w:numPr>
        <w:shd w:val="clear" w:color="auto" w:fill="D9D9D9" w:themeFill="background1" w:themeFillShade="D9"/>
        <w:snapToGrid w:val="0"/>
        <w:ind w:left="567" w:hanging="567"/>
        <w:jc w:val="both"/>
        <w:outlineLvl w:val="1"/>
        <w:rPr>
          <w:b/>
          <w:bCs/>
          <w:szCs w:val="28"/>
        </w:rPr>
      </w:pPr>
      <w:bookmarkStart w:id="38" w:name="_Toc108336845"/>
      <w:bookmarkStart w:id="39" w:name="_Toc215217250"/>
      <w:r>
        <w:rPr>
          <w:b/>
          <w:bCs/>
          <w:szCs w:val="28"/>
        </w:rPr>
        <w:t xml:space="preserve">Informacja o środkach komunikacji elektronicznej oraz wymaganiach technicznych </w:t>
      </w:r>
      <w:r w:rsidRPr="00843F9B">
        <w:rPr>
          <w:b/>
          <w:bCs/>
          <w:szCs w:val="28"/>
        </w:rPr>
        <w:t>i organizacyjnych sporządzania, wysyłania i odbierania korespondencji</w:t>
      </w:r>
      <w:bookmarkEnd w:id="38"/>
      <w:bookmarkEnd w:id="39"/>
    </w:p>
    <w:p w14:paraId="7B742B7B" w14:textId="77777777" w:rsidR="001C4899" w:rsidRPr="007E4324" w:rsidRDefault="001C4899" w:rsidP="006C1625">
      <w:pPr>
        <w:pStyle w:val="Akapitzlist"/>
        <w:numPr>
          <w:ilvl w:val="0"/>
          <w:numId w:val="34"/>
        </w:numPr>
        <w:ind w:left="357" w:hanging="357"/>
        <w:jc w:val="both"/>
        <w:rPr>
          <w:bCs/>
          <w:sz w:val="22"/>
          <w:szCs w:val="22"/>
          <w:u w:val="single"/>
        </w:rPr>
      </w:pPr>
      <w:r w:rsidRPr="007E4324">
        <w:rPr>
          <w:bCs/>
          <w:sz w:val="22"/>
          <w:szCs w:val="22"/>
          <w:u w:val="single"/>
        </w:rPr>
        <w:t>Komunikacja Zamawiającego z Wykonawcami odbywa się za pomocą środków komunikacji elektronicznej.</w:t>
      </w:r>
    </w:p>
    <w:p w14:paraId="32B50532" w14:textId="77777777" w:rsidR="001C4899" w:rsidRPr="009342C7" w:rsidRDefault="001C4899" w:rsidP="006C1625">
      <w:pPr>
        <w:pStyle w:val="Akapitzlist"/>
        <w:numPr>
          <w:ilvl w:val="0"/>
          <w:numId w:val="34"/>
        </w:numPr>
        <w:ind w:left="357" w:hanging="357"/>
        <w:jc w:val="both"/>
        <w:rPr>
          <w:bCs/>
          <w:sz w:val="22"/>
          <w:szCs w:val="22"/>
        </w:rPr>
      </w:pPr>
      <w:r w:rsidRPr="007E4324">
        <w:rPr>
          <w:b/>
          <w:sz w:val="22"/>
          <w:szCs w:val="22"/>
        </w:rPr>
        <w:t>Wykonawca przekazuje korespondencję przy użyciu Platformy EFO</w:t>
      </w:r>
      <w:r w:rsidRPr="009342C7">
        <w:rPr>
          <w:bCs/>
          <w:sz w:val="22"/>
          <w:szCs w:val="22"/>
        </w:rPr>
        <w:t xml:space="preserve">. </w:t>
      </w:r>
    </w:p>
    <w:p w14:paraId="65951E36" w14:textId="77777777" w:rsidR="001C4899" w:rsidRPr="009342C7" w:rsidRDefault="001C4899" w:rsidP="006C1625">
      <w:pPr>
        <w:pStyle w:val="Akapitzlist"/>
        <w:numPr>
          <w:ilvl w:val="0"/>
          <w:numId w:val="34"/>
        </w:numPr>
        <w:ind w:left="357" w:hanging="357"/>
        <w:jc w:val="both"/>
        <w:rPr>
          <w:bCs/>
          <w:sz w:val="22"/>
          <w:szCs w:val="22"/>
        </w:rPr>
      </w:pPr>
      <w:r w:rsidRPr="009342C7">
        <w:rPr>
          <w:bCs/>
          <w:sz w:val="22"/>
          <w:szCs w:val="22"/>
        </w:rPr>
        <w:t>Zamawiający przekazuje korespondencję przy użyciu Platformy EFO lub przez zamieszczanie informacji w Profilu nabywcy.</w:t>
      </w:r>
    </w:p>
    <w:p w14:paraId="24B4EFA9" w14:textId="77777777" w:rsidR="001C4899" w:rsidRPr="009342C7" w:rsidRDefault="001C4899" w:rsidP="006C1625">
      <w:pPr>
        <w:pStyle w:val="Akapitzlist"/>
        <w:numPr>
          <w:ilvl w:val="0"/>
          <w:numId w:val="34"/>
        </w:numPr>
        <w:ind w:left="357" w:hanging="357"/>
        <w:jc w:val="both"/>
        <w:rPr>
          <w:bCs/>
          <w:sz w:val="22"/>
          <w:szCs w:val="22"/>
        </w:rPr>
      </w:pPr>
      <w:r w:rsidRPr="009342C7">
        <w:rPr>
          <w:bCs/>
          <w:sz w:val="22"/>
          <w:szCs w:val="22"/>
        </w:rPr>
        <w:t xml:space="preserve">Wymagania techniczne oraz organizacyjne dotyczące korzystania z Platformy EFO są zamieszczone </w:t>
      </w:r>
      <w:r>
        <w:rPr>
          <w:bCs/>
          <w:sz w:val="22"/>
          <w:szCs w:val="22"/>
        </w:rPr>
        <w:br/>
      </w:r>
      <w:r w:rsidRPr="009342C7">
        <w:rPr>
          <w:bCs/>
          <w:sz w:val="22"/>
          <w:szCs w:val="22"/>
        </w:rPr>
        <w:t xml:space="preserve">w Regulaminie korzystania z Platformy pod adresem efo.coig.biz oraz w zakładce </w:t>
      </w:r>
      <w:r w:rsidRPr="009342C7">
        <w:rPr>
          <w:bCs/>
          <w:i/>
          <w:iCs/>
          <w:sz w:val="22"/>
          <w:szCs w:val="22"/>
        </w:rPr>
        <w:t>Pomoc.</w:t>
      </w:r>
    </w:p>
    <w:p w14:paraId="4C5AEB67" w14:textId="77777777" w:rsidR="001C4899" w:rsidRPr="009342C7" w:rsidRDefault="001C4899" w:rsidP="006C1625">
      <w:pPr>
        <w:pStyle w:val="Akapitzlist"/>
        <w:numPr>
          <w:ilvl w:val="0"/>
          <w:numId w:val="34"/>
        </w:numPr>
        <w:ind w:left="357" w:hanging="357"/>
        <w:jc w:val="both"/>
        <w:rPr>
          <w:bCs/>
          <w:sz w:val="22"/>
          <w:szCs w:val="22"/>
        </w:rPr>
      </w:pPr>
      <w:r w:rsidRPr="009342C7">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776432E7" w14:textId="1D723971" w:rsidR="006023BA" w:rsidRPr="007E4324" w:rsidRDefault="001C4899" w:rsidP="006C1625">
      <w:pPr>
        <w:pStyle w:val="Akapitzlist"/>
        <w:numPr>
          <w:ilvl w:val="0"/>
          <w:numId w:val="34"/>
        </w:numPr>
        <w:ind w:left="357" w:hanging="357"/>
        <w:jc w:val="both"/>
        <w:rPr>
          <w:bCs/>
          <w:sz w:val="22"/>
          <w:szCs w:val="22"/>
        </w:rPr>
      </w:pPr>
      <w:r w:rsidRPr="006023BA">
        <w:rPr>
          <w:bCs/>
          <w:sz w:val="22"/>
          <w:szCs w:val="22"/>
        </w:rPr>
        <w:t xml:space="preserve">Zamawiający informuje, </w:t>
      </w:r>
      <w:r w:rsidR="001D564E" w:rsidRPr="006023BA">
        <w:rPr>
          <w:bCs/>
          <w:sz w:val="22"/>
          <w:szCs w:val="22"/>
        </w:rPr>
        <w:t>iż informacje</w:t>
      </w:r>
      <w:r w:rsidRPr="006023BA">
        <w:rPr>
          <w:bCs/>
          <w:sz w:val="22"/>
          <w:szCs w:val="22"/>
        </w:rPr>
        <w:t xml:space="preserve"> zawarte w Załączniku nr </w:t>
      </w:r>
      <w:r w:rsidRPr="006023BA">
        <w:rPr>
          <w:bCs/>
          <w:color w:val="FF0000"/>
          <w:sz w:val="22"/>
          <w:szCs w:val="22"/>
        </w:rPr>
        <w:t xml:space="preserve">……. </w:t>
      </w:r>
      <w:r w:rsidRPr="009342C7">
        <w:rPr>
          <w:bCs/>
          <w:sz w:val="22"/>
          <w:szCs w:val="22"/>
        </w:rPr>
        <w:t xml:space="preserve">do SWZ stanowią tajemnicę przedsiębiorstwa w rozumieniu ustawy z dnia 16.04.1993r. o zwalczaniu nieuczciwej konkurencji. Zamawiający przekaże załącznik do SWZ po złożeniu zobowiązania do zachowania informacji w nich zawartych w poufności. Wzór zobowiązania </w:t>
      </w:r>
      <w:r w:rsidRPr="007E4324">
        <w:rPr>
          <w:bCs/>
          <w:sz w:val="22"/>
          <w:szCs w:val="22"/>
        </w:rPr>
        <w:t xml:space="preserve">stanowi </w:t>
      </w:r>
      <w:r w:rsidRPr="007E4324">
        <w:rPr>
          <w:b/>
          <w:sz w:val="22"/>
          <w:szCs w:val="22"/>
        </w:rPr>
        <w:t xml:space="preserve">Załącznik nr </w:t>
      </w:r>
      <w:r w:rsidR="006023BA" w:rsidRPr="007E4324">
        <w:rPr>
          <w:b/>
          <w:sz w:val="22"/>
          <w:szCs w:val="22"/>
        </w:rPr>
        <w:t>12</w:t>
      </w:r>
      <w:r w:rsidRPr="007E4324">
        <w:rPr>
          <w:b/>
          <w:sz w:val="22"/>
          <w:szCs w:val="22"/>
        </w:rPr>
        <w:t xml:space="preserve"> do SWZ</w:t>
      </w:r>
      <w:r w:rsidR="006023BA" w:rsidRPr="007E4324">
        <w:rPr>
          <w:bCs/>
          <w:sz w:val="22"/>
          <w:szCs w:val="22"/>
        </w:rPr>
        <w:t xml:space="preserve"> </w:t>
      </w:r>
    </w:p>
    <w:p w14:paraId="10C10A62" w14:textId="77777777" w:rsidR="001C4899" w:rsidRPr="00057162" w:rsidRDefault="001C4899" w:rsidP="001C4899">
      <w:pPr>
        <w:pStyle w:val="Akapitzlist"/>
        <w:ind w:left="357"/>
        <w:jc w:val="both"/>
        <w:rPr>
          <w:bCs/>
        </w:rPr>
      </w:pPr>
    </w:p>
    <w:p w14:paraId="58B80467" w14:textId="77777777" w:rsidR="001C4899" w:rsidRPr="009158C2" w:rsidRDefault="001C4899" w:rsidP="006C1625">
      <w:pPr>
        <w:pStyle w:val="Akapitzlist"/>
        <w:keepNext/>
        <w:numPr>
          <w:ilvl w:val="0"/>
          <w:numId w:val="21"/>
        </w:numPr>
        <w:shd w:val="clear" w:color="auto" w:fill="D9D9D9" w:themeFill="background1" w:themeFillShade="D9"/>
        <w:snapToGrid w:val="0"/>
        <w:ind w:left="426" w:hanging="426"/>
        <w:jc w:val="both"/>
        <w:outlineLvl w:val="1"/>
        <w:rPr>
          <w:sz w:val="22"/>
          <w:szCs w:val="22"/>
        </w:rPr>
      </w:pPr>
      <w:bookmarkStart w:id="40" w:name="_Toc108336846"/>
      <w:bookmarkStart w:id="41" w:name="_Toc215217251"/>
      <w:r>
        <w:rPr>
          <w:b/>
          <w:bCs/>
          <w:szCs w:val="28"/>
        </w:rPr>
        <w:t>Opis sposobu obliczenia ceny</w:t>
      </w:r>
      <w:bookmarkEnd w:id="40"/>
      <w:bookmarkEnd w:id="41"/>
    </w:p>
    <w:p w14:paraId="268DC31A" w14:textId="77777777" w:rsidR="001C4899" w:rsidRPr="009158C2" w:rsidRDefault="001C4899" w:rsidP="006C1625">
      <w:pPr>
        <w:pStyle w:val="Akapitzlist"/>
        <w:numPr>
          <w:ilvl w:val="0"/>
          <w:numId w:val="35"/>
        </w:numPr>
        <w:jc w:val="both"/>
        <w:rPr>
          <w:bCs/>
          <w:sz w:val="22"/>
          <w:szCs w:val="22"/>
        </w:rPr>
      </w:pPr>
      <w:r w:rsidRPr="009158C2">
        <w:rPr>
          <w:bCs/>
          <w:sz w:val="22"/>
          <w:szCs w:val="22"/>
        </w:rPr>
        <w:t xml:space="preserve">Wykonawca podaje cenę oferty zgodnie z wymaganiami wynikającymi z Formularza Ofertowego. </w:t>
      </w:r>
    </w:p>
    <w:p w14:paraId="27829490" w14:textId="322D3D6D" w:rsidR="001C4899" w:rsidRPr="009158C2" w:rsidRDefault="001C4899" w:rsidP="006C1625">
      <w:pPr>
        <w:pStyle w:val="Akapitzlist"/>
        <w:numPr>
          <w:ilvl w:val="0"/>
          <w:numId w:val="35"/>
        </w:numPr>
        <w:jc w:val="both"/>
        <w:rPr>
          <w:bCs/>
          <w:sz w:val="22"/>
          <w:szCs w:val="22"/>
        </w:rPr>
      </w:pPr>
      <w:r w:rsidRPr="009158C2">
        <w:rPr>
          <w:bCs/>
          <w:sz w:val="22"/>
          <w:szCs w:val="22"/>
        </w:rPr>
        <w:t xml:space="preserve">Ceną </w:t>
      </w:r>
      <w:r w:rsidR="009F205E">
        <w:rPr>
          <w:bCs/>
          <w:sz w:val="22"/>
          <w:szCs w:val="22"/>
        </w:rPr>
        <w:t>umowy</w:t>
      </w:r>
      <w:r w:rsidR="009F205E" w:rsidRPr="009158C2">
        <w:rPr>
          <w:bCs/>
          <w:sz w:val="22"/>
          <w:szCs w:val="22"/>
        </w:rPr>
        <w:t xml:space="preserve"> </w:t>
      </w:r>
      <w:r w:rsidRPr="009158C2">
        <w:rPr>
          <w:bCs/>
          <w:sz w:val="22"/>
          <w:szCs w:val="22"/>
        </w:rPr>
        <w:t xml:space="preserve">będzie wartość netto </w:t>
      </w:r>
      <w:r w:rsidR="009F205E">
        <w:rPr>
          <w:bCs/>
          <w:sz w:val="22"/>
          <w:szCs w:val="22"/>
        </w:rPr>
        <w:t>podana przez Zamawiającego</w:t>
      </w:r>
      <w:r w:rsidRPr="009158C2">
        <w:rPr>
          <w:bCs/>
          <w:sz w:val="22"/>
          <w:szCs w:val="22"/>
        </w:rPr>
        <w:t xml:space="preserve">. </w:t>
      </w:r>
    </w:p>
    <w:p w14:paraId="578A232A" w14:textId="77777777" w:rsidR="001C4899" w:rsidRPr="009158C2" w:rsidRDefault="001C4899" w:rsidP="006C1625">
      <w:pPr>
        <w:pStyle w:val="Akapitzlist"/>
        <w:numPr>
          <w:ilvl w:val="0"/>
          <w:numId w:val="35"/>
        </w:numPr>
        <w:jc w:val="both"/>
        <w:rPr>
          <w:bCs/>
          <w:sz w:val="22"/>
          <w:szCs w:val="22"/>
        </w:rPr>
      </w:pPr>
      <w:r w:rsidRPr="009158C2">
        <w:rPr>
          <w:bCs/>
          <w:sz w:val="22"/>
          <w:szCs w:val="22"/>
        </w:rPr>
        <w:t>Ceny należy podać w złotych polskich z dokładnością co do grosza.</w:t>
      </w:r>
    </w:p>
    <w:p w14:paraId="6973EDB4" w14:textId="77777777" w:rsidR="001C4899" w:rsidRPr="009158C2" w:rsidRDefault="001C4899" w:rsidP="006C1625">
      <w:pPr>
        <w:pStyle w:val="Akapitzlist"/>
        <w:numPr>
          <w:ilvl w:val="0"/>
          <w:numId w:val="35"/>
        </w:numPr>
        <w:jc w:val="both"/>
        <w:rPr>
          <w:bCs/>
          <w:sz w:val="22"/>
          <w:szCs w:val="22"/>
        </w:rPr>
      </w:pPr>
      <w:r w:rsidRPr="009158C2">
        <w:rPr>
          <w:bCs/>
          <w:sz w:val="22"/>
          <w:szCs w:val="22"/>
        </w:rPr>
        <w:t xml:space="preserve">Cena obejmuje wszelkie należności Wykonawcy za wykonanie całości przedmiotu zamówienia. </w:t>
      </w:r>
    </w:p>
    <w:p w14:paraId="1F72FE5D" w14:textId="77777777" w:rsidR="001C4899" w:rsidRPr="009158C2" w:rsidRDefault="001C4899" w:rsidP="006C1625">
      <w:pPr>
        <w:pStyle w:val="Akapitzlist"/>
        <w:numPr>
          <w:ilvl w:val="0"/>
          <w:numId w:val="35"/>
        </w:numPr>
        <w:jc w:val="both"/>
        <w:rPr>
          <w:bCs/>
          <w:sz w:val="22"/>
          <w:szCs w:val="22"/>
        </w:rPr>
      </w:pPr>
      <w:r w:rsidRPr="009158C2">
        <w:rPr>
          <w:bCs/>
          <w:sz w:val="22"/>
          <w:szCs w:val="22"/>
        </w:rPr>
        <w:t>Jeżeli wybór składanej oferty prowadzić będzie do powstania u Zamawiającego obowiązku podatkowego zgodnie z ustawą z 11.03.2004r. o podatku od towarów i usług Wykonawca obowiązany jest podać w ofercie:</w:t>
      </w:r>
    </w:p>
    <w:p w14:paraId="199505D0" w14:textId="77777777" w:rsidR="001C4899" w:rsidRPr="009158C2" w:rsidRDefault="001C4899" w:rsidP="006C1625">
      <w:pPr>
        <w:pStyle w:val="Akapitzlist"/>
        <w:numPr>
          <w:ilvl w:val="1"/>
          <w:numId w:val="35"/>
        </w:numPr>
        <w:jc w:val="both"/>
        <w:rPr>
          <w:bCs/>
          <w:sz w:val="22"/>
          <w:szCs w:val="22"/>
        </w:rPr>
      </w:pPr>
      <w:r w:rsidRPr="009158C2">
        <w:rPr>
          <w:bCs/>
          <w:sz w:val="22"/>
          <w:szCs w:val="22"/>
        </w:rPr>
        <w:t xml:space="preserve">Informację, że wybór tej oferty prowadził będzie do powstania obowiązku podatkowego </w:t>
      </w:r>
      <w:r>
        <w:rPr>
          <w:bCs/>
          <w:sz w:val="22"/>
          <w:szCs w:val="22"/>
        </w:rPr>
        <w:br/>
      </w:r>
      <w:r w:rsidRPr="009158C2">
        <w:rPr>
          <w:bCs/>
          <w:sz w:val="22"/>
          <w:szCs w:val="22"/>
        </w:rPr>
        <w:t>u Zamawiającego,</w:t>
      </w:r>
    </w:p>
    <w:p w14:paraId="050CAFBE" w14:textId="77777777" w:rsidR="001C4899" w:rsidRPr="009158C2" w:rsidRDefault="001C4899" w:rsidP="006C1625">
      <w:pPr>
        <w:pStyle w:val="Akapitzlist"/>
        <w:numPr>
          <w:ilvl w:val="1"/>
          <w:numId w:val="35"/>
        </w:numPr>
        <w:jc w:val="both"/>
        <w:rPr>
          <w:bCs/>
          <w:sz w:val="22"/>
          <w:szCs w:val="22"/>
        </w:rPr>
      </w:pPr>
      <w:r w:rsidRPr="009158C2">
        <w:rPr>
          <w:bCs/>
          <w:sz w:val="22"/>
          <w:szCs w:val="22"/>
        </w:rPr>
        <w:t xml:space="preserve">Wskazanie nazwy (rodzaju) towaru lub usługi, których dostawa lub świadczenie będą prowadziły </w:t>
      </w:r>
      <w:r>
        <w:rPr>
          <w:bCs/>
          <w:sz w:val="22"/>
          <w:szCs w:val="22"/>
        </w:rPr>
        <w:br/>
      </w:r>
      <w:r w:rsidRPr="009158C2">
        <w:rPr>
          <w:bCs/>
          <w:sz w:val="22"/>
          <w:szCs w:val="22"/>
        </w:rPr>
        <w:t>do powstania obowiązku podatkowego,</w:t>
      </w:r>
    </w:p>
    <w:p w14:paraId="52BEC1D2" w14:textId="77777777" w:rsidR="001C4899" w:rsidRPr="009158C2" w:rsidRDefault="001C4899" w:rsidP="006C1625">
      <w:pPr>
        <w:pStyle w:val="Akapitzlist"/>
        <w:numPr>
          <w:ilvl w:val="1"/>
          <w:numId w:val="35"/>
        </w:numPr>
        <w:jc w:val="both"/>
        <w:rPr>
          <w:bCs/>
          <w:sz w:val="22"/>
          <w:szCs w:val="22"/>
        </w:rPr>
      </w:pPr>
      <w:r w:rsidRPr="009158C2">
        <w:rPr>
          <w:bCs/>
          <w:sz w:val="22"/>
          <w:szCs w:val="22"/>
        </w:rPr>
        <w:t xml:space="preserve">Wskazanie wartości towaru lub usługi objętego obowiązkiem podatkowym zamawiającego, </w:t>
      </w:r>
      <w:r>
        <w:rPr>
          <w:bCs/>
          <w:sz w:val="22"/>
          <w:szCs w:val="22"/>
        </w:rPr>
        <w:br/>
      </w:r>
      <w:r w:rsidRPr="009158C2">
        <w:rPr>
          <w:bCs/>
          <w:sz w:val="22"/>
          <w:szCs w:val="22"/>
        </w:rPr>
        <w:t>bez kwoty podatku,</w:t>
      </w:r>
    </w:p>
    <w:p w14:paraId="7B1E7F29" w14:textId="77777777" w:rsidR="001C4899" w:rsidRPr="009158C2" w:rsidRDefault="001C4899" w:rsidP="006C1625">
      <w:pPr>
        <w:pStyle w:val="Akapitzlist"/>
        <w:numPr>
          <w:ilvl w:val="1"/>
          <w:numId w:val="35"/>
        </w:numPr>
        <w:jc w:val="both"/>
        <w:rPr>
          <w:bCs/>
          <w:sz w:val="22"/>
          <w:szCs w:val="22"/>
        </w:rPr>
      </w:pPr>
      <w:r w:rsidRPr="009158C2">
        <w:rPr>
          <w:bCs/>
          <w:sz w:val="22"/>
          <w:szCs w:val="22"/>
        </w:rPr>
        <w:t>Wskazanie stawki podatku od towarów i usług, która zgodnie z wiedzą Wykonawcy będzie miała zastosowanie.</w:t>
      </w:r>
    </w:p>
    <w:p w14:paraId="5C013AFC" w14:textId="181F85FC" w:rsidR="001C4899" w:rsidRPr="009158C2" w:rsidRDefault="001C4899" w:rsidP="001C4899">
      <w:pPr>
        <w:ind w:left="360"/>
        <w:jc w:val="both"/>
        <w:rPr>
          <w:bCs/>
          <w:sz w:val="22"/>
          <w:szCs w:val="22"/>
        </w:rPr>
      </w:pPr>
      <w:r w:rsidRPr="009158C2">
        <w:rPr>
          <w:bCs/>
          <w:sz w:val="22"/>
          <w:szCs w:val="22"/>
        </w:rPr>
        <w:t xml:space="preserve">Wzór informacji stanowi </w:t>
      </w:r>
      <w:r w:rsidRPr="009158C2">
        <w:rPr>
          <w:b/>
          <w:sz w:val="22"/>
          <w:szCs w:val="22"/>
        </w:rPr>
        <w:t xml:space="preserve">Załącznik nr </w:t>
      </w:r>
      <w:r w:rsidR="0062740E">
        <w:rPr>
          <w:b/>
          <w:sz w:val="22"/>
          <w:szCs w:val="22"/>
        </w:rPr>
        <w:t>1</w:t>
      </w:r>
      <w:r w:rsidR="006023BA">
        <w:rPr>
          <w:b/>
          <w:sz w:val="22"/>
          <w:szCs w:val="22"/>
        </w:rPr>
        <w:t>1</w:t>
      </w:r>
      <w:r w:rsidRPr="009158C2">
        <w:rPr>
          <w:b/>
          <w:sz w:val="22"/>
          <w:szCs w:val="22"/>
        </w:rPr>
        <w:t xml:space="preserve"> do SWZ.</w:t>
      </w:r>
    </w:p>
    <w:p w14:paraId="3640AF63" w14:textId="69054993" w:rsidR="001C4899" w:rsidRDefault="001C4899" w:rsidP="006C1625">
      <w:pPr>
        <w:pStyle w:val="Akapitzlist"/>
        <w:numPr>
          <w:ilvl w:val="0"/>
          <w:numId w:val="35"/>
        </w:numPr>
        <w:jc w:val="both"/>
        <w:rPr>
          <w:bCs/>
          <w:sz w:val="22"/>
          <w:szCs w:val="22"/>
        </w:rPr>
      </w:pPr>
      <w:r w:rsidRPr="009158C2">
        <w:rPr>
          <w:bCs/>
          <w:sz w:val="22"/>
          <w:szCs w:val="22"/>
        </w:rPr>
        <w:t xml:space="preserve">Jeżeli wybór składanej oferty prowadziłby do powstania u Zamawiającego obowiązku podatkowego zgodnie z ustawą z 11.03.2004r. o podatku od towarów i usług Zamawiający dla celów oceny oferty </w:t>
      </w:r>
      <w:r>
        <w:rPr>
          <w:bCs/>
          <w:sz w:val="22"/>
          <w:szCs w:val="22"/>
        </w:rPr>
        <w:br/>
      </w:r>
      <w:r w:rsidRPr="009158C2">
        <w:rPr>
          <w:bCs/>
          <w:sz w:val="22"/>
          <w:szCs w:val="22"/>
        </w:rPr>
        <w:t>w kryterium cena doliczy kwotę podatku od towarów i usług, którą miałby obowiązek rozliczyć.</w:t>
      </w:r>
    </w:p>
    <w:p w14:paraId="0AE46D70" w14:textId="77777777" w:rsidR="003A58BF" w:rsidRDefault="003A58BF" w:rsidP="003A58BF">
      <w:pPr>
        <w:pStyle w:val="Akapitzlist"/>
        <w:ind w:left="360"/>
        <w:jc w:val="both"/>
        <w:rPr>
          <w:bCs/>
          <w:sz w:val="22"/>
          <w:szCs w:val="22"/>
        </w:rPr>
      </w:pPr>
    </w:p>
    <w:p w14:paraId="46A1E89C" w14:textId="77777777" w:rsidR="003A58BF" w:rsidRPr="00EB49F7" w:rsidRDefault="003A58BF" w:rsidP="006C1625">
      <w:pPr>
        <w:pStyle w:val="Akapitzlist"/>
        <w:keepNext/>
        <w:numPr>
          <w:ilvl w:val="0"/>
          <w:numId w:val="21"/>
        </w:numPr>
        <w:shd w:val="clear" w:color="auto" w:fill="D9D9D9" w:themeFill="background1" w:themeFillShade="D9"/>
        <w:snapToGrid w:val="0"/>
        <w:ind w:left="567" w:hanging="567"/>
        <w:jc w:val="both"/>
        <w:outlineLvl w:val="1"/>
        <w:rPr>
          <w:sz w:val="22"/>
          <w:szCs w:val="22"/>
        </w:rPr>
      </w:pPr>
      <w:bookmarkStart w:id="42" w:name="_Toc108336847"/>
      <w:bookmarkStart w:id="43" w:name="_Toc215217252"/>
      <w:r>
        <w:rPr>
          <w:b/>
          <w:bCs/>
          <w:szCs w:val="28"/>
        </w:rPr>
        <w:t>Kryteria oceny ofert</w:t>
      </w:r>
      <w:bookmarkEnd w:id="42"/>
      <w:bookmarkEnd w:id="43"/>
    </w:p>
    <w:p w14:paraId="0F65DA99" w14:textId="77777777" w:rsidR="00E15427" w:rsidRDefault="00E15427" w:rsidP="00084DCC">
      <w:pPr>
        <w:pStyle w:val="bullet"/>
        <w:spacing w:before="0" w:after="0"/>
        <w:jc w:val="both"/>
        <w:rPr>
          <w:sz w:val="8"/>
          <w:szCs w:val="8"/>
        </w:rPr>
      </w:pPr>
    </w:p>
    <w:p w14:paraId="588D15C2" w14:textId="5417707F" w:rsidR="0093765C" w:rsidRPr="0093765C" w:rsidRDefault="0093765C" w:rsidP="0093765C">
      <w:pPr>
        <w:pStyle w:val="bullet"/>
        <w:jc w:val="both"/>
        <w:rPr>
          <w:sz w:val="22"/>
          <w:szCs w:val="22"/>
        </w:rPr>
      </w:pPr>
      <w:r w:rsidRPr="0093765C">
        <w:rPr>
          <w:sz w:val="22"/>
          <w:szCs w:val="22"/>
        </w:rPr>
        <w:t>1.</w:t>
      </w:r>
      <w:r w:rsidR="006F22F5">
        <w:rPr>
          <w:sz w:val="22"/>
          <w:szCs w:val="22"/>
        </w:rPr>
        <w:t xml:space="preserve">    </w:t>
      </w:r>
      <w:r w:rsidRPr="0093765C">
        <w:rPr>
          <w:sz w:val="22"/>
          <w:szCs w:val="22"/>
        </w:rPr>
        <w:t>Zamawiający oceni oferty z zastosowaniem następujących kryteriów oceny ofert:</w:t>
      </w:r>
    </w:p>
    <w:p w14:paraId="37888633" w14:textId="05B3D4DE" w:rsidR="0093765C" w:rsidRPr="0093765C" w:rsidRDefault="0093765C" w:rsidP="0093765C">
      <w:pPr>
        <w:pStyle w:val="bullet"/>
        <w:jc w:val="both"/>
        <w:rPr>
          <w:sz w:val="22"/>
          <w:szCs w:val="22"/>
        </w:rPr>
      </w:pPr>
      <w:r>
        <w:rPr>
          <w:sz w:val="22"/>
          <w:szCs w:val="22"/>
        </w:rPr>
        <w:t xml:space="preserve">            </w:t>
      </w:r>
      <w:r w:rsidRPr="0093765C">
        <w:rPr>
          <w:sz w:val="22"/>
          <w:szCs w:val="22"/>
        </w:rPr>
        <w:t>1)</w:t>
      </w:r>
      <w:r>
        <w:rPr>
          <w:sz w:val="22"/>
          <w:szCs w:val="22"/>
        </w:rPr>
        <w:t xml:space="preserve"> </w:t>
      </w:r>
      <w:r w:rsidRPr="0093765C">
        <w:rPr>
          <w:sz w:val="22"/>
          <w:szCs w:val="22"/>
        </w:rPr>
        <w:t xml:space="preserve">najniższa cena (C) - waga 100 % </w:t>
      </w:r>
    </w:p>
    <w:p w14:paraId="41F2F86B" w14:textId="2322539A" w:rsidR="0093765C" w:rsidRPr="0093765C" w:rsidRDefault="0093765C" w:rsidP="0093765C">
      <w:pPr>
        <w:pStyle w:val="bullet"/>
        <w:spacing w:before="0" w:after="0"/>
        <w:jc w:val="both"/>
        <w:rPr>
          <w:sz w:val="22"/>
          <w:szCs w:val="22"/>
        </w:rPr>
      </w:pPr>
      <w:r w:rsidRPr="0093765C">
        <w:rPr>
          <w:sz w:val="22"/>
          <w:szCs w:val="22"/>
        </w:rPr>
        <w:t>2.</w:t>
      </w:r>
      <w:r w:rsidR="006F22F5">
        <w:rPr>
          <w:sz w:val="22"/>
          <w:szCs w:val="22"/>
        </w:rPr>
        <w:t xml:space="preserve">  </w:t>
      </w:r>
      <w:r w:rsidRPr="0093765C">
        <w:rPr>
          <w:sz w:val="22"/>
          <w:szCs w:val="22"/>
        </w:rPr>
        <w:t xml:space="preserve">Za najkorzystniejszą ofertę dla kryterium cena - zostanie uznana oferta Wykonawcy, który </w:t>
      </w:r>
      <w:r w:rsidR="006F22F5">
        <w:rPr>
          <w:sz w:val="22"/>
          <w:szCs w:val="22"/>
        </w:rPr>
        <w:br/>
        <w:t xml:space="preserve">            </w:t>
      </w:r>
      <w:r w:rsidRPr="0093765C">
        <w:rPr>
          <w:sz w:val="22"/>
          <w:szCs w:val="22"/>
        </w:rPr>
        <w:t>zaoferuje najniższą</w:t>
      </w:r>
    </w:p>
    <w:p w14:paraId="487F7CE9" w14:textId="77777777" w:rsidR="00084DCC" w:rsidRPr="009A14F2" w:rsidRDefault="00084DCC" w:rsidP="00084DCC">
      <w:pPr>
        <w:pStyle w:val="bullet"/>
        <w:spacing w:before="0" w:after="0"/>
        <w:jc w:val="both"/>
        <w:rPr>
          <w:sz w:val="20"/>
        </w:rPr>
      </w:pPr>
    </w:p>
    <w:p w14:paraId="719EF507" w14:textId="77777777" w:rsidR="00084DCC" w:rsidRPr="009A14F2" w:rsidRDefault="00084DCC" w:rsidP="006C1625">
      <w:pPr>
        <w:pStyle w:val="Akapitzlist"/>
        <w:keepNext/>
        <w:numPr>
          <w:ilvl w:val="0"/>
          <w:numId w:val="21"/>
        </w:numPr>
        <w:shd w:val="clear" w:color="auto" w:fill="D9D9D9" w:themeFill="background1" w:themeFillShade="D9"/>
        <w:snapToGrid w:val="0"/>
        <w:ind w:left="567" w:hanging="567"/>
        <w:jc w:val="both"/>
        <w:outlineLvl w:val="1"/>
        <w:rPr>
          <w:sz w:val="22"/>
          <w:szCs w:val="22"/>
        </w:rPr>
      </w:pPr>
      <w:bookmarkStart w:id="44" w:name="_Toc108336848"/>
      <w:bookmarkStart w:id="45" w:name="_Toc215217253"/>
      <w:r w:rsidRPr="009A14F2">
        <w:rPr>
          <w:b/>
          <w:bCs/>
          <w:szCs w:val="28"/>
        </w:rPr>
        <w:t>Aukcja elektroniczna</w:t>
      </w:r>
      <w:bookmarkEnd w:id="44"/>
      <w:bookmarkEnd w:id="45"/>
    </w:p>
    <w:p w14:paraId="73908F8A" w14:textId="77777777" w:rsidR="00E818F3" w:rsidRPr="000020B9" w:rsidRDefault="00E818F3" w:rsidP="006C1625">
      <w:pPr>
        <w:numPr>
          <w:ilvl w:val="1"/>
          <w:numId w:val="36"/>
        </w:numPr>
        <w:tabs>
          <w:tab w:val="clear" w:pos="502"/>
        </w:tabs>
        <w:ind w:left="426" w:hanging="426"/>
        <w:jc w:val="both"/>
        <w:rPr>
          <w:bCs/>
          <w:sz w:val="22"/>
          <w:szCs w:val="22"/>
        </w:rPr>
      </w:pPr>
      <w:r w:rsidRPr="000020B9">
        <w:rPr>
          <w:bCs/>
          <w:sz w:val="22"/>
          <w:szCs w:val="22"/>
        </w:rPr>
        <w:t xml:space="preserve">Zamawiający zamierza dokonać wyboru najkorzystniejszej oferty z zastosowaniem aukcji elektronicznej. </w:t>
      </w:r>
    </w:p>
    <w:p w14:paraId="0BDF8FF5" w14:textId="0CDB7133" w:rsidR="00E818F3" w:rsidRPr="00E80F33" w:rsidRDefault="00E818F3" w:rsidP="006C1625">
      <w:pPr>
        <w:numPr>
          <w:ilvl w:val="1"/>
          <w:numId w:val="36"/>
        </w:numPr>
        <w:tabs>
          <w:tab w:val="clear" w:pos="502"/>
        </w:tabs>
        <w:ind w:left="426" w:hanging="426"/>
        <w:jc w:val="both"/>
        <w:rPr>
          <w:bCs/>
          <w:sz w:val="22"/>
          <w:szCs w:val="22"/>
        </w:rPr>
      </w:pPr>
      <w:r w:rsidRPr="00E80F33">
        <w:rPr>
          <w:bCs/>
          <w:sz w:val="22"/>
          <w:szCs w:val="22"/>
        </w:rPr>
        <w:t>Zamawiający przeprowadzi aukcję elektroniczną w formie aukcji japońskiej / angielskiej</w:t>
      </w:r>
      <w:r w:rsidR="00762823" w:rsidRPr="00E80F33">
        <w:rPr>
          <w:bCs/>
          <w:sz w:val="22"/>
          <w:szCs w:val="22"/>
        </w:rPr>
        <w:t xml:space="preserve"> </w:t>
      </w:r>
      <w:r w:rsidR="00762823" w:rsidRPr="00E80F33">
        <w:rPr>
          <w:bCs/>
          <w:sz w:val="24"/>
          <w:szCs w:val="24"/>
        </w:rPr>
        <w:t>/ holenderskiej – odwróconej zwanej dalej aukcją holenderską</w:t>
      </w:r>
      <w:r w:rsidRPr="00E80F33">
        <w:rPr>
          <w:bCs/>
          <w:sz w:val="22"/>
          <w:szCs w:val="22"/>
        </w:rPr>
        <w:t>, która może odbyć się nawet przy uczestnictwie jednego Wykonawcy.</w:t>
      </w:r>
    </w:p>
    <w:p w14:paraId="1AA24FFF" w14:textId="77777777" w:rsidR="00E818F3" w:rsidRPr="000020B9" w:rsidRDefault="00E818F3" w:rsidP="006C1625">
      <w:pPr>
        <w:numPr>
          <w:ilvl w:val="1"/>
          <w:numId w:val="36"/>
        </w:numPr>
        <w:tabs>
          <w:tab w:val="clear" w:pos="502"/>
        </w:tabs>
        <w:ind w:left="426" w:hanging="426"/>
        <w:jc w:val="both"/>
        <w:rPr>
          <w:bCs/>
          <w:sz w:val="22"/>
          <w:szCs w:val="22"/>
        </w:rPr>
      </w:pPr>
      <w:r w:rsidRPr="000020B9">
        <w:rPr>
          <w:bCs/>
          <w:sz w:val="22"/>
          <w:szCs w:val="22"/>
        </w:rPr>
        <w:t>Zamawiający, w toku aukcji elektronicznej, stosować będzie kryterium zgodnie z zapisami SWZ.</w:t>
      </w:r>
    </w:p>
    <w:p w14:paraId="2819F1AF" w14:textId="51A4FA66" w:rsidR="00153515" w:rsidRDefault="00E818F3" w:rsidP="006C1625">
      <w:pPr>
        <w:numPr>
          <w:ilvl w:val="1"/>
          <w:numId w:val="36"/>
        </w:numPr>
        <w:tabs>
          <w:tab w:val="clear" w:pos="502"/>
        </w:tabs>
        <w:ind w:left="426" w:hanging="426"/>
        <w:jc w:val="both"/>
        <w:rPr>
          <w:bCs/>
          <w:sz w:val="22"/>
          <w:szCs w:val="22"/>
        </w:rPr>
      </w:pPr>
      <w:r w:rsidRPr="000020B9">
        <w:rPr>
          <w:bCs/>
          <w:sz w:val="22"/>
          <w:szCs w:val="22"/>
        </w:rPr>
        <w:t>Adres</w:t>
      </w:r>
      <w:r w:rsidRPr="000020B9">
        <w:rPr>
          <w:sz w:val="22"/>
          <w:szCs w:val="22"/>
        </w:rPr>
        <w:t xml:space="preserve"> strony </w:t>
      </w:r>
      <w:r w:rsidR="001D564E" w:rsidRPr="000020B9">
        <w:rPr>
          <w:sz w:val="22"/>
          <w:szCs w:val="22"/>
        </w:rPr>
        <w:t>internetowej, na</w:t>
      </w:r>
      <w:r w:rsidRPr="000020B9">
        <w:rPr>
          <w:sz w:val="22"/>
          <w:szCs w:val="22"/>
        </w:rPr>
        <w:t xml:space="preserve"> której będzie prowadzona aukcja elektroniczna </w:t>
      </w:r>
      <w:r w:rsidRPr="000020B9">
        <w:rPr>
          <w:bCs/>
          <w:sz w:val="22"/>
          <w:szCs w:val="22"/>
        </w:rPr>
        <w:t xml:space="preserve">będzie podany </w:t>
      </w:r>
      <w:r w:rsidRPr="000020B9">
        <w:rPr>
          <w:bCs/>
          <w:sz w:val="22"/>
          <w:szCs w:val="22"/>
        </w:rPr>
        <w:br/>
        <w:t>w zaproszeniu do aukcji.</w:t>
      </w:r>
    </w:p>
    <w:p w14:paraId="53DA8DC0" w14:textId="75C21157" w:rsidR="00153515" w:rsidRPr="00153515" w:rsidRDefault="001D564E" w:rsidP="006C1625">
      <w:pPr>
        <w:numPr>
          <w:ilvl w:val="1"/>
          <w:numId w:val="36"/>
        </w:numPr>
        <w:tabs>
          <w:tab w:val="clear" w:pos="502"/>
        </w:tabs>
        <w:ind w:left="426" w:hanging="426"/>
        <w:jc w:val="both"/>
        <w:rPr>
          <w:bCs/>
          <w:sz w:val="22"/>
          <w:szCs w:val="22"/>
        </w:rPr>
      </w:pPr>
      <w:r w:rsidRPr="00153515">
        <w:rPr>
          <w:sz w:val="22"/>
          <w:szCs w:val="22"/>
        </w:rPr>
        <w:t>Powiadomienie o</w:t>
      </w:r>
      <w:r w:rsidR="00153515" w:rsidRPr="00153515">
        <w:rPr>
          <w:sz w:val="22"/>
          <w:szCs w:val="22"/>
        </w:rPr>
        <w:t xml:space="preserve">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27CD020" w14:textId="77777777" w:rsidR="00153515" w:rsidRPr="00153515" w:rsidRDefault="00153515" w:rsidP="006C1625">
      <w:pPr>
        <w:numPr>
          <w:ilvl w:val="1"/>
          <w:numId w:val="36"/>
        </w:numPr>
        <w:tabs>
          <w:tab w:val="clear" w:pos="502"/>
        </w:tabs>
        <w:ind w:left="142" w:hanging="142"/>
        <w:contextualSpacing/>
        <w:jc w:val="both"/>
        <w:rPr>
          <w:sz w:val="22"/>
          <w:szCs w:val="22"/>
        </w:rPr>
      </w:pPr>
      <w:r w:rsidRPr="00153515">
        <w:rPr>
          <w:sz w:val="22"/>
          <w:szCs w:val="22"/>
        </w:rPr>
        <w:t>Powiadomienia o rozpoczęciu aukcji otrzymują:</w:t>
      </w:r>
    </w:p>
    <w:p w14:paraId="545658CA" w14:textId="6276A4C0" w:rsidR="00153515" w:rsidRPr="00AB43A0" w:rsidRDefault="00153515" w:rsidP="006C1625">
      <w:pPr>
        <w:numPr>
          <w:ilvl w:val="1"/>
          <w:numId w:val="75"/>
        </w:numPr>
        <w:ind w:left="709" w:hanging="283"/>
        <w:contextualSpacing/>
        <w:jc w:val="both"/>
        <w:rPr>
          <w:sz w:val="22"/>
          <w:szCs w:val="22"/>
        </w:rPr>
      </w:pPr>
      <w:r w:rsidRPr="00153515">
        <w:rPr>
          <w:sz w:val="22"/>
          <w:szCs w:val="22"/>
        </w:rPr>
        <w:t xml:space="preserve">w przypadku aukcji angielskiej tylko osoby wpisane w Formularzu Ofertowym w polu „Osoby prowadzące postępowanie” jaki i „Osoby upoważnione do składania ofert </w:t>
      </w:r>
      <w:r w:rsidRPr="00AB43A0">
        <w:rPr>
          <w:sz w:val="22"/>
          <w:szCs w:val="22"/>
        </w:rPr>
        <w:t>w aukcji”;</w:t>
      </w:r>
    </w:p>
    <w:p w14:paraId="0F991EA2" w14:textId="77777777" w:rsidR="00153515" w:rsidRPr="00BA4622" w:rsidRDefault="00153515" w:rsidP="006C1625">
      <w:pPr>
        <w:numPr>
          <w:ilvl w:val="1"/>
          <w:numId w:val="75"/>
        </w:numPr>
        <w:ind w:left="709" w:hanging="283"/>
        <w:contextualSpacing/>
        <w:jc w:val="both"/>
        <w:rPr>
          <w:sz w:val="22"/>
          <w:szCs w:val="22"/>
        </w:rPr>
      </w:pPr>
      <w:r w:rsidRPr="00153515">
        <w:rPr>
          <w:sz w:val="22"/>
          <w:szCs w:val="22"/>
        </w:rPr>
        <w:t xml:space="preserve">w przypadku aukcji </w:t>
      </w:r>
      <w:r w:rsidRPr="00BA4622">
        <w:rPr>
          <w:sz w:val="22"/>
          <w:szCs w:val="22"/>
        </w:rPr>
        <w:t>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14:paraId="0038EE91" w14:textId="540D7348" w:rsidR="00153515" w:rsidRPr="00BA4622" w:rsidRDefault="00153515" w:rsidP="006C1625">
      <w:pPr>
        <w:pStyle w:val="Akapitzlist"/>
        <w:numPr>
          <w:ilvl w:val="1"/>
          <w:numId w:val="36"/>
        </w:numPr>
        <w:tabs>
          <w:tab w:val="clear" w:pos="502"/>
          <w:tab w:val="num" w:pos="426"/>
        </w:tabs>
        <w:ind w:hanging="502"/>
        <w:contextualSpacing/>
        <w:jc w:val="both"/>
        <w:rPr>
          <w:sz w:val="22"/>
          <w:szCs w:val="22"/>
        </w:rPr>
      </w:pPr>
      <w:r w:rsidRPr="00BA4622">
        <w:rPr>
          <w:sz w:val="22"/>
          <w:szCs w:val="22"/>
        </w:rPr>
        <w:t>Nie ma konieczności indywidualnego zakładania konta użytkownika w systemie aukcyjnym przed rozpoczęciem aukcji:</w:t>
      </w:r>
    </w:p>
    <w:p w14:paraId="0FD0F79E" w14:textId="77777777" w:rsidR="00E028B1" w:rsidRPr="00BA4622" w:rsidRDefault="00153515" w:rsidP="006C1625">
      <w:pPr>
        <w:pStyle w:val="Akapitzlist"/>
        <w:numPr>
          <w:ilvl w:val="0"/>
          <w:numId w:val="76"/>
        </w:numPr>
        <w:contextualSpacing/>
        <w:jc w:val="both"/>
        <w:rPr>
          <w:sz w:val="22"/>
          <w:szCs w:val="22"/>
        </w:rPr>
      </w:pPr>
      <w:r w:rsidRPr="00BA4622">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 mail, to konto uczestnika zostanie utworzone tylko jedno i odpowiednio zostanie tylko raz wysłane jedno powiadomienie o utworzeniu konta użytkownika Portalu LAIN3;</w:t>
      </w:r>
    </w:p>
    <w:p w14:paraId="5B094A0E" w14:textId="148A1193" w:rsidR="00153515" w:rsidRPr="00E028B1" w:rsidRDefault="00153515" w:rsidP="006C1625">
      <w:pPr>
        <w:pStyle w:val="Akapitzlist"/>
        <w:numPr>
          <w:ilvl w:val="0"/>
          <w:numId w:val="76"/>
        </w:numPr>
        <w:contextualSpacing/>
        <w:jc w:val="both"/>
        <w:rPr>
          <w:sz w:val="22"/>
          <w:szCs w:val="22"/>
        </w:rPr>
      </w:pPr>
      <w:r w:rsidRPr="00BA4622">
        <w:rPr>
          <w:sz w:val="22"/>
          <w:szCs w:val="22"/>
        </w:rPr>
        <w:t>w przypadku aukcji japońskiej i holenderskiej tworzone jest "tymczasowe" konto dedykowane dla aukcji z konkretnego postępowania. Konto jest wysyłane tylko</w:t>
      </w:r>
      <w:r w:rsidRPr="00E028B1">
        <w:rPr>
          <w:sz w:val="22"/>
          <w:szCs w:val="22"/>
        </w:rPr>
        <w:t xml:space="preserve"> do osób ujętych na liście „Osoby upoważnione do składania ofert w aukcji”.</w:t>
      </w:r>
    </w:p>
    <w:p w14:paraId="0E6AD228" w14:textId="77777777" w:rsidR="00153515" w:rsidRPr="00153515" w:rsidRDefault="00153515" w:rsidP="006C1625">
      <w:pPr>
        <w:numPr>
          <w:ilvl w:val="1"/>
          <w:numId w:val="36"/>
        </w:numPr>
        <w:tabs>
          <w:tab w:val="clear" w:pos="502"/>
        </w:tabs>
        <w:ind w:left="426" w:hanging="426"/>
        <w:contextualSpacing/>
        <w:jc w:val="both"/>
        <w:rPr>
          <w:sz w:val="22"/>
          <w:szCs w:val="22"/>
        </w:rPr>
      </w:pPr>
      <w:r w:rsidRPr="00153515">
        <w:rPr>
          <w:sz w:val="22"/>
          <w:szCs w:val="22"/>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148E6601" w14:textId="2AD74612" w:rsidR="00153515" w:rsidRPr="00475911" w:rsidRDefault="00153515" w:rsidP="006C1625">
      <w:pPr>
        <w:numPr>
          <w:ilvl w:val="1"/>
          <w:numId w:val="36"/>
        </w:numPr>
        <w:tabs>
          <w:tab w:val="clear" w:pos="502"/>
        </w:tabs>
        <w:ind w:left="426" w:hanging="426"/>
        <w:contextualSpacing/>
        <w:jc w:val="both"/>
        <w:rPr>
          <w:sz w:val="22"/>
          <w:szCs w:val="22"/>
        </w:rPr>
      </w:pPr>
      <w:r w:rsidRPr="00153515">
        <w:rPr>
          <w:sz w:val="22"/>
          <w:szCs w:val="22"/>
        </w:rPr>
        <w:t xml:space="preserve">Wykonawca zobowiązany jest zalogować się w systemie: Aukcje elektroniczne </w:t>
      </w:r>
      <w:r w:rsidRPr="00475911">
        <w:rPr>
          <w:sz w:val="22"/>
          <w:szCs w:val="22"/>
        </w:rPr>
        <w:t>w momencie otrzymania zaproszenia drogą mailową. Zaproszenie zawiera wytyczne pomagające przejść przez proces aktywacji automatycznie założonego konta użytkownika.</w:t>
      </w:r>
    </w:p>
    <w:p w14:paraId="38185E89" w14:textId="7EC056C6" w:rsidR="00153515" w:rsidRPr="00AC1B8A" w:rsidRDefault="00153515" w:rsidP="006C1625">
      <w:pPr>
        <w:numPr>
          <w:ilvl w:val="1"/>
          <w:numId w:val="36"/>
        </w:numPr>
        <w:tabs>
          <w:tab w:val="clear" w:pos="502"/>
        </w:tabs>
        <w:ind w:left="426" w:hanging="426"/>
        <w:contextualSpacing/>
        <w:jc w:val="both"/>
        <w:rPr>
          <w:sz w:val="22"/>
          <w:szCs w:val="22"/>
        </w:rPr>
      </w:pPr>
      <w:r w:rsidRPr="00153515">
        <w:rPr>
          <w:sz w:val="22"/>
          <w:szCs w:val="22"/>
        </w:rPr>
        <w:t xml:space="preserve">Zwracamy uwagę, aby Wykonawca miał dostęp do skrzynki mailowej wskazanej </w:t>
      </w:r>
      <w:r w:rsidRPr="00AC1B8A">
        <w:rPr>
          <w:sz w:val="22"/>
          <w:szCs w:val="22"/>
        </w:rPr>
        <w:t xml:space="preserve">w Formularzu Ofertowym, szczególnie w wyznaczonym dniu do przeprowadzenia aukcji. </w:t>
      </w:r>
    </w:p>
    <w:p w14:paraId="19EF74E1" w14:textId="77777777" w:rsidR="00153515" w:rsidRPr="00153515" w:rsidRDefault="00153515" w:rsidP="006C1625">
      <w:pPr>
        <w:numPr>
          <w:ilvl w:val="1"/>
          <w:numId w:val="36"/>
        </w:numPr>
        <w:tabs>
          <w:tab w:val="clear" w:pos="502"/>
        </w:tabs>
        <w:ind w:hanging="502"/>
        <w:contextualSpacing/>
        <w:jc w:val="both"/>
        <w:rPr>
          <w:sz w:val="22"/>
          <w:szCs w:val="22"/>
        </w:rPr>
      </w:pPr>
      <w:r w:rsidRPr="00153515">
        <w:rPr>
          <w:sz w:val="22"/>
          <w:szCs w:val="22"/>
        </w:rPr>
        <w:t>Wymagania sprzętowe:</w:t>
      </w:r>
    </w:p>
    <w:p w14:paraId="12639DAE" w14:textId="48153E2B" w:rsidR="00153515" w:rsidRPr="00153515" w:rsidRDefault="00153515" w:rsidP="00AC1B8A">
      <w:pPr>
        <w:ind w:left="709" w:hanging="283"/>
        <w:contextualSpacing/>
        <w:jc w:val="both"/>
        <w:rPr>
          <w:sz w:val="22"/>
          <w:szCs w:val="22"/>
        </w:rPr>
      </w:pPr>
      <w:r w:rsidRPr="00153515">
        <w:rPr>
          <w:sz w:val="22"/>
          <w:szCs w:val="22"/>
        </w:rPr>
        <w:t xml:space="preserve">a) </w:t>
      </w:r>
      <w:r w:rsidR="00AC1B8A">
        <w:rPr>
          <w:sz w:val="22"/>
          <w:szCs w:val="22"/>
        </w:rPr>
        <w:t xml:space="preserve"> </w:t>
      </w:r>
      <w:r w:rsidRPr="00153515">
        <w:rPr>
          <w:sz w:val="22"/>
          <w:szCs w:val="22"/>
        </w:rPr>
        <w:t xml:space="preserve">korzystanie z szerokopasmowego łącza internetowego, </w:t>
      </w:r>
    </w:p>
    <w:p w14:paraId="12A4C9B2" w14:textId="77777777" w:rsidR="00153515" w:rsidRPr="00153515" w:rsidRDefault="00153515" w:rsidP="00AC1B8A">
      <w:pPr>
        <w:ind w:left="709" w:hanging="283"/>
        <w:contextualSpacing/>
        <w:jc w:val="both"/>
        <w:rPr>
          <w:sz w:val="22"/>
          <w:szCs w:val="22"/>
        </w:rPr>
      </w:pPr>
      <w:r w:rsidRPr="00153515">
        <w:rPr>
          <w:sz w:val="22"/>
          <w:szCs w:val="22"/>
        </w:rPr>
        <w:t xml:space="preserve">b) korzystanie ze stabilnych wersji (bez wsparcia dla wersji beta) przeglądarki Internet Explorer (wersja 10 lub 11), alternatywnie Microsoft Edge lub Mozilla </w:t>
      </w:r>
      <w:proofErr w:type="spellStart"/>
      <w:r w:rsidRPr="00153515">
        <w:rPr>
          <w:sz w:val="22"/>
          <w:szCs w:val="22"/>
        </w:rPr>
        <w:t>Firefox</w:t>
      </w:r>
      <w:proofErr w:type="spellEnd"/>
      <w:r w:rsidRPr="00153515">
        <w:rPr>
          <w:sz w:val="22"/>
          <w:szCs w:val="22"/>
        </w:rPr>
        <w:t xml:space="preserve"> od wersji 50, </w:t>
      </w:r>
    </w:p>
    <w:p w14:paraId="56DA6EF4" w14:textId="79167C38" w:rsidR="00153515" w:rsidRPr="00BA4622" w:rsidRDefault="00153515" w:rsidP="00431833">
      <w:pPr>
        <w:ind w:left="709" w:hanging="283"/>
        <w:contextualSpacing/>
        <w:jc w:val="both"/>
        <w:rPr>
          <w:sz w:val="22"/>
          <w:szCs w:val="22"/>
        </w:rPr>
      </w:pPr>
      <w:r w:rsidRPr="00153515">
        <w:rPr>
          <w:sz w:val="22"/>
          <w:szCs w:val="22"/>
        </w:rPr>
        <w:t xml:space="preserve">c) </w:t>
      </w:r>
      <w:r w:rsidR="00856A20">
        <w:rPr>
          <w:sz w:val="22"/>
          <w:szCs w:val="22"/>
        </w:rPr>
        <w:t xml:space="preserve"> </w:t>
      </w:r>
      <w:r w:rsidRPr="00BA4622">
        <w:rPr>
          <w:sz w:val="22"/>
          <w:szCs w:val="22"/>
        </w:rPr>
        <w:t xml:space="preserve">korzystanie z komputera klasy PC z jednym z następujących systemów operacyjnych: Windows </w:t>
      </w:r>
      <w:r w:rsidR="001D564E" w:rsidRPr="00BA4622">
        <w:rPr>
          <w:sz w:val="22"/>
          <w:szCs w:val="22"/>
        </w:rPr>
        <w:t>7, Windows</w:t>
      </w:r>
      <w:r w:rsidRPr="00BA4622">
        <w:rPr>
          <w:sz w:val="22"/>
          <w:szCs w:val="22"/>
        </w:rPr>
        <w:t xml:space="preserve"> 8, Windows 10, Windows 11 (bez wsparcia dla Windows XP, Windows Vista), </w:t>
      </w:r>
    </w:p>
    <w:p w14:paraId="14DF76D0" w14:textId="77777777" w:rsidR="00153515" w:rsidRPr="00BA4622" w:rsidRDefault="00153515" w:rsidP="00431833">
      <w:pPr>
        <w:ind w:left="502" w:hanging="76"/>
        <w:contextualSpacing/>
        <w:jc w:val="both"/>
        <w:rPr>
          <w:sz w:val="22"/>
          <w:szCs w:val="22"/>
        </w:rPr>
      </w:pPr>
      <w:r w:rsidRPr="00BA4622">
        <w:rPr>
          <w:sz w:val="22"/>
          <w:szCs w:val="22"/>
        </w:rPr>
        <w:t xml:space="preserve">d) włączenie obsługi JavaScript w wykorzystywanej przeglądarce internetowej, </w:t>
      </w:r>
    </w:p>
    <w:p w14:paraId="5BDDB9D1" w14:textId="77777777" w:rsidR="00153515" w:rsidRPr="00BA4622" w:rsidRDefault="00153515" w:rsidP="00431833">
      <w:pPr>
        <w:ind w:left="502" w:hanging="76"/>
        <w:contextualSpacing/>
        <w:jc w:val="both"/>
        <w:rPr>
          <w:sz w:val="22"/>
          <w:szCs w:val="22"/>
        </w:rPr>
      </w:pPr>
      <w:r w:rsidRPr="00BA4622">
        <w:rPr>
          <w:sz w:val="22"/>
          <w:szCs w:val="22"/>
        </w:rPr>
        <w:t>e) minimalna rozdzielczość ekranu do poprawnego działania platformy: 1366x768.</w:t>
      </w:r>
    </w:p>
    <w:p w14:paraId="782DD595" w14:textId="77777777" w:rsidR="00856A20" w:rsidRPr="00BA4622" w:rsidRDefault="00153515" w:rsidP="006C1625">
      <w:pPr>
        <w:numPr>
          <w:ilvl w:val="1"/>
          <w:numId w:val="36"/>
        </w:numPr>
        <w:tabs>
          <w:tab w:val="clear" w:pos="502"/>
        </w:tabs>
        <w:ind w:left="426" w:hanging="426"/>
        <w:contextualSpacing/>
        <w:jc w:val="both"/>
        <w:rPr>
          <w:sz w:val="22"/>
          <w:szCs w:val="22"/>
        </w:rPr>
      </w:pPr>
      <w:r w:rsidRPr="00BA4622">
        <w:rPr>
          <w:sz w:val="22"/>
          <w:szCs w:val="22"/>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DAEC361" w14:textId="77777777" w:rsidR="00856A20" w:rsidRPr="00BA4622" w:rsidRDefault="00153515" w:rsidP="006C1625">
      <w:pPr>
        <w:pStyle w:val="Akapitzlist"/>
        <w:numPr>
          <w:ilvl w:val="6"/>
          <w:numId w:val="36"/>
        </w:numPr>
        <w:ind w:left="709" w:hanging="283"/>
        <w:contextualSpacing/>
        <w:jc w:val="both"/>
        <w:rPr>
          <w:sz w:val="22"/>
          <w:szCs w:val="22"/>
        </w:rPr>
      </w:pPr>
      <w:r w:rsidRPr="00BA4622">
        <w:rPr>
          <w:sz w:val="22"/>
          <w:szCs w:val="22"/>
        </w:rPr>
        <w:t>wszyscy Wykonawcy potwierdzą cenę proponowaną przez system aukcyjny (po potwierdzeniu ceny przez ostatniego Wykonawcę), lub</w:t>
      </w:r>
    </w:p>
    <w:p w14:paraId="0CF517B3" w14:textId="77777777" w:rsidR="00856A20" w:rsidRPr="00BA4622" w:rsidRDefault="00153515" w:rsidP="006C1625">
      <w:pPr>
        <w:pStyle w:val="Akapitzlist"/>
        <w:numPr>
          <w:ilvl w:val="6"/>
          <w:numId w:val="36"/>
        </w:numPr>
        <w:ind w:left="709" w:hanging="283"/>
        <w:contextualSpacing/>
        <w:jc w:val="both"/>
        <w:rPr>
          <w:sz w:val="22"/>
          <w:szCs w:val="22"/>
        </w:rPr>
      </w:pPr>
      <w:r w:rsidRPr="00BA4622">
        <w:rPr>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50A67CFF" w14:textId="36484112" w:rsidR="00153515" w:rsidRPr="00BA4622" w:rsidRDefault="00153515" w:rsidP="006C1625">
      <w:pPr>
        <w:pStyle w:val="Akapitzlist"/>
        <w:numPr>
          <w:ilvl w:val="6"/>
          <w:numId w:val="36"/>
        </w:numPr>
        <w:ind w:left="709" w:hanging="283"/>
        <w:contextualSpacing/>
        <w:jc w:val="both"/>
        <w:rPr>
          <w:sz w:val="22"/>
          <w:szCs w:val="22"/>
        </w:rPr>
      </w:pPr>
      <w:r w:rsidRPr="00BA4622">
        <w:rPr>
          <w:sz w:val="22"/>
          <w:szCs w:val="22"/>
        </w:rPr>
        <w:t>cena wywoławcza osiągnie maksymalny poziom wyznaczony przez system aukcyjny.</w:t>
      </w:r>
    </w:p>
    <w:p w14:paraId="4FC85794" w14:textId="1A015A03" w:rsidR="00153515" w:rsidRPr="00BA4622" w:rsidRDefault="00153515" w:rsidP="00856A20">
      <w:pPr>
        <w:ind w:left="426"/>
        <w:contextualSpacing/>
        <w:jc w:val="both"/>
        <w:rPr>
          <w:sz w:val="22"/>
          <w:szCs w:val="22"/>
        </w:rPr>
      </w:pPr>
      <w:r w:rsidRPr="00BA4622">
        <w:rPr>
          <w:sz w:val="22"/>
          <w:szCs w:val="22"/>
        </w:rPr>
        <w:t>Uczestnik aukcji może zalogować się w dowolnym momencie w czasie trwania aukcji i zaakceptować aktualnie wyświetloną kwotę oferty</w:t>
      </w:r>
    </w:p>
    <w:p w14:paraId="53D4B988" w14:textId="5E031346" w:rsidR="00153515" w:rsidRPr="00BA4622" w:rsidRDefault="00153515" w:rsidP="00856A20">
      <w:pPr>
        <w:ind w:left="426"/>
        <w:contextualSpacing/>
        <w:jc w:val="both"/>
        <w:rPr>
          <w:sz w:val="22"/>
          <w:szCs w:val="22"/>
        </w:rPr>
      </w:pPr>
      <w:r w:rsidRPr="00BA4622">
        <w:rPr>
          <w:sz w:val="22"/>
          <w:szCs w:val="22"/>
        </w:rPr>
        <w:t>Aukcja nie zostanie uruchomiona przez system aukcyjny w przypadku, gdy cena oferty jednego z uczestników jest poniżej poziomu określonego przez Zamawiającego. W takim przypadku stosowny komunikat pojawi się w Portalu Aukcji Niepublicznych</w:t>
      </w:r>
      <w:r w:rsidR="00856A20" w:rsidRPr="00BA4622">
        <w:rPr>
          <w:sz w:val="22"/>
          <w:szCs w:val="22"/>
        </w:rPr>
        <w:t>.</w:t>
      </w:r>
    </w:p>
    <w:p w14:paraId="275790BA" w14:textId="77777777" w:rsidR="00856A20" w:rsidRPr="00BA4622" w:rsidRDefault="00153515" w:rsidP="006C1625">
      <w:pPr>
        <w:numPr>
          <w:ilvl w:val="1"/>
          <w:numId w:val="36"/>
        </w:numPr>
        <w:tabs>
          <w:tab w:val="clear" w:pos="502"/>
        </w:tabs>
        <w:ind w:left="426" w:hanging="426"/>
        <w:contextualSpacing/>
        <w:jc w:val="both"/>
        <w:rPr>
          <w:sz w:val="22"/>
          <w:szCs w:val="22"/>
        </w:rPr>
      </w:pPr>
      <w:r w:rsidRPr="00BA4622">
        <w:rPr>
          <w:sz w:val="22"/>
          <w:szCs w:val="22"/>
        </w:rPr>
        <w:t>Jeżeli aukcja będzie przeprowadzona na zasadach aukcji japońskiej to:</w:t>
      </w:r>
    </w:p>
    <w:p w14:paraId="3B75FDFB" w14:textId="77777777" w:rsidR="00856A20" w:rsidRDefault="00153515" w:rsidP="006C1625">
      <w:pPr>
        <w:pStyle w:val="Akapitzlist"/>
        <w:numPr>
          <w:ilvl w:val="6"/>
          <w:numId w:val="36"/>
        </w:numPr>
        <w:ind w:left="709" w:hanging="283"/>
        <w:contextualSpacing/>
        <w:jc w:val="both"/>
        <w:rPr>
          <w:sz w:val="22"/>
          <w:szCs w:val="22"/>
        </w:rPr>
      </w:pPr>
      <w:r w:rsidRPr="00BA4622">
        <w:rPr>
          <w:sz w:val="22"/>
          <w:szCs w:val="22"/>
        </w:rPr>
        <w:t>Składanie ofert w aukcji japońskiej będzie polegać na zaakceptowaniu przez</w:t>
      </w:r>
      <w:r w:rsidRPr="00856A20">
        <w:rPr>
          <w:sz w:val="22"/>
          <w:szCs w:val="22"/>
        </w:rPr>
        <w:t xml:space="preserve"> platformę wartości. Wartość obniżana będzie kolejno w ustalonych odstępach czasu wskazanego przez Zamawiającego.</w:t>
      </w:r>
    </w:p>
    <w:p w14:paraId="0FFA19E4" w14:textId="77777777" w:rsidR="00856A20" w:rsidRDefault="00153515" w:rsidP="006C1625">
      <w:pPr>
        <w:pStyle w:val="Akapitzlist"/>
        <w:numPr>
          <w:ilvl w:val="6"/>
          <w:numId w:val="36"/>
        </w:numPr>
        <w:ind w:left="709" w:hanging="283"/>
        <w:contextualSpacing/>
        <w:jc w:val="both"/>
        <w:rPr>
          <w:sz w:val="22"/>
          <w:szCs w:val="22"/>
        </w:rPr>
      </w:pPr>
      <w:r w:rsidRPr="00856A20">
        <w:rPr>
          <w:sz w:val="22"/>
          <w:szCs w:val="22"/>
        </w:rPr>
        <w:t>Wykonawca uczestniczący w aukcji akceptuje kolejne postąpienia, proponowane przez platformę, co jest równoznaczne ze złożeniem postąpienia. Wygrywa ten Wykonawca, który potwierdzi ostatnią wartość proponowaną przez platformę.</w:t>
      </w:r>
    </w:p>
    <w:p w14:paraId="7F09EAE9" w14:textId="77777777" w:rsidR="00856A20" w:rsidRDefault="00153515" w:rsidP="006C1625">
      <w:pPr>
        <w:pStyle w:val="Akapitzlist"/>
        <w:numPr>
          <w:ilvl w:val="6"/>
          <w:numId w:val="36"/>
        </w:numPr>
        <w:ind w:left="709" w:hanging="283"/>
        <w:contextualSpacing/>
        <w:jc w:val="both"/>
        <w:rPr>
          <w:sz w:val="22"/>
          <w:szCs w:val="22"/>
        </w:rPr>
      </w:pPr>
      <w:r w:rsidRPr="00856A20">
        <w:rPr>
          <w:sz w:val="22"/>
          <w:szCs w:val="22"/>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DEE652F" w14:textId="77777777" w:rsidR="00856A20" w:rsidRDefault="00153515" w:rsidP="006C1625">
      <w:pPr>
        <w:pStyle w:val="Akapitzlist"/>
        <w:numPr>
          <w:ilvl w:val="6"/>
          <w:numId w:val="36"/>
        </w:numPr>
        <w:ind w:left="709" w:hanging="283"/>
        <w:contextualSpacing/>
        <w:jc w:val="both"/>
        <w:rPr>
          <w:sz w:val="22"/>
          <w:szCs w:val="22"/>
        </w:rPr>
      </w:pPr>
      <w:r w:rsidRPr="00856A20">
        <w:rPr>
          <w:sz w:val="22"/>
          <w:szCs w:val="22"/>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18063A4" w14:textId="77777777" w:rsidR="00856A20" w:rsidRDefault="00153515" w:rsidP="006C1625">
      <w:pPr>
        <w:pStyle w:val="Akapitzlist"/>
        <w:numPr>
          <w:ilvl w:val="6"/>
          <w:numId w:val="36"/>
        </w:numPr>
        <w:ind w:left="709" w:hanging="283"/>
        <w:contextualSpacing/>
        <w:jc w:val="both"/>
        <w:rPr>
          <w:sz w:val="22"/>
          <w:szCs w:val="22"/>
        </w:rPr>
      </w:pPr>
      <w:r w:rsidRPr="00856A20">
        <w:rPr>
          <w:sz w:val="22"/>
          <w:szCs w:val="22"/>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4885AC12" w14:textId="77777777" w:rsidR="00856A20" w:rsidRDefault="00153515" w:rsidP="006C1625">
      <w:pPr>
        <w:pStyle w:val="Akapitzlist"/>
        <w:numPr>
          <w:ilvl w:val="6"/>
          <w:numId w:val="36"/>
        </w:numPr>
        <w:ind w:left="709" w:hanging="283"/>
        <w:contextualSpacing/>
        <w:jc w:val="both"/>
        <w:rPr>
          <w:sz w:val="22"/>
          <w:szCs w:val="22"/>
        </w:rPr>
      </w:pPr>
      <w:r w:rsidRPr="00856A20">
        <w:rPr>
          <w:sz w:val="22"/>
          <w:szCs w:val="22"/>
        </w:rPr>
        <w:t>Dogrywka zostaje zakończona, gdy żaden z Wykonawców nie złoży kolejnego postąpienia. Wygrywa ten Wykonawca, który złoży najkorzystniejszą ofertę.</w:t>
      </w:r>
    </w:p>
    <w:p w14:paraId="27162FE4" w14:textId="77777777" w:rsidR="00856A20" w:rsidRDefault="00153515" w:rsidP="006C1625">
      <w:pPr>
        <w:pStyle w:val="Akapitzlist"/>
        <w:numPr>
          <w:ilvl w:val="6"/>
          <w:numId w:val="36"/>
        </w:numPr>
        <w:ind w:left="709" w:hanging="283"/>
        <w:contextualSpacing/>
        <w:jc w:val="both"/>
        <w:rPr>
          <w:sz w:val="22"/>
          <w:szCs w:val="22"/>
        </w:rPr>
      </w:pPr>
      <w:r w:rsidRPr="00856A20">
        <w:rPr>
          <w:sz w:val="22"/>
          <w:szCs w:val="22"/>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2E212BD6" w14:textId="1B1C4881" w:rsidR="00153515" w:rsidRPr="00856A20" w:rsidRDefault="00153515" w:rsidP="006C1625">
      <w:pPr>
        <w:pStyle w:val="Akapitzlist"/>
        <w:numPr>
          <w:ilvl w:val="6"/>
          <w:numId w:val="36"/>
        </w:numPr>
        <w:ind w:left="709" w:hanging="283"/>
        <w:contextualSpacing/>
        <w:jc w:val="both"/>
        <w:rPr>
          <w:sz w:val="22"/>
          <w:szCs w:val="22"/>
        </w:rPr>
      </w:pPr>
      <w:r w:rsidRPr="00856A20">
        <w:rPr>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6DBBD7D6" w14:textId="1FD0BF9D" w:rsidR="00153515" w:rsidRPr="00606793" w:rsidRDefault="00153515" w:rsidP="006C1625">
      <w:pPr>
        <w:numPr>
          <w:ilvl w:val="1"/>
          <w:numId w:val="36"/>
        </w:numPr>
        <w:tabs>
          <w:tab w:val="clear" w:pos="502"/>
        </w:tabs>
        <w:contextualSpacing/>
        <w:jc w:val="both"/>
        <w:rPr>
          <w:sz w:val="22"/>
          <w:szCs w:val="22"/>
        </w:rPr>
      </w:pPr>
      <w:r w:rsidRPr="00153515">
        <w:rPr>
          <w:sz w:val="22"/>
          <w:szCs w:val="22"/>
        </w:rPr>
        <w:t xml:space="preserve">Zamawiający zastrzega sobie prawo do powtórzenia aukcji, zgodnie z zapisami </w:t>
      </w:r>
      <w:r w:rsidRPr="00606793">
        <w:rPr>
          <w:sz w:val="22"/>
          <w:szCs w:val="22"/>
        </w:rPr>
        <w:t>§ 37 ust. 8 Regulaminu. O terminie rozpoczęcia nowej aukcji Zamawiający powiadomi w sposób określony w SWZ.</w:t>
      </w:r>
    </w:p>
    <w:p w14:paraId="1B716AA3" w14:textId="77777777" w:rsidR="00606793" w:rsidRDefault="00153515" w:rsidP="006C1625">
      <w:pPr>
        <w:numPr>
          <w:ilvl w:val="1"/>
          <w:numId w:val="36"/>
        </w:numPr>
        <w:tabs>
          <w:tab w:val="clear" w:pos="502"/>
        </w:tabs>
        <w:contextualSpacing/>
        <w:jc w:val="both"/>
        <w:rPr>
          <w:sz w:val="22"/>
          <w:szCs w:val="22"/>
        </w:rPr>
      </w:pPr>
      <w:r w:rsidRPr="00153515">
        <w:rPr>
          <w:sz w:val="22"/>
          <w:szCs w:val="22"/>
        </w:rPr>
        <w:t>Informacja o zastosowaniu aukcji japońskiej / aukcji angielskiej / aukcji holenderskiej zostanie umieszczona w zaproszeniu do aukcji.</w:t>
      </w:r>
    </w:p>
    <w:p w14:paraId="66537F71" w14:textId="191F9B41" w:rsidR="00153515" w:rsidRPr="00606793" w:rsidRDefault="00153515" w:rsidP="006C1625">
      <w:pPr>
        <w:pStyle w:val="Akapitzlist"/>
        <w:numPr>
          <w:ilvl w:val="6"/>
          <w:numId w:val="36"/>
        </w:numPr>
        <w:ind w:left="709" w:hanging="283"/>
        <w:contextualSpacing/>
        <w:jc w:val="both"/>
        <w:rPr>
          <w:sz w:val="22"/>
          <w:szCs w:val="22"/>
        </w:rPr>
      </w:pPr>
      <w:r w:rsidRPr="00606793">
        <w:rPr>
          <w:sz w:val="22"/>
          <w:szCs w:val="22"/>
        </w:rPr>
        <w:t>W sprawach dotyczących przebiegu aukcji a w szczególności obsługi funkcjonalnej portalu należy kontaktować się zgodnie z informacjami podanymi na stronie internetowej, na której przeprowadzana jest aukcja.</w:t>
      </w:r>
    </w:p>
    <w:p w14:paraId="1F24AE71" w14:textId="374E66D7" w:rsidR="00153515" w:rsidRPr="00606793" w:rsidRDefault="00153515" w:rsidP="006C1625">
      <w:pPr>
        <w:numPr>
          <w:ilvl w:val="1"/>
          <w:numId w:val="36"/>
        </w:numPr>
        <w:tabs>
          <w:tab w:val="clear" w:pos="502"/>
        </w:tabs>
        <w:contextualSpacing/>
        <w:jc w:val="both"/>
        <w:rPr>
          <w:sz w:val="22"/>
          <w:szCs w:val="22"/>
        </w:rPr>
      </w:pPr>
      <w:r w:rsidRPr="00606793">
        <w:rPr>
          <w:b/>
          <w:bCs/>
          <w:sz w:val="22"/>
          <w:szCs w:val="22"/>
        </w:rPr>
        <w:t>Film instruktażowy</w:t>
      </w:r>
      <w:r w:rsidRPr="00153515">
        <w:rPr>
          <w:sz w:val="22"/>
          <w:szCs w:val="22"/>
        </w:rPr>
        <w:t xml:space="preserve"> dotyczący zasady działania aukcji holenderskiej jest zamieszczony na Platformie EFO w zakładce POMOC oraz w Portalu Aukcji Niepublicznych </w:t>
      </w:r>
      <w:r w:rsidRPr="00606793">
        <w:rPr>
          <w:sz w:val="22"/>
          <w:szCs w:val="22"/>
        </w:rPr>
        <w:t>w zakładce POMOC.</w:t>
      </w:r>
    </w:p>
    <w:p w14:paraId="2FB588F3" w14:textId="77777777" w:rsidR="00153515" w:rsidRPr="00153515" w:rsidRDefault="00153515" w:rsidP="00153515">
      <w:pPr>
        <w:ind w:left="502"/>
        <w:contextualSpacing/>
        <w:jc w:val="both"/>
        <w:rPr>
          <w:sz w:val="22"/>
          <w:szCs w:val="22"/>
        </w:rPr>
      </w:pPr>
    </w:p>
    <w:p w14:paraId="7BEF3BAF" w14:textId="77777777" w:rsidR="002240BE" w:rsidRPr="000020B9" w:rsidRDefault="002240BE" w:rsidP="006C1625">
      <w:pPr>
        <w:pStyle w:val="Akapitzlist"/>
        <w:numPr>
          <w:ilvl w:val="1"/>
          <w:numId w:val="36"/>
        </w:numPr>
        <w:ind w:left="284" w:hanging="142"/>
        <w:contextualSpacing/>
        <w:jc w:val="both"/>
        <w:rPr>
          <w:b/>
          <w:sz w:val="22"/>
          <w:szCs w:val="22"/>
        </w:rPr>
      </w:pPr>
      <w:r w:rsidRPr="000020B9">
        <w:rPr>
          <w:b/>
          <w:sz w:val="22"/>
          <w:szCs w:val="22"/>
        </w:rPr>
        <w:t>Sposób wyliczenia cen jednostkowych i wartości zamówienia.</w:t>
      </w:r>
    </w:p>
    <w:p w14:paraId="23D1A3D5" w14:textId="77777777" w:rsidR="002240BE" w:rsidRPr="000020B9" w:rsidRDefault="002240BE" w:rsidP="002240BE">
      <w:pPr>
        <w:pStyle w:val="bullet"/>
        <w:spacing w:before="0" w:after="0"/>
        <w:jc w:val="both"/>
        <w:rPr>
          <w:sz w:val="22"/>
          <w:szCs w:val="22"/>
        </w:rPr>
      </w:pPr>
      <w:r w:rsidRPr="000020B9">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3C86F493" w14:textId="77777777" w:rsidR="002240BE" w:rsidRDefault="002240BE" w:rsidP="006C1625">
      <w:pPr>
        <w:numPr>
          <w:ilvl w:val="3"/>
          <w:numId w:val="37"/>
        </w:numPr>
        <w:ind w:left="567" w:hanging="283"/>
        <w:jc w:val="both"/>
        <w:rPr>
          <w:sz w:val="22"/>
        </w:rPr>
      </w:pPr>
      <w:r w:rsidRPr="00912313">
        <w:rPr>
          <w:sz w:val="22"/>
        </w:rPr>
        <w:t xml:space="preserve">w pierwszej kolejności wyliczony zostanie procentowy wskaźnik upustu cenowego od </w:t>
      </w:r>
      <w:r w:rsidRPr="001D72FF">
        <w:rPr>
          <w:b/>
          <w:bCs/>
          <w:sz w:val="22"/>
          <w:u w:val="single"/>
        </w:rPr>
        <w:t>wartości ocenianej</w:t>
      </w:r>
      <w:r>
        <w:rPr>
          <w:sz w:val="22"/>
        </w:rPr>
        <w:t xml:space="preserve"> zawartej </w:t>
      </w:r>
      <w:r w:rsidRPr="00912313">
        <w:rPr>
          <w:sz w:val="22"/>
        </w:rPr>
        <w:t>oferty pierwotnej</w:t>
      </w:r>
      <w:r>
        <w:rPr>
          <w:sz w:val="22"/>
        </w:rPr>
        <w:t xml:space="preserve"> (złożonej w odpowiedzi na ogłoszenie)</w:t>
      </w:r>
      <w:r w:rsidRPr="00912313">
        <w:rPr>
          <w:sz w:val="22"/>
        </w:rPr>
        <w:t xml:space="preserve">, uzyskany </w:t>
      </w:r>
      <w:r>
        <w:rPr>
          <w:sz w:val="22"/>
        </w:rPr>
        <w:br/>
      </w:r>
      <w:r w:rsidRPr="00912313">
        <w:rPr>
          <w:sz w:val="22"/>
        </w:rPr>
        <w:t xml:space="preserve">w wyniku aukcji, który zostanie zaokrąglony do </w:t>
      </w:r>
      <w:r>
        <w:rPr>
          <w:sz w:val="22"/>
        </w:rPr>
        <w:t>dwóch</w:t>
      </w:r>
      <w:r w:rsidRPr="00912313">
        <w:rPr>
          <w:sz w:val="22"/>
        </w:rPr>
        <w:t xml:space="preserve"> miejsc po przecinku</w:t>
      </w:r>
      <w:r>
        <w:rPr>
          <w:sz w:val="22"/>
        </w:rPr>
        <w:t xml:space="preserve"> wg matematycznych zasad zaokrąglania</w:t>
      </w:r>
      <w:r w:rsidRPr="00912313">
        <w:rPr>
          <w:sz w:val="22"/>
        </w:rPr>
        <w:t>. Obliczenia zostaną wykonane wg wzoru:</w:t>
      </w:r>
    </w:p>
    <w:p w14:paraId="48699E7F" w14:textId="77777777" w:rsidR="00E253D9" w:rsidRDefault="00E253D9" w:rsidP="00E253D9">
      <w:pPr>
        <w:jc w:val="both"/>
        <w:rPr>
          <w:sz w:val="22"/>
        </w:rPr>
      </w:pPr>
    </w:p>
    <w:p w14:paraId="20618F36" w14:textId="77777777" w:rsidR="002240BE" w:rsidRPr="00912313" w:rsidRDefault="002240BE" w:rsidP="002240BE">
      <w:pPr>
        <w:pStyle w:val="bullet"/>
        <w:spacing w:before="0" w:after="0"/>
        <w:ind w:left="2829"/>
        <w:rPr>
          <w:b/>
          <w:sz w:val="22"/>
          <w:vertAlign w:val="subscript"/>
        </w:rPr>
      </w:pPr>
      <w:r w:rsidRPr="00912313">
        <w:rPr>
          <w:b/>
          <w:sz w:val="22"/>
        </w:rPr>
        <w:t xml:space="preserve">W </w:t>
      </w:r>
      <w:r w:rsidRPr="00912313">
        <w:rPr>
          <w:b/>
          <w:sz w:val="22"/>
          <w:vertAlign w:val="subscript"/>
        </w:rPr>
        <w:t>oferty</w:t>
      </w:r>
      <w:r w:rsidRPr="00912313">
        <w:rPr>
          <w:b/>
          <w:sz w:val="22"/>
        </w:rPr>
        <w:t xml:space="preserve"> – W </w:t>
      </w:r>
      <w:r w:rsidRPr="00912313">
        <w:rPr>
          <w:b/>
          <w:sz w:val="22"/>
          <w:vertAlign w:val="subscript"/>
        </w:rPr>
        <w:t>aukcji</w:t>
      </w:r>
    </w:p>
    <w:p w14:paraId="59BFBBFE" w14:textId="77777777" w:rsidR="002240BE" w:rsidRPr="00912313" w:rsidRDefault="002240BE" w:rsidP="002240BE">
      <w:pPr>
        <w:pStyle w:val="bullet"/>
        <w:spacing w:before="0" w:after="0"/>
        <w:ind w:left="2830" w:hanging="851"/>
        <w:rPr>
          <w:b/>
          <w:sz w:val="22"/>
        </w:rPr>
      </w:pPr>
      <w:r w:rsidRPr="00912313">
        <w:rPr>
          <w:b/>
          <w:sz w:val="20"/>
          <w:szCs w:val="22"/>
        </w:rPr>
        <w:t>U = --------------</w:t>
      </w:r>
      <w:r>
        <w:rPr>
          <w:b/>
          <w:sz w:val="20"/>
          <w:szCs w:val="22"/>
        </w:rPr>
        <w:t>------------------------ x 100 (%)</w:t>
      </w:r>
    </w:p>
    <w:p w14:paraId="2B9BF403" w14:textId="77777777" w:rsidR="002240BE" w:rsidRPr="00912313" w:rsidRDefault="002240BE" w:rsidP="002240BE">
      <w:pPr>
        <w:ind w:left="3053" w:firstLine="492"/>
        <w:rPr>
          <w:b/>
          <w:sz w:val="18"/>
          <w:vertAlign w:val="subscript"/>
        </w:rPr>
      </w:pPr>
      <w:r w:rsidRPr="00912313">
        <w:rPr>
          <w:b/>
          <w:sz w:val="18"/>
        </w:rPr>
        <w:t xml:space="preserve">W </w:t>
      </w:r>
      <w:r w:rsidRPr="00912313">
        <w:rPr>
          <w:b/>
          <w:sz w:val="18"/>
          <w:vertAlign w:val="subscript"/>
        </w:rPr>
        <w:t>oferty</w:t>
      </w:r>
    </w:p>
    <w:p w14:paraId="18ECF0C8" w14:textId="77777777" w:rsidR="002240BE" w:rsidRPr="00912313" w:rsidRDefault="002240BE" w:rsidP="002240BE">
      <w:pPr>
        <w:ind w:left="3053" w:firstLine="492"/>
        <w:rPr>
          <w:b/>
          <w:sz w:val="18"/>
          <w:vertAlign w:val="subscript"/>
        </w:rPr>
      </w:pPr>
    </w:p>
    <w:p w14:paraId="54DDEC64" w14:textId="725AA3B0" w:rsidR="002240BE" w:rsidRPr="00912313" w:rsidRDefault="00262C82" w:rsidP="006C1625">
      <w:pPr>
        <w:numPr>
          <w:ilvl w:val="3"/>
          <w:numId w:val="37"/>
        </w:numPr>
        <w:ind w:left="567" w:hanging="283"/>
        <w:jc w:val="both"/>
        <w:rPr>
          <w:sz w:val="22"/>
        </w:rPr>
      </w:pPr>
      <w:r>
        <w:rPr>
          <w:sz w:val="22"/>
        </w:rPr>
        <w:t>n</w:t>
      </w:r>
      <w:r w:rsidR="002240BE" w:rsidRPr="00912313">
        <w:rPr>
          <w:sz w:val="22"/>
        </w:rPr>
        <w:t xml:space="preserve">astępnie wyliczone zostaną indywidualnie poszczególne ceny jednostkowe netto poprzez obniżenie cen jednostkowych z oferty pierwotnej o wartość upustu wyliczoną przy zastosowaniu wartości wskaźnika upustu (U), przy czym ceny te zostaną zaokrąglone </w:t>
      </w:r>
      <w:r w:rsidR="002240BE">
        <w:rPr>
          <w:sz w:val="22"/>
        </w:rPr>
        <w:t>wg matematycznych zasad zaokrąglania</w:t>
      </w:r>
      <w:r w:rsidR="002240BE" w:rsidRPr="00912313">
        <w:rPr>
          <w:sz w:val="22"/>
        </w:rPr>
        <w:t xml:space="preserve"> do dwóch miejsc po przecinku. Obliczenia zostaną wykonane wg wzoru:</w:t>
      </w:r>
    </w:p>
    <w:p w14:paraId="60C299F5" w14:textId="77777777" w:rsidR="002240BE" w:rsidRPr="00912313" w:rsidRDefault="002240BE" w:rsidP="002240BE">
      <w:pPr>
        <w:jc w:val="both"/>
        <w:rPr>
          <w:sz w:val="8"/>
          <w:szCs w:val="10"/>
        </w:rPr>
      </w:pPr>
    </w:p>
    <w:p w14:paraId="24993FD8" w14:textId="77777777" w:rsidR="002240BE" w:rsidRPr="00912313" w:rsidRDefault="002240BE" w:rsidP="002240BE">
      <w:pPr>
        <w:ind w:left="1080"/>
        <w:jc w:val="center"/>
        <w:rPr>
          <w:b/>
          <w:sz w:val="18"/>
        </w:rPr>
      </w:pPr>
      <w:r w:rsidRPr="00912313">
        <w:rPr>
          <w:b/>
          <w:sz w:val="18"/>
        </w:rPr>
        <w:t xml:space="preserve">C </w:t>
      </w:r>
      <w:r w:rsidRPr="00912313">
        <w:rPr>
          <w:b/>
          <w:sz w:val="18"/>
          <w:vertAlign w:val="subscript"/>
        </w:rPr>
        <w:t>aukcji</w:t>
      </w:r>
      <w:r w:rsidRPr="00912313">
        <w:rPr>
          <w:b/>
          <w:sz w:val="18"/>
        </w:rPr>
        <w:t xml:space="preserve"> = C </w:t>
      </w:r>
      <w:r w:rsidRPr="00912313">
        <w:rPr>
          <w:b/>
          <w:sz w:val="18"/>
          <w:vertAlign w:val="subscript"/>
        </w:rPr>
        <w:t>oferty</w:t>
      </w:r>
      <w:r w:rsidRPr="00912313">
        <w:rPr>
          <w:b/>
          <w:sz w:val="18"/>
        </w:rPr>
        <w:t xml:space="preserve"> – (C </w:t>
      </w:r>
      <w:r w:rsidRPr="00912313">
        <w:rPr>
          <w:b/>
          <w:sz w:val="18"/>
          <w:vertAlign w:val="subscript"/>
        </w:rPr>
        <w:t>oferty</w:t>
      </w:r>
      <w:r w:rsidRPr="00912313">
        <w:rPr>
          <w:b/>
          <w:sz w:val="18"/>
        </w:rPr>
        <w:t xml:space="preserve"> x U)</w:t>
      </w:r>
    </w:p>
    <w:p w14:paraId="26331444" w14:textId="77777777" w:rsidR="002240BE" w:rsidRPr="00912313" w:rsidRDefault="002240BE" w:rsidP="002240BE">
      <w:pPr>
        <w:ind w:left="1080"/>
        <w:jc w:val="both"/>
        <w:rPr>
          <w:sz w:val="22"/>
          <w:szCs w:val="24"/>
        </w:rPr>
      </w:pPr>
      <w:r w:rsidRPr="00912313">
        <w:rPr>
          <w:sz w:val="22"/>
          <w:szCs w:val="24"/>
        </w:rPr>
        <w:t>gdzie:</w:t>
      </w:r>
    </w:p>
    <w:p w14:paraId="109D4388" w14:textId="77777777" w:rsidR="002240BE" w:rsidRPr="00912313" w:rsidRDefault="002240BE" w:rsidP="002240BE">
      <w:pPr>
        <w:tabs>
          <w:tab w:val="left" w:pos="1800"/>
        </w:tabs>
        <w:ind w:left="1800" w:hanging="720"/>
        <w:jc w:val="both"/>
        <w:rPr>
          <w:sz w:val="22"/>
          <w:szCs w:val="24"/>
        </w:rPr>
      </w:pPr>
      <w:r w:rsidRPr="00912313">
        <w:rPr>
          <w:sz w:val="22"/>
          <w:szCs w:val="24"/>
        </w:rPr>
        <w:t xml:space="preserve">U – wartość wskaźnika upustu cenowego od wartości oferty </w:t>
      </w:r>
      <w:r w:rsidRPr="00912313">
        <w:rPr>
          <w:sz w:val="22"/>
        </w:rPr>
        <w:t>pierwotnej</w:t>
      </w:r>
      <w:r w:rsidRPr="00912313">
        <w:rPr>
          <w:sz w:val="22"/>
          <w:szCs w:val="24"/>
        </w:rPr>
        <w:t xml:space="preserve"> uzyskanego w wyniku akcji elektronicznej</w:t>
      </w:r>
    </w:p>
    <w:p w14:paraId="7C346F2D" w14:textId="77777777" w:rsidR="002240BE" w:rsidRPr="00912313" w:rsidRDefault="002240BE" w:rsidP="002240BE">
      <w:pPr>
        <w:tabs>
          <w:tab w:val="left" w:pos="1800"/>
        </w:tabs>
        <w:ind w:left="1080"/>
        <w:jc w:val="both"/>
        <w:rPr>
          <w:sz w:val="22"/>
          <w:szCs w:val="24"/>
        </w:rPr>
      </w:pPr>
      <w:r w:rsidRPr="00912313">
        <w:rPr>
          <w:sz w:val="22"/>
          <w:szCs w:val="24"/>
        </w:rPr>
        <w:t xml:space="preserve">W </w:t>
      </w:r>
      <w:r w:rsidRPr="00912313">
        <w:rPr>
          <w:sz w:val="22"/>
          <w:szCs w:val="24"/>
          <w:vertAlign w:val="subscript"/>
        </w:rPr>
        <w:t>oferty</w:t>
      </w:r>
      <w:r w:rsidRPr="00912313">
        <w:rPr>
          <w:sz w:val="22"/>
          <w:szCs w:val="24"/>
        </w:rPr>
        <w:tab/>
        <w:t xml:space="preserve">– wartość oferty </w:t>
      </w:r>
      <w:r w:rsidRPr="00912313">
        <w:rPr>
          <w:sz w:val="22"/>
        </w:rPr>
        <w:t>pierwotnej</w:t>
      </w:r>
    </w:p>
    <w:p w14:paraId="029A0916" w14:textId="77777777" w:rsidR="002240BE" w:rsidRPr="00912313" w:rsidRDefault="002240BE" w:rsidP="002240BE">
      <w:pPr>
        <w:tabs>
          <w:tab w:val="left" w:pos="1800"/>
        </w:tabs>
        <w:ind w:left="1080"/>
        <w:jc w:val="both"/>
        <w:rPr>
          <w:sz w:val="22"/>
          <w:szCs w:val="24"/>
        </w:rPr>
      </w:pPr>
      <w:r w:rsidRPr="00912313">
        <w:rPr>
          <w:sz w:val="22"/>
          <w:szCs w:val="24"/>
        </w:rPr>
        <w:t xml:space="preserve">W </w:t>
      </w:r>
      <w:r w:rsidRPr="00912313">
        <w:rPr>
          <w:sz w:val="22"/>
          <w:szCs w:val="24"/>
          <w:vertAlign w:val="subscript"/>
        </w:rPr>
        <w:t>aukcji</w:t>
      </w:r>
      <w:r w:rsidRPr="00912313">
        <w:rPr>
          <w:sz w:val="22"/>
          <w:szCs w:val="24"/>
        </w:rPr>
        <w:tab/>
        <w:t>– wartość oferty uzyskanej w toku aukcji elektronicznej</w:t>
      </w:r>
    </w:p>
    <w:p w14:paraId="6A5B4EA8" w14:textId="77777777" w:rsidR="002240BE" w:rsidRPr="00912313" w:rsidRDefault="002240BE" w:rsidP="002240BE">
      <w:pPr>
        <w:tabs>
          <w:tab w:val="left" w:pos="1800"/>
        </w:tabs>
        <w:ind w:left="1080"/>
        <w:jc w:val="both"/>
        <w:rPr>
          <w:sz w:val="22"/>
          <w:szCs w:val="24"/>
        </w:rPr>
      </w:pPr>
      <w:r w:rsidRPr="00912313">
        <w:rPr>
          <w:sz w:val="22"/>
          <w:szCs w:val="24"/>
        </w:rPr>
        <w:t xml:space="preserve">C </w:t>
      </w:r>
      <w:r w:rsidRPr="00912313">
        <w:rPr>
          <w:sz w:val="22"/>
          <w:szCs w:val="24"/>
          <w:vertAlign w:val="subscript"/>
        </w:rPr>
        <w:t>aukcji</w:t>
      </w:r>
      <w:r w:rsidRPr="00912313">
        <w:rPr>
          <w:sz w:val="22"/>
          <w:szCs w:val="24"/>
        </w:rPr>
        <w:tab/>
        <w:t>– cena jednostkowa netto przyjęta do umowy</w:t>
      </w:r>
    </w:p>
    <w:p w14:paraId="4BE56FAE" w14:textId="77777777" w:rsidR="002240BE" w:rsidRDefault="002240BE" w:rsidP="002240BE">
      <w:pPr>
        <w:tabs>
          <w:tab w:val="left" w:pos="1800"/>
        </w:tabs>
        <w:ind w:left="1080"/>
        <w:jc w:val="both"/>
        <w:rPr>
          <w:sz w:val="22"/>
        </w:rPr>
      </w:pPr>
      <w:r w:rsidRPr="00912313">
        <w:rPr>
          <w:sz w:val="22"/>
          <w:szCs w:val="24"/>
        </w:rPr>
        <w:t xml:space="preserve">C </w:t>
      </w:r>
      <w:r w:rsidRPr="00912313">
        <w:rPr>
          <w:sz w:val="22"/>
          <w:szCs w:val="24"/>
          <w:vertAlign w:val="subscript"/>
        </w:rPr>
        <w:t>oferty</w:t>
      </w:r>
      <w:r w:rsidRPr="00912313">
        <w:rPr>
          <w:sz w:val="22"/>
          <w:szCs w:val="24"/>
        </w:rPr>
        <w:tab/>
        <w:t xml:space="preserve">– cena jednostkowa netto oferty </w:t>
      </w:r>
      <w:r w:rsidRPr="00912313">
        <w:rPr>
          <w:sz w:val="22"/>
        </w:rPr>
        <w:t>pierwotnej</w:t>
      </w:r>
    </w:p>
    <w:p w14:paraId="3BFA3F3A" w14:textId="77777777" w:rsidR="002240BE" w:rsidRPr="00912313" w:rsidRDefault="002240BE" w:rsidP="002240BE">
      <w:pPr>
        <w:tabs>
          <w:tab w:val="left" w:pos="1800"/>
        </w:tabs>
        <w:ind w:left="1080"/>
        <w:jc w:val="both"/>
        <w:rPr>
          <w:sz w:val="22"/>
          <w:szCs w:val="24"/>
        </w:rPr>
      </w:pPr>
    </w:p>
    <w:p w14:paraId="0A5865D2" w14:textId="77777777" w:rsidR="002240BE" w:rsidRPr="000020B9" w:rsidRDefault="002240BE" w:rsidP="002240BE">
      <w:pPr>
        <w:tabs>
          <w:tab w:val="left" w:pos="1800"/>
        </w:tabs>
        <w:jc w:val="both"/>
        <w:rPr>
          <w:sz w:val="2"/>
          <w:szCs w:val="2"/>
        </w:rPr>
      </w:pPr>
    </w:p>
    <w:p w14:paraId="7C46E348" w14:textId="5A8A335E" w:rsidR="002240BE" w:rsidRPr="00E253D9" w:rsidRDefault="00E253D9" w:rsidP="006C1625">
      <w:pPr>
        <w:numPr>
          <w:ilvl w:val="3"/>
          <w:numId w:val="37"/>
        </w:numPr>
        <w:ind w:left="567" w:hanging="283"/>
        <w:jc w:val="both"/>
        <w:rPr>
          <w:sz w:val="22"/>
          <w:szCs w:val="22"/>
        </w:rPr>
      </w:pPr>
      <w:r w:rsidRPr="00FE6535">
        <w:rPr>
          <w:sz w:val="22"/>
          <w:szCs w:val="22"/>
        </w:rPr>
        <w:t xml:space="preserve">Wartość umowy netto zostanie wyliczona jako suma iloczynów cen jednostkowych netto wyliczonych w sposób określony w pkt 2) oraz szacunkowych ilości poszczególnych </w:t>
      </w:r>
      <w:r w:rsidR="00DF2431" w:rsidRPr="00FE6535">
        <w:rPr>
          <w:sz w:val="22"/>
          <w:szCs w:val="22"/>
        </w:rPr>
        <w:t>pozycji zamówienia</w:t>
      </w:r>
      <w:r w:rsidRPr="00FE6535">
        <w:rPr>
          <w:sz w:val="22"/>
          <w:szCs w:val="22"/>
        </w:rPr>
        <w:t xml:space="preserve"> określonych w Formularzu Ofertowym. </w:t>
      </w:r>
    </w:p>
    <w:p w14:paraId="468A31A0" w14:textId="77777777" w:rsidR="002240BE" w:rsidRPr="00262C82" w:rsidRDefault="002240BE" w:rsidP="00262C82">
      <w:pPr>
        <w:ind w:left="567" w:hanging="283"/>
        <w:jc w:val="both"/>
        <w:rPr>
          <w:sz w:val="10"/>
          <w:szCs w:val="10"/>
        </w:rPr>
      </w:pPr>
    </w:p>
    <w:p w14:paraId="330C18E6" w14:textId="77777777" w:rsidR="000020B9" w:rsidRPr="00BC6292" w:rsidRDefault="000020B9" w:rsidP="000020B9">
      <w:pPr>
        <w:jc w:val="both"/>
        <w:rPr>
          <w:sz w:val="18"/>
          <w:szCs w:val="18"/>
        </w:rPr>
      </w:pPr>
    </w:p>
    <w:p w14:paraId="0357E3B0" w14:textId="77777777" w:rsidR="002240BE" w:rsidRPr="009158C2" w:rsidRDefault="002240BE" w:rsidP="006C1625">
      <w:pPr>
        <w:pStyle w:val="Akapitzlist"/>
        <w:keepNext/>
        <w:numPr>
          <w:ilvl w:val="0"/>
          <w:numId w:val="21"/>
        </w:numPr>
        <w:shd w:val="clear" w:color="auto" w:fill="D9D9D9" w:themeFill="background1" w:themeFillShade="D9"/>
        <w:snapToGrid w:val="0"/>
        <w:ind w:left="567" w:hanging="567"/>
        <w:jc w:val="both"/>
        <w:outlineLvl w:val="1"/>
        <w:rPr>
          <w:sz w:val="22"/>
          <w:szCs w:val="22"/>
        </w:rPr>
      </w:pPr>
      <w:bookmarkStart w:id="46" w:name="_Toc108336849"/>
      <w:bookmarkStart w:id="47" w:name="_Toc215217254"/>
      <w:r>
        <w:rPr>
          <w:b/>
          <w:bCs/>
          <w:szCs w:val="28"/>
        </w:rPr>
        <w:t>Kolejność podejmowania czynności przez Zamawiającego</w:t>
      </w:r>
      <w:bookmarkEnd w:id="46"/>
      <w:bookmarkEnd w:id="47"/>
    </w:p>
    <w:p w14:paraId="5DC6762E" w14:textId="77777777" w:rsidR="002240BE" w:rsidRPr="009342C7" w:rsidRDefault="002240BE" w:rsidP="006C1625">
      <w:pPr>
        <w:pStyle w:val="Akapitzlist"/>
        <w:numPr>
          <w:ilvl w:val="0"/>
          <w:numId w:val="38"/>
        </w:numPr>
        <w:ind w:left="357" w:hanging="357"/>
        <w:jc w:val="both"/>
        <w:rPr>
          <w:bCs/>
          <w:strike/>
          <w:color w:val="000000" w:themeColor="text1"/>
          <w:sz w:val="22"/>
          <w:szCs w:val="22"/>
        </w:rPr>
      </w:pPr>
      <w:r w:rsidRPr="009342C7">
        <w:rPr>
          <w:bCs/>
          <w:sz w:val="22"/>
          <w:szCs w:val="22"/>
        </w:rPr>
        <w:t xml:space="preserve">Po złożeniu ofert i przeprowadzeniu aukcji elektronicznej </w:t>
      </w:r>
      <w:r w:rsidRPr="009342C7">
        <w:rPr>
          <w:bCs/>
          <w:color w:val="000000" w:themeColor="text1"/>
          <w:sz w:val="22"/>
          <w:szCs w:val="22"/>
        </w:rPr>
        <w:t xml:space="preserve">Zamawiający dokona badania i oceny ofert, </w:t>
      </w:r>
      <w:r>
        <w:rPr>
          <w:bCs/>
          <w:color w:val="000000" w:themeColor="text1"/>
          <w:sz w:val="22"/>
          <w:szCs w:val="22"/>
        </w:rPr>
        <w:br/>
      </w:r>
      <w:r w:rsidRPr="009342C7">
        <w:rPr>
          <w:bCs/>
          <w:color w:val="000000" w:themeColor="text1"/>
          <w:sz w:val="22"/>
          <w:szCs w:val="22"/>
        </w:rPr>
        <w:t xml:space="preserve">w tym poprawy omyłek zgodnie z </w:t>
      </w:r>
      <w:r w:rsidRPr="009342C7">
        <w:rPr>
          <w:bCs/>
          <w:iCs/>
          <w:color w:val="000000" w:themeColor="text1"/>
          <w:sz w:val="22"/>
          <w:szCs w:val="22"/>
        </w:rPr>
        <w:t>§ 39 ust. 9 Regulaminu.</w:t>
      </w:r>
    </w:p>
    <w:p w14:paraId="21B0B91A" w14:textId="64DDEC65" w:rsidR="002240BE" w:rsidRDefault="002240BE" w:rsidP="006C1625">
      <w:pPr>
        <w:pStyle w:val="Ustp"/>
        <w:numPr>
          <w:ilvl w:val="0"/>
          <w:numId w:val="38"/>
        </w:numPr>
        <w:spacing w:before="0" w:line="240" w:lineRule="auto"/>
        <w:ind w:left="357" w:hanging="357"/>
        <w:rPr>
          <w:color w:val="000000" w:themeColor="text1"/>
          <w:sz w:val="22"/>
          <w:szCs w:val="22"/>
        </w:rPr>
      </w:pPr>
      <w:r w:rsidRPr="009342C7">
        <w:rPr>
          <w:bCs/>
          <w:color w:val="000000" w:themeColor="text1"/>
          <w:sz w:val="22"/>
          <w:szCs w:val="22"/>
        </w:rPr>
        <w:t xml:space="preserve">Zamawiający zgodnie </w:t>
      </w:r>
      <w:r w:rsidR="00DF2431" w:rsidRPr="009342C7">
        <w:rPr>
          <w:bCs/>
          <w:color w:val="000000" w:themeColor="text1"/>
          <w:sz w:val="22"/>
          <w:szCs w:val="22"/>
        </w:rPr>
        <w:t xml:space="preserve">z </w:t>
      </w:r>
      <w:r w:rsidR="00DF2431" w:rsidRPr="009342C7">
        <w:rPr>
          <w:color w:val="000000" w:themeColor="text1"/>
          <w:sz w:val="22"/>
          <w:szCs w:val="22"/>
        </w:rPr>
        <w:t>§</w:t>
      </w:r>
      <w:r w:rsidRPr="009342C7">
        <w:rPr>
          <w:bCs/>
          <w:iCs/>
          <w:color w:val="000000" w:themeColor="text1"/>
          <w:sz w:val="22"/>
          <w:szCs w:val="22"/>
        </w:rPr>
        <w:t xml:space="preserve"> 39 ust. 1 Regulaminu, </w:t>
      </w:r>
      <w:r w:rsidRPr="000020B9">
        <w:rPr>
          <w:bCs/>
          <w:color w:val="000000" w:themeColor="text1"/>
          <w:sz w:val="22"/>
          <w:szCs w:val="22"/>
          <w:u w:val="single"/>
        </w:rPr>
        <w:t xml:space="preserve">wezwie Wykonawcę, który złożył najkorzystniejszą ofertę </w:t>
      </w:r>
      <w:r w:rsidRPr="009342C7">
        <w:rPr>
          <w:bCs/>
          <w:color w:val="000000" w:themeColor="text1"/>
          <w:sz w:val="22"/>
          <w:szCs w:val="22"/>
        </w:rPr>
        <w:t xml:space="preserve">do przedstawienia podmiotowych i przedmiotowych środków dowodowych oraz wymaganych oświadczeń i dokumentów, o których mowa w części IX ust. 2 SWZ, </w:t>
      </w:r>
      <w:r w:rsidRPr="009342C7">
        <w:rPr>
          <w:color w:val="000000" w:themeColor="text1"/>
          <w:sz w:val="22"/>
          <w:szCs w:val="22"/>
        </w:rPr>
        <w:t>chyba, że pomimo ich złożenia konieczne byłoby unieważnienie postępowania lub odrzucenie oferty.</w:t>
      </w:r>
    </w:p>
    <w:p w14:paraId="60DEB016" w14:textId="77777777" w:rsidR="000020B9" w:rsidRPr="00BC6292" w:rsidRDefault="000020B9" w:rsidP="000020B9">
      <w:pPr>
        <w:pStyle w:val="Ustp"/>
        <w:spacing w:before="0" w:line="240" w:lineRule="auto"/>
        <w:ind w:left="357"/>
        <w:rPr>
          <w:color w:val="000000" w:themeColor="text1"/>
          <w:sz w:val="16"/>
          <w:szCs w:val="16"/>
        </w:rPr>
      </w:pPr>
    </w:p>
    <w:p w14:paraId="13B9CDA0" w14:textId="77777777" w:rsidR="002240BE" w:rsidRPr="009158C2" w:rsidRDefault="002240BE" w:rsidP="006C1625">
      <w:pPr>
        <w:pStyle w:val="Akapitzlist"/>
        <w:keepNext/>
        <w:numPr>
          <w:ilvl w:val="0"/>
          <w:numId w:val="21"/>
        </w:numPr>
        <w:shd w:val="clear" w:color="auto" w:fill="D9D9D9" w:themeFill="background1" w:themeFillShade="D9"/>
        <w:snapToGrid w:val="0"/>
        <w:ind w:left="709" w:hanging="709"/>
        <w:jc w:val="both"/>
        <w:outlineLvl w:val="1"/>
        <w:rPr>
          <w:sz w:val="22"/>
          <w:szCs w:val="22"/>
        </w:rPr>
      </w:pPr>
      <w:bookmarkStart w:id="48" w:name="_Toc108336850"/>
      <w:bookmarkStart w:id="49" w:name="_Toc215217255"/>
      <w:r>
        <w:rPr>
          <w:b/>
          <w:bCs/>
          <w:szCs w:val="28"/>
        </w:rPr>
        <w:t>Zabezpieczenie należytego wykonywania umowy</w:t>
      </w:r>
      <w:bookmarkEnd w:id="48"/>
      <w:bookmarkEnd w:id="49"/>
    </w:p>
    <w:p w14:paraId="5A1228EC" w14:textId="77777777" w:rsidR="002240BE" w:rsidRPr="00762823" w:rsidRDefault="002240BE" w:rsidP="000020B9">
      <w:pPr>
        <w:pStyle w:val="Akapitzlist"/>
        <w:ind w:left="360"/>
        <w:jc w:val="both"/>
        <w:rPr>
          <w:bCs/>
          <w:strike/>
          <w:sz w:val="22"/>
          <w:szCs w:val="22"/>
        </w:rPr>
      </w:pPr>
      <w:r>
        <w:rPr>
          <w:bCs/>
          <w:sz w:val="22"/>
          <w:szCs w:val="22"/>
        </w:rPr>
        <w:t xml:space="preserve">Zamawiający nie wymaga wniesienia </w:t>
      </w:r>
      <w:r w:rsidRPr="00762823">
        <w:rPr>
          <w:bCs/>
          <w:sz w:val="22"/>
          <w:szCs w:val="22"/>
        </w:rPr>
        <w:t>zabezpieczenia należytego wykonania umowy.</w:t>
      </w:r>
    </w:p>
    <w:p w14:paraId="5CE310CE" w14:textId="77777777" w:rsidR="000020B9" w:rsidRPr="00762823" w:rsidRDefault="000020B9" w:rsidP="000020B9">
      <w:pPr>
        <w:pStyle w:val="Akapitzlist"/>
        <w:ind w:left="360"/>
        <w:jc w:val="both"/>
        <w:rPr>
          <w:bCs/>
          <w:strike/>
          <w:sz w:val="20"/>
          <w:szCs w:val="20"/>
        </w:rPr>
      </w:pPr>
    </w:p>
    <w:p w14:paraId="05B8CF9D" w14:textId="77777777" w:rsidR="002240BE" w:rsidRPr="00762823" w:rsidRDefault="002240BE" w:rsidP="006C1625">
      <w:pPr>
        <w:pStyle w:val="Akapitzlist"/>
        <w:keepNext/>
        <w:numPr>
          <w:ilvl w:val="0"/>
          <w:numId w:val="21"/>
        </w:numPr>
        <w:shd w:val="clear" w:color="auto" w:fill="D9D9D9" w:themeFill="background1" w:themeFillShade="D9"/>
        <w:snapToGrid w:val="0"/>
        <w:ind w:left="709" w:hanging="709"/>
        <w:jc w:val="both"/>
        <w:outlineLvl w:val="1"/>
        <w:rPr>
          <w:b/>
          <w:bCs/>
        </w:rPr>
      </w:pPr>
      <w:bookmarkStart w:id="50" w:name="_Toc106095856"/>
      <w:bookmarkStart w:id="51" w:name="_Toc106096400"/>
      <w:bookmarkStart w:id="52" w:name="_Toc107402504"/>
      <w:bookmarkStart w:id="53" w:name="_Toc108336851"/>
      <w:bookmarkStart w:id="54" w:name="_Toc215217256"/>
      <w:r w:rsidRPr="00762823">
        <w:rPr>
          <w:b/>
          <w:bCs/>
        </w:rPr>
        <w:t>Istotne postanowienia umowy</w:t>
      </w:r>
      <w:bookmarkEnd w:id="50"/>
      <w:bookmarkEnd w:id="51"/>
      <w:bookmarkEnd w:id="52"/>
      <w:bookmarkEnd w:id="53"/>
      <w:bookmarkEnd w:id="54"/>
    </w:p>
    <w:p w14:paraId="78BD7755" w14:textId="6A0C427B" w:rsidR="000020B9" w:rsidRPr="00762823" w:rsidRDefault="002240BE" w:rsidP="006C1625">
      <w:pPr>
        <w:pStyle w:val="Akapitzlist"/>
        <w:numPr>
          <w:ilvl w:val="0"/>
          <w:numId w:val="39"/>
        </w:numPr>
        <w:jc w:val="both"/>
        <w:rPr>
          <w:sz w:val="22"/>
          <w:szCs w:val="22"/>
        </w:rPr>
      </w:pPr>
      <w:r w:rsidRPr="00762823">
        <w:rPr>
          <w:b/>
          <w:bCs/>
          <w:sz w:val="22"/>
          <w:szCs w:val="22"/>
        </w:rPr>
        <w:t xml:space="preserve">Załącznik nr </w:t>
      </w:r>
      <w:r w:rsidR="000020B9" w:rsidRPr="00762823">
        <w:rPr>
          <w:b/>
          <w:bCs/>
          <w:sz w:val="22"/>
          <w:szCs w:val="22"/>
        </w:rPr>
        <w:t>13</w:t>
      </w:r>
      <w:r w:rsidRPr="00762823">
        <w:rPr>
          <w:b/>
          <w:bCs/>
          <w:sz w:val="22"/>
          <w:szCs w:val="22"/>
        </w:rPr>
        <w:t xml:space="preserve"> do SWZ</w:t>
      </w:r>
      <w:r w:rsidRPr="00762823">
        <w:rPr>
          <w:sz w:val="22"/>
          <w:szCs w:val="22"/>
        </w:rPr>
        <w:t xml:space="preserve"> zawiera projektowane postanowienia, które zostaną wprowadzone do umowy w sprawie udzielenia zamówienia.</w:t>
      </w:r>
    </w:p>
    <w:p w14:paraId="35DC02E5" w14:textId="0B180E3E" w:rsidR="002240BE" w:rsidRDefault="002240BE" w:rsidP="006C1625">
      <w:pPr>
        <w:pStyle w:val="Akapitzlist"/>
        <w:numPr>
          <w:ilvl w:val="0"/>
          <w:numId w:val="39"/>
        </w:numPr>
        <w:jc w:val="both"/>
        <w:rPr>
          <w:sz w:val="22"/>
          <w:szCs w:val="22"/>
        </w:rPr>
      </w:pPr>
      <w:bookmarkStart w:id="55" w:name="_Hlk106044996"/>
      <w:r w:rsidRPr="00762823">
        <w:rPr>
          <w:sz w:val="22"/>
          <w:szCs w:val="22"/>
        </w:rPr>
        <w:t xml:space="preserve">Postanowienia, które wprowadzone zostaną do umowy, zawierają </w:t>
      </w:r>
      <w:r w:rsidRPr="00431179">
        <w:rPr>
          <w:sz w:val="22"/>
          <w:szCs w:val="22"/>
        </w:rPr>
        <w:t>informacje w sprawie ochrony osób fizycznych w związku z przetwarzaniem danych osobowych i w sprawie swobodnego przepływu takich danych zgodnie z Rozporządzeniem Parlamentu Europejskiego i Rady z dnia 27 kwietnia 2016 r. w sprawie ochrony osób fizycznych</w:t>
      </w:r>
      <w:r>
        <w:rPr>
          <w:sz w:val="22"/>
          <w:szCs w:val="22"/>
        </w:rPr>
        <w:t xml:space="preserve"> </w:t>
      </w:r>
      <w:r w:rsidRPr="00431179">
        <w:rPr>
          <w:sz w:val="22"/>
          <w:szCs w:val="22"/>
        </w:rPr>
        <w:t>w związku z przetwarzaniem danych osobowych i w sprawie swobodnego przepływu takich danych oraz uchylenia dyrektywy 95/46/WE (ogólne rozporządzenie o ochronie danych osobowych) (Dz. Urz. UE L.2016.119.1 z dnia 4 maja 2016 roku).</w:t>
      </w:r>
    </w:p>
    <w:p w14:paraId="433665A2" w14:textId="77777777" w:rsidR="000020B9" w:rsidRDefault="000020B9" w:rsidP="000020B9">
      <w:pPr>
        <w:pStyle w:val="Akapitzlist"/>
        <w:ind w:left="360"/>
        <w:jc w:val="both"/>
        <w:rPr>
          <w:sz w:val="22"/>
          <w:szCs w:val="22"/>
        </w:rPr>
      </w:pPr>
    </w:p>
    <w:p w14:paraId="5467DCDD" w14:textId="77777777" w:rsidR="002240BE" w:rsidRPr="00EB49F7" w:rsidRDefault="002240BE" w:rsidP="006C1625">
      <w:pPr>
        <w:pStyle w:val="Akapitzlist"/>
        <w:keepNext/>
        <w:numPr>
          <w:ilvl w:val="0"/>
          <w:numId w:val="21"/>
        </w:numPr>
        <w:shd w:val="clear" w:color="auto" w:fill="D9D9D9" w:themeFill="background1" w:themeFillShade="D9"/>
        <w:snapToGrid w:val="0"/>
        <w:ind w:left="709" w:hanging="709"/>
        <w:jc w:val="both"/>
        <w:outlineLvl w:val="1"/>
        <w:rPr>
          <w:b/>
          <w:bCs/>
          <w:color w:val="FF0000"/>
        </w:rPr>
      </w:pPr>
      <w:bookmarkStart w:id="56" w:name="_Toc108336852"/>
      <w:bookmarkStart w:id="57" w:name="_Toc215217257"/>
      <w:r>
        <w:rPr>
          <w:b/>
          <w:bCs/>
        </w:rPr>
        <w:t>Formalności, jakich należy dopełnić przed zawarciem umowy</w:t>
      </w:r>
      <w:bookmarkEnd w:id="56"/>
      <w:bookmarkEnd w:id="57"/>
    </w:p>
    <w:p w14:paraId="2F90E3AD" w14:textId="77777777" w:rsidR="002240BE" w:rsidRDefault="002240BE" w:rsidP="000020B9">
      <w:pPr>
        <w:pStyle w:val="Akapitzlist"/>
        <w:ind w:left="360"/>
        <w:jc w:val="both"/>
        <w:rPr>
          <w:sz w:val="22"/>
          <w:szCs w:val="22"/>
        </w:rPr>
      </w:pPr>
      <w:r w:rsidRPr="00431179">
        <w:rPr>
          <w:sz w:val="22"/>
          <w:szCs w:val="22"/>
        </w:rPr>
        <w:t>Zamawiający nie wymaga szczególnych formalności przed zawarciem umowy.</w:t>
      </w:r>
    </w:p>
    <w:p w14:paraId="3F9AF900" w14:textId="77777777" w:rsidR="000020B9" w:rsidRPr="00431179" w:rsidRDefault="000020B9" w:rsidP="000020B9">
      <w:pPr>
        <w:pStyle w:val="Akapitzlist"/>
        <w:ind w:left="360"/>
        <w:jc w:val="both"/>
        <w:rPr>
          <w:sz w:val="22"/>
          <w:szCs w:val="22"/>
        </w:rPr>
      </w:pPr>
    </w:p>
    <w:p w14:paraId="647B3212" w14:textId="77777777" w:rsidR="002240BE" w:rsidRPr="00431179" w:rsidRDefault="002240BE" w:rsidP="006C1625">
      <w:pPr>
        <w:pStyle w:val="Akapitzlist"/>
        <w:keepNext/>
        <w:numPr>
          <w:ilvl w:val="0"/>
          <w:numId w:val="21"/>
        </w:numPr>
        <w:shd w:val="clear" w:color="auto" w:fill="D9D9D9" w:themeFill="background1" w:themeFillShade="D9"/>
        <w:snapToGrid w:val="0"/>
        <w:ind w:left="709" w:hanging="709"/>
        <w:jc w:val="both"/>
        <w:outlineLvl w:val="1"/>
        <w:rPr>
          <w:b/>
          <w:bCs/>
        </w:rPr>
      </w:pPr>
      <w:bookmarkStart w:id="58" w:name="_Toc106095858"/>
      <w:bookmarkStart w:id="59" w:name="_Toc106096402"/>
      <w:bookmarkStart w:id="60" w:name="_Toc107402506"/>
      <w:bookmarkStart w:id="61" w:name="_Toc108336853"/>
      <w:bookmarkStart w:id="62" w:name="_Toc215217258"/>
      <w:bookmarkEnd w:id="55"/>
      <w:r w:rsidRPr="00431179">
        <w:rPr>
          <w:b/>
          <w:bCs/>
        </w:rPr>
        <w:t>Pouczenie o środkach ochrony prawnej</w:t>
      </w:r>
      <w:bookmarkEnd w:id="58"/>
      <w:bookmarkEnd w:id="59"/>
      <w:bookmarkEnd w:id="60"/>
      <w:bookmarkEnd w:id="61"/>
      <w:bookmarkEnd w:id="62"/>
    </w:p>
    <w:p w14:paraId="653CCEA7" w14:textId="0E6D51EB" w:rsidR="002240BE" w:rsidRPr="00F841C8" w:rsidRDefault="002240BE" w:rsidP="000020B9">
      <w:pPr>
        <w:pStyle w:val="Akapitzlist"/>
        <w:ind w:left="360"/>
        <w:jc w:val="both"/>
        <w:rPr>
          <w:sz w:val="22"/>
          <w:szCs w:val="22"/>
        </w:rPr>
      </w:pPr>
      <w:r w:rsidRPr="00F841C8">
        <w:rPr>
          <w:sz w:val="22"/>
          <w:szCs w:val="22"/>
        </w:rPr>
        <w:t xml:space="preserve">W toku postępowania o udzielenie zamówienia Wykonawcom </w:t>
      </w:r>
      <w:r w:rsidR="009A5009">
        <w:rPr>
          <w:sz w:val="22"/>
          <w:szCs w:val="22"/>
        </w:rPr>
        <w:t xml:space="preserve">nie </w:t>
      </w:r>
      <w:r w:rsidRPr="00F841C8">
        <w:rPr>
          <w:sz w:val="22"/>
          <w:szCs w:val="22"/>
        </w:rPr>
        <w:t>przysługują środki ochrony prawnej zgodnie z §47 Regulaminu.</w:t>
      </w:r>
    </w:p>
    <w:p w14:paraId="569749F9" w14:textId="77777777" w:rsidR="00762823" w:rsidRDefault="00762823">
      <w:pPr>
        <w:rPr>
          <w:b/>
          <w:sz w:val="22"/>
          <w:szCs w:val="22"/>
        </w:rPr>
      </w:pPr>
      <w:bookmarkStart w:id="63" w:name="_Toc215217259"/>
      <w:r>
        <w:rPr>
          <w:sz w:val="22"/>
          <w:szCs w:val="22"/>
        </w:rPr>
        <w:br w:type="page"/>
      </w:r>
    </w:p>
    <w:p w14:paraId="243DD4D6" w14:textId="69225657" w:rsidR="008C4032" w:rsidRPr="00E64C7A" w:rsidRDefault="008C4032" w:rsidP="00764D6A">
      <w:pPr>
        <w:pStyle w:val="Nagwek1"/>
        <w:numPr>
          <w:ilvl w:val="0"/>
          <w:numId w:val="0"/>
        </w:numPr>
        <w:ind w:left="432"/>
        <w:jc w:val="right"/>
        <w:rPr>
          <w:color w:val="4F81BD" w:themeColor="accent1"/>
          <w:lang w:val="pl-PL"/>
        </w:rPr>
      </w:pPr>
      <w:r w:rsidRPr="00E64C7A">
        <w:rPr>
          <w:color w:val="4F81BD" w:themeColor="accent1"/>
        </w:rPr>
        <w:t>Załącznik nr 1</w:t>
      </w:r>
      <w:r w:rsidR="00BF2DB7" w:rsidRPr="00E64C7A">
        <w:rPr>
          <w:color w:val="4F81BD" w:themeColor="accent1"/>
        </w:rPr>
        <w:t xml:space="preserve"> do </w:t>
      </w:r>
      <w:r w:rsidR="00DF4952" w:rsidRPr="00E64C7A">
        <w:rPr>
          <w:color w:val="4F81BD" w:themeColor="accent1"/>
        </w:rPr>
        <w:t>SWZ</w:t>
      </w:r>
      <w:bookmarkStart w:id="64" w:name="_Hlk160533543"/>
      <w:r w:rsidR="00764D6A" w:rsidRPr="00E64C7A">
        <w:rPr>
          <w:color w:val="4F81BD" w:themeColor="accent1"/>
          <w:lang w:val="pl-PL"/>
        </w:rPr>
        <w:t>. Szczegółowy opis przedmiotu zamówienia - SOPZ</w:t>
      </w:r>
      <w:bookmarkEnd w:id="63"/>
    </w:p>
    <w:bookmarkEnd w:id="64"/>
    <w:p w14:paraId="243DD4D8" w14:textId="77777777" w:rsidR="00D9284A" w:rsidRDefault="00D9284A" w:rsidP="00A00F3F">
      <w:pPr>
        <w:jc w:val="center"/>
        <w:rPr>
          <w:b/>
          <w:sz w:val="22"/>
          <w:szCs w:val="22"/>
        </w:rPr>
      </w:pPr>
    </w:p>
    <w:p w14:paraId="243DD4D9" w14:textId="0CE970A7" w:rsidR="00A00F3F" w:rsidRDefault="00EF7905" w:rsidP="00EF7905">
      <w:pPr>
        <w:tabs>
          <w:tab w:val="center" w:pos="4818"/>
          <w:tab w:val="left" w:pos="8020"/>
        </w:tabs>
        <w:rPr>
          <w:b/>
          <w:sz w:val="22"/>
          <w:szCs w:val="22"/>
        </w:rPr>
      </w:pPr>
      <w:r>
        <w:rPr>
          <w:b/>
          <w:sz w:val="22"/>
          <w:szCs w:val="22"/>
        </w:rPr>
        <w:tab/>
      </w:r>
      <w:r w:rsidR="00A00F3F" w:rsidRPr="00A64F9D">
        <w:rPr>
          <w:b/>
          <w:sz w:val="22"/>
          <w:szCs w:val="22"/>
        </w:rPr>
        <w:t xml:space="preserve">SZCZEGÓŁOWY </w:t>
      </w:r>
      <w:r w:rsidR="006F0A7E">
        <w:rPr>
          <w:b/>
          <w:sz w:val="22"/>
          <w:szCs w:val="22"/>
        </w:rPr>
        <w:t xml:space="preserve">OPIS PRZEDMIOTU </w:t>
      </w:r>
      <w:r w:rsidR="00A00F3F" w:rsidRPr="00A64F9D">
        <w:rPr>
          <w:b/>
          <w:sz w:val="22"/>
          <w:szCs w:val="22"/>
        </w:rPr>
        <w:t>ZAMÓWIENIA</w:t>
      </w:r>
      <w:r w:rsidR="005515CF">
        <w:rPr>
          <w:b/>
          <w:sz w:val="22"/>
          <w:szCs w:val="22"/>
        </w:rPr>
        <w:t xml:space="preserve"> (SOPZ)</w:t>
      </w:r>
      <w:r>
        <w:rPr>
          <w:b/>
          <w:sz w:val="22"/>
          <w:szCs w:val="22"/>
        </w:rPr>
        <w:tab/>
      </w:r>
    </w:p>
    <w:p w14:paraId="243DD4E0" w14:textId="77777777" w:rsidR="00D9284A" w:rsidRPr="00DD61D1" w:rsidRDefault="00D9284A" w:rsidP="00BC6292">
      <w:pPr>
        <w:rPr>
          <w:b/>
          <w:sz w:val="6"/>
          <w:szCs w:val="6"/>
        </w:rPr>
      </w:pPr>
    </w:p>
    <w:p w14:paraId="243DD4E1" w14:textId="3A531A55" w:rsidR="00A00F3F" w:rsidRPr="00A64F9D" w:rsidRDefault="00BC6292" w:rsidP="004C1D66">
      <w:pPr>
        <w:numPr>
          <w:ilvl w:val="0"/>
          <w:numId w:val="6"/>
        </w:numPr>
        <w:tabs>
          <w:tab w:val="num" w:pos="360"/>
        </w:tabs>
        <w:spacing w:before="120" w:after="120"/>
        <w:rPr>
          <w:b/>
          <w:sz w:val="22"/>
          <w:szCs w:val="22"/>
        </w:rPr>
      </w:pPr>
      <w:r>
        <w:rPr>
          <w:b/>
          <w:sz w:val="22"/>
          <w:szCs w:val="22"/>
        </w:rPr>
        <w:t>P</w:t>
      </w:r>
      <w:r w:rsidR="00A00F3F" w:rsidRPr="00A64F9D">
        <w:rPr>
          <w:b/>
          <w:sz w:val="22"/>
          <w:szCs w:val="22"/>
        </w:rPr>
        <w:t>rzedmiot zamówienia:</w:t>
      </w:r>
    </w:p>
    <w:p w14:paraId="243DD4E5" w14:textId="63B24E6D" w:rsidR="00AF786B" w:rsidRDefault="00DD61D1" w:rsidP="004C1D66">
      <w:pPr>
        <w:pStyle w:val="Tekstpodstawowywcity"/>
        <w:numPr>
          <w:ilvl w:val="3"/>
          <w:numId w:val="6"/>
        </w:numPr>
        <w:tabs>
          <w:tab w:val="clear" w:pos="2880"/>
        </w:tabs>
        <w:ind w:left="567" w:right="423" w:hanging="283"/>
        <w:rPr>
          <w:rFonts w:ascii="Times New Roman" w:hAnsi="Times New Roman"/>
          <w:bCs/>
          <w:sz w:val="22"/>
          <w:szCs w:val="22"/>
          <w:lang w:val="pl-PL"/>
        </w:rPr>
      </w:pPr>
      <w:r w:rsidRPr="00764B57">
        <w:rPr>
          <w:rFonts w:ascii="Times New Roman" w:hAnsi="Times New Roman"/>
          <w:bCs/>
          <w:sz w:val="22"/>
          <w:szCs w:val="22"/>
          <w:lang w:val="pl-PL"/>
        </w:rPr>
        <w:t>Przedmiotem zamówienia jest</w:t>
      </w:r>
      <w:r w:rsidR="00962D38">
        <w:rPr>
          <w:rFonts w:ascii="Times New Roman" w:hAnsi="Times New Roman"/>
          <w:bCs/>
          <w:sz w:val="22"/>
          <w:szCs w:val="22"/>
          <w:lang w:val="pl-PL"/>
        </w:rPr>
        <w:t xml:space="preserve"> r</w:t>
      </w:r>
      <w:r w:rsidR="00764B57" w:rsidRPr="00764B57">
        <w:rPr>
          <w:rFonts w:ascii="Times New Roman" w:hAnsi="Times New Roman"/>
          <w:bCs/>
          <w:sz w:val="22"/>
          <w:szCs w:val="22"/>
          <w:lang w:val="pl-PL"/>
        </w:rPr>
        <w:t xml:space="preserve">emont kół bieżnych oraz remont kapitalny krążków prowadzących prowadnic tocznych typu KB 320 i KC 350 dla Polskiej Grupy Górniczej S.A PGG S.A. Oddział KWK Sośnica” </w:t>
      </w:r>
    </w:p>
    <w:p w14:paraId="598663E0" w14:textId="77777777" w:rsidR="00F23325" w:rsidRPr="00764B57" w:rsidRDefault="00F23325" w:rsidP="00F23325">
      <w:pPr>
        <w:pStyle w:val="Tekstpodstawowywcity"/>
        <w:ind w:left="567" w:right="423"/>
        <w:rPr>
          <w:rFonts w:ascii="Times New Roman" w:hAnsi="Times New Roman"/>
          <w:bCs/>
          <w:sz w:val="22"/>
          <w:szCs w:val="22"/>
          <w:lang w:val="pl-PL"/>
        </w:rPr>
      </w:pPr>
    </w:p>
    <w:p w14:paraId="69F4DD1B" w14:textId="77777777" w:rsidR="004C1D66" w:rsidRDefault="00812E9D" w:rsidP="004C1D66">
      <w:pPr>
        <w:pStyle w:val="Akapitzlist"/>
        <w:numPr>
          <w:ilvl w:val="3"/>
          <w:numId w:val="6"/>
        </w:numPr>
        <w:tabs>
          <w:tab w:val="clear" w:pos="2880"/>
        </w:tabs>
        <w:ind w:left="567" w:hanging="283"/>
        <w:rPr>
          <w:bCs/>
          <w:sz w:val="22"/>
          <w:szCs w:val="22"/>
        </w:rPr>
      </w:pPr>
      <w:r w:rsidRPr="004C1D66">
        <w:rPr>
          <w:bCs/>
          <w:sz w:val="22"/>
          <w:szCs w:val="22"/>
        </w:rPr>
        <w:t>Zakres remontu obejmuje:</w:t>
      </w:r>
    </w:p>
    <w:p w14:paraId="510C85BD" w14:textId="71D34CEA" w:rsidR="004C1D66" w:rsidRPr="004C1D66" w:rsidRDefault="004C1D66" w:rsidP="004C1D66">
      <w:pPr>
        <w:pStyle w:val="Akapitzlist"/>
        <w:ind w:left="567"/>
        <w:rPr>
          <w:bCs/>
          <w:sz w:val="22"/>
          <w:szCs w:val="22"/>
          <w:u w:val="single"/>
        </w:rPr>
      </w:pPr>
      <w:r w:rsidRPr="004C1D66">
        <w:rPr>
          <w:bCs/>
          <w:sz w:val="22"/>
          <w:szCs w:val="22"/>
          <w:u w:val="single"/>
        </w:rPr>
        <w:t>Remont koła bieżnego (bocznego lub czołowego):</w:t>
      </w:r>
    </w:p>
    <w:p w14:paraId="68738058" w14:textId="15F36E6B" w:rsidR="004C1D66" w:rsidRPr="004C1D66" w:rsidRDefault="004C1D66" w:rsidP="006C1625">
      <w:pPr>
        <w:widowControl w:val="0"/>
        <w:numPr>
          <w:ilvl w:val="0"/>
          <w:numId w:val="78"/>
        </w:numPr>
        <w:tabs>
          <w:tab w:val="left" w:pos="142"/>
          <w:tab w:val="left" w:pos="284"/>
        </w:tabs>
        <w:adjustRightInd w:val="0"/>
        <w:ind w:left="775" w:hanging="208"/>
        <w:contextualSpacing/>
        <w:jc w:val="both"/>
        <w:textAlignment w:val="baseline"/>
        <w:rPr>
          <w:rFonts w:eastAsia="Calibri"/>
          <w:color w:val="000000"/>
          <w:sz w:val="22"/>
          <w:szCs w:val="22"/>
        </w:rPr>
      </w:pPr>
      <w:r w:rsidRPr="004C1D66">
        <w:rPr>
          <w:rFonts w:eastAsia="Calibri"/>
          <w:color w:val="000000"/>
          <w:sz w:val="22"/>
          <w:szCs w:val="22"/>
        </w:rPr>
        <w:t>usunięcie zużytego bieżnika,</w:t>
      </w:r>
    </w:p>
    <w:p w14:paraId="320FA442" w14:textId="2E28FAA7" w:rsidR="004C1D66" w:rsidRPr="004C1D66" w:rsidRDefault="004C1D66" w:rsidP="006C1625">
      <w:pPr>
        <w:widowControl w:val="0"/>
        <w:numPr>
          <w:ilvl w:val="0"/>
          <w:numId w:val="78"/>
        </w:numPr>
        <w:tabs>
          <w:tab w:val="left" w:pos="142"/>
          <w:tab w:val="left" w:pos="284"/>
        </w:tabs>
        <w:adjustRightInd w:val="0"/>
        <w:ind w:left="775" w:hanging="208"/>
        <w:contextualSpacing/>
        <w:jc w:val="both"/>
        <w:textAlignment w:val="baseline"/>
        <w:rPr>
          <w:rFonts w:eastAsia="Calibri"/>
          <w:color w:val="000000"/>
          <w:sz w:val="22"/>
          <w:szCs w:val="22"/>
        </w:rPr>
      </w:pPr>
      <w:r w:rsidRPr="004C1D66">
        <w:rPr>
          <w:color w:val="000000"/>
          <w:sz w:val="22"/>
          <w:szCs w:val="22"/>
        </w:rPr>
        <w:t>czyszczenie</w:t>
      </w:r>
      <w:r w:rsidRPr="004C1D66">
        <w:rPr>
          <w:rFonts w:eastAsia="Calibri"/>
          <w:color w:val="000000"/>
          <w:sz w:val="22"/>
          <w:szCs w:val="22"/>
        </w:rPr>
        <w:t>,</w:t>
      </w:r>
    </w:p>
    <w:p w14:paraId="1D1D4E39" w14:textId="7524A0E5" w:rsidR="004C1D66" w:rsidRPr="004C1D66" w:rsidRDefault="004C1D66" w:rsidP="006C1625">
      <w:pPr>
        <w:widowControl w:val="0"/>
        <w:numPr>
          <w:ilvl w:val="0"/>
          <w:numId w:val="78"/>
        </w:numPr>
        <w:tabs>
          <w:tab w:val="left" w:pos="142"/>
          <w:tab w:val="left" w:pos="284"/>
        </w:tabs>
        <w:adjustRightInd w:val="0"/>
        <w:ind w:left="775" w:hanging="208"/>
        <w:contextualSpacing/>
        <w:jc w:val="both"/>
        <w:textAlignment w:val="baseline"/>
        <w:rPr>
          <w:rFonts w:eastAsia="Calibri"/>
          <w:color w:val="000000"/>
          <w:sz w:val="22"/>
          <w:szCs w:val="22"/>
        </w:rPr>
      </w:pPr>
      <w:r w:rsidRPr="004C1D66">
        <w:rPr>
          <w:color w:val="000000"/>
          <w:sz w:val="22"/>
          <w:szCs w:val="22"/>
        </w:rPr>
        <w:t>regeneracja wieńca stalowego,</w:t>
      </w:r>
    </w:p>
    <w:p w14:paraId="084E96CF" w14:textId="193D754B" w:rsidR="004C1D66" w:rsidRPr="004C1D66" w:rsidRDefault="004C1D66" w:rsidP="006C1625">
      <w:pPr>
        <w:widowControl w:val="0"/>
        <w:numPr>
          <w:ilvl w:val="0"/>
          <w:numId w:val="78"/>
        </w:numPr>
        <w:tabs>
          <w:tab w:val="left" w:pos="142"/>
          <w:tab w:val="left" w:pos="284"/>
        </w:tabs>
        <w:adjustRightInd w:val="0"/>
        <w:ind w:left="775" w:hanging="208"/>
        <w:contextualSpacing/>
        <w:jc w:val="both"/>
        <w:textAlignment w:val="baseline"/>
        <w:rPr>
          <w:rFonts w:eastAsia="Calibri"/>
          <w:color w:val="000000"/>
          <w:sz w:val="22"/>
          <w:szCs w:val="22"/>
        </w:rPr>
      </w:pPr>
      <w:r w:rsidRPr="004C1D66">
        <w:rPr>
          <w:rFonts w:eastAsia="Calibri"/>
          <w:bCs/>
          <w:color w:val="000000"/>
          <w:sz w:val="22"/>
          <w:szCs w:val="22"/>
        </w:rPr>
        <w:t>bieżnikowanie koła powłoką poliuretanową,</w:t>
      </w:r>
    </w:p>
    <w:p w14:paraId="49FC3C38" w14:textId="65C97AB6" w:rsidR="004C1D66" w:rsidRDefault="004C1D66" w:rsidP="006C1625">
      <w:pPr>
        <w:widowControl w:val="0"/>
        <w:numPr>
          <w:ilvl w:val="0"/>
          <w:numId w:val="78"/>
        </w:numPr>
        <w:tabs>
          <w:tab w:val="left" w:pos="142"/>
          <w:tab w:val="left" w:pos="284"/>
        </w:tabs>
        <w:adjustRightInd w:val="0"/>
        <w:ind w:left="775" w:hanging="208"/>
        <w:contextualSpacing/>
        <w:jc w:val="both"/>
        <w:textAlignment w:val="baseline"/>
        <w:rPr>
          <w:rFonts w:eastAsia="Calibri"/>
          <w:color w:val="000000"/>
          <w:sz w:val="22"/>
          <w:szCs w:val="22"/>
        </w:rPr>
      </w:pPr>
      <w:r w:rsidRPr="004C1D66">
        <w:rPr>
          <w:rFonts w:eastAsia="Calibri"/>
          <w:color w:val="000000"/>
          <w:sz w:val="22"/>
          <w:szCs w:val="22"/>
        </w:rPr>
        <w:t>wykonani</w:t>
      </w:r>
      <w:r w:rsidR="004A74D4">
        <w:rPr>
          <w:rFonts w:eastAsia="Calibri"/>
          <w:color w:val="000000"/>
          <w:sz w:val="22"/>
          <w:szCs w:val="22"/>
        </w:rPr>
        <w:t>e</w:t>
      </w:r>
      <w:r w:rsidRPr="004C1D66">
        <w:rPr>
          <w:rFonts w:eastAsia="Calibri"/>
          <w:color w:val="000000"/>
          <w:sz w:val="22"/>
          <w:szCs w:val="22"/>
        </w:rPr>
        <w:t xml:space="preserve"> zabezpieczenia antykorozyjnego.</w:t>
      </w:r>
    </w:p>
    <w:p w14:paraId="7D75885B" w14:textId="77777777" w:rsidR="003E47D3" w:rsidRPr="004C1D66" w:rsidRDefault="003E47D3" w:rsidP="003E47D3">
      <w:pPr>
        <w:widowControl w:val="0"/>
        <w:tabs>
          <w:tab w:val="left" w:pos="142"/>
          <w:tab w:val="left" w:pos="284"/>
        </w:tabs>
        <w:adjustRightInd w:val="0"/>
        <w:ind w:left="775"/>
        <w:contextualSpacing/>
        <w:jc w:val="both"/>
        <w:textAlignment w:val="baseline"/>
        <w:rPr>
          <w:rFonts w:eastAsia="Calibri"/>
          <w:color w:val="000000"/>
          <w:sz w:val="22"/>
          <w:szCs w:val="22"/>
        </w:rPr>
      </w:pPr>
    </w:p>
    <w:p w14:paraId="2DA6CF9E" w14:textId="6283D5AC" w:rsidR="004C1D66" w:rsidRPr="004C1D66" w:rsidRDefault="004C1D66" w:rsidP="004C1D66">
      <w:pPr>
        <w:tabs>
          <w:tab w:val="left" w:pos="284"/>
          <w:tab w:val="left" w:pos="709"/>
        </w:tabs>
        <w:autoSpaceDE w:val="0"/>
        <w:autoSpaceDN w:val="0"/>
        <w:jc w:val="both"/>
        <w:rPr>
          <w:bCs/>
          <w:sz w:val="22"/>
          <w:szCs w:val="22"/>
          <w:u w:val="single"/>
        </w:rPr>
      </w:pPr>
      <w:r>
        <w:rPr>
          <w:bCs/>
          <w:sz w:val="22"/>
          <w:szCs w:val="22"/>
        </w:rPr>
        <w:t xml:space="preserve">         </w:t>
      </w:r>
      <w:r w:rsidRPr="004C1D66">
        <w:rPr>
          <w:bCs/>
          <w:sz w:val="22"/>
          <w:szCs w:val="22"/>
          <w:u w:val="single"/>
        </w:rPr>
        <w:t>Remont kapitalny krążka prowadzącego (bocznego lub czołowego):</w:t>
      </w:r>
    </w:p>
    <w:p w14:paraId="7377A40E"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demontaż elementów,</w:t>
      </w:r>
    </w:p>
    <w:p w14:paraId="4FDDAE1D"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w:t>
      </w:r>
      <w:r w:rsidRPr="004C1D66">
        <w:rPr>
          <w:bCs/>
          <w:color w:val="000000"/>
          <w:sz w:val="22"/>
          <w:szCs w:val="22"/>
          <w:lang w:eastAsia="zh-CN"/>
        </w:rPr>
        <w:t>usunięcie zużytego bieżnika,</w:t>
      </w:r>
    </w:p>
    <w:p w14:paraId="066D6049"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czyszczenie,</w:t>
      </w:r>
    </w:p>
    <w:p w14:paraId="2D138A84"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regeneracja wieńca stalowego,</w:t>
      </w:r>
    </w:p>
    <w:p w14:paraId="61B5B40E"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w:t>
      </w:r>
      <w:r w:rsidRPr="004C1D66">
        <w:rPr>
          <w:bCs/>
          <w:color w:val="000000"/>
          <w:sz w:val="22"/>
          <w:szCs w:val="22"/>
          <w:lang w:eastAsia="zh-CN"/>
        </w:rPr>
        <w:t xml:space="preserve">bieżnikowanie powłoką poliuretanową, </w:t>
      </w:r>
    </w:p>
    <w:p w14:paraId="12C96F94"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wymiana łożysk, </w:t>
      </w:r>
    </w:p>
    <w:p w14:paraId="54CA4938"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wymiana pierścieni uszczelniających, </w:t>
      </w:r>
    </w:p>
    <w:p w14:paraId="6F67DBFB"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wymiana smaru,</w:t>
      </w:r>
    </w:p>
    <w:p w14:paraId="7E6F28F0"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regeneracja lub wymiana osi,</w:t>
      </w:r>
    </w:p>
    <w:p w14:paraId="098269AA"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wymiana uszkodzonych elementów złącznych i mimośrodowych, </w:t>
      </w:r>
    </w:p>
    <w:p w14:paraId="6B1C5694"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wykonanie zabezpieczenia antykorozyjnego,</w:t>
      </w:r>
    </w:p>
    <w:p w14:paraId="393251F8" w14:textId="77777777" w:rsidR="004C1D66" w:rsidRP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montaż elementów,</w:t>
      </w:r>
    </w:p>
    <w:p w14:paraId="5A7F67A4" w14:textId="77777777" w:rsidR="004C1D66" w:rsidRDefault="004C1D66" w:rsidP="006C1625">
      <w:pPr>
        <w:widowControl w:val="0"/>
        <w:numPr>
          <w:ilvl w:val="0"/>
          <w:numId w:val="77"/>
        </w:numPr>
        <w:tabs>
          <w:tab w:val="left" w:pos="142"/>
          <w:tab w:val="left" w:pos="284"/>
        </w:tabs>
        <w:adjustRightInd w:val="0"/>
        <w:ind w:left="426" w:firstLine="141"/>
        <w:contextualSpacing/>
        <w:jc w:val="both"/>
        <w:textAlignment w:val="baseline"/>
        <w:rPr>
          <w:color w:val="000000"/>
          <w:sz w:val="22"/>
          <w:szCs w:val="22"/>
          <w:lang w:eastAsia="zh-CN"/>
        </w:rPr>
      </w:pPr>
      <w:r w:rsidRPr="004C1D66">
        <w:rPr>
          <w:color w:val="000000"/>
          <w:sz w:val="22"/>
          <w:szCs w:val="22"/>
          <w:lang w:eastAsia="zh-CN"/>
        </w:rPr>
        <w:t xml:space="preserve"> trwałe naniesienie oznakowania na remontowanym podzespole.</w:t>
      </w:r>
    </w:p>
    <w:p w14:paraId="23C0B516" w14:textId="77777777" w:rsidR="00046665" w:rsidRPr="004C1D66" w:rsidRDefault="00046665" w:rsidP="00046665">
      <w:pPr>
        <w:widowControl w:val="0"/>
        <w:tabs>
          <w:tab w:val="left" w:pos="142"/>
          <w:tab w:val="left" w:pos="284"/>
        </w:tabs>
        <w:adjustRightInd w:val="0"/>
        <w:ind w:left="567"/>
        <w:contextualSpacing/>
        <w:jc w:val="both"/>
        <w:textAlignment w:val="baseline"/>
        <w:rPr>
          <w:color w:val="000000"/>
          <w:sz w:val="22"/>
          <w:szCs w:val="22"/>
          <w:lang w:eastAsia="zh-CN"/>
        </w:rPr>
      </w:pPr>
    </w:p>
    <w:p w14:paraId="7D7A6115" w14:textId="77777777" w:rsidR="004C1D66" w:rsidRPr="004C1D66" w:rsidRDefault="004C1D66" w:rsidP="004C1D66">
      <w:pPr>
        <w:tabs>
          <w:tab w:val="left" w:pos="142"/>
        </w:tabs>
        <w:autoSpaceDE w:val="0"/>
        <w:autoSpaceDN w:val="0"/>
        <w:jc w:val="both"/>
        <w:rPr>
          <w:rFonts w:eastAsia="Calibri"/>
          <w:b/>
          <w:bCs/>
          <w:i/>
          <w:iCs/>
          <w:color w:val="000000"/>
          <w:sz w:val="22"/>
          <w:szCs w:val="22"/>
          <w:u w:val="single"/>
          <w:lang w:eastAsia="en-US"/>
        </w:rPr>
      </w:pPr>
      <w:r w:rsidRPr="004C1D66">
        <w:rPr>
          <w:rFonts w:eastAsia="Calibri"/>
          <w:color w:val="000000"/>
          <w:sz w:val="22"/>
          <w:szCs w:val="22"/>
          <w:lang w:eastAsia="en-US"/>
        </w:rPr>
        <w:t xml:space="preserve">    </w:t>
      </w:r>
      <w:r w:rsidRPr="004C1D66">
        <w:rPr>
          <w:rFonts w:eastAsia="Calibri"/>
          <w:b/>
          <w:bCs/>
          <w:i/>
          <w:iCs/>
          <w:color w:val="000000"/>
          <w:sz w:val="22"/>
          <w:szCs w:val="22"/>
          <w:u w:val="single"/>
          <w:lang w:eastAsia="en-US"/>
        </w:rPr>
        <w:t>Przewidywana ilość kół i krążków prowadzących do remontu:</w:t>
      </w:r>
    </w:p>
    <w:tbl>
      <w:tblPr>
        <w:tblpPr w:leftFromText="141" w:rightFromText="141" w:vertAnchor="text" w:horzAnchor="margin" w:tblpXSpec="center" w:tblpY="153"/>
        <w:tblW w:w="90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4"/>
        <w:gridCol w:w="3827"/>
        <w:gridCol w:w="1843"/>
        <w:gridCol w:w="2869"/>
      </w:tblGrid>
      <w:tr w:rsidR="004C1D66" w:rsidRPr="004C1D66" w14:paraId="469223CD" w14:textId="77777777" w:rsidTr="00EE4DF5">
        <w:trPr>
          <w:trHeight w:val="406"/>
        </w:trPr>
        <w:tc>
          <w:tcPr>
            <w:tcW w:w="534" w:type="dxa"/>
            <w:shd w:val="clear" w:color="auto" w:fill="auto"/>
            <w:vAlign w:val="center"/>
          </w:tcPr>
          <w:p w14:paraId="5AEB4F20" w14:textId="77777777" w:rsidR="004C1D66" w:rsidRPr="004C1D66" w:rsidRDefault="004C1D66" w:rsidP="004C1D66">
            <w:pPr>
              <w:tabs>
                <w:tab w:val="left" w:pos="709"/>
              </w:tabs>
              <w:autoSpaceDE w:val="0"/>
              <w:autoSpaceDN w:val="0"/>
              <w:jc w:val="center"/>
              <w:rPr>
                <w:rFonts w:eastAsia="Calibri"/>
                <w:bCs/>
                <w:sz w:val="22"/>
                <w:szCs w:val="22"/>
              </w:rPr>
            </w:pPr>
            <w:r w:rsidRPr="004C1D66">
              <w:rPr>
                <w:rFonts w:eastAsia="Calibri"/>
                <w:bCs/>
                <w:sz w:val="22"/>
                <w:szCs w:val="22"/>
              </w:rPr>
              <w:t>Lp.</w:t>
            </w:r>
          </w:p>
        </w:tc>
        <w:tc>
          <w:tcPr>
            <w:tcW w:w="3827" w:type="dxa"/>
            <w:shd w:val="clear" w:color="auto" w:fill="auto"/>
            <w:vAlign w:val="center"/>
          </w:tcPr>
          <w:p w14:paraId="10475911" w14:textId="77777777" w:rsidR="004C1D66" w:rsidRPr="004C1D66" w:rsidRDefault="004C1D66" w:rsidP="004C1D66">
            <w:pPr>
              <w:tabs>
                <w:tab w:val="left" w:pos="709"/>
              </w:tabs>
              <w:autoSpaceDE w:val="0"/>
              <w:autoSpaceDN w:val="0"/>
              <w:jc w:val="center"/>
              <w:rPr>
                <w:rFonts w:eastAsia="Calibri"/>
                <w:b/>
                <w:bCs/>
                <w:sz w:val="22"/>
                <w:szCs w:val="22"/>
              </w:rPr>
            </w:pPr>
            <w:r w:rsidRPr="004C1D66">
              <w:rPr>
                <w:rFonts w:eastAsia="Calibri"/>
                <w:b/>
                <w:bCs/>
                <w:sz w:val="22"/>
                <w:szCs w:val="22"/>
              </w:rPr>
              <w:t>Zakres remontu</w:t>
            </w:r>
          </w:p>
        </w:tc>
        <w:tc>
          <w:tcPr>
            <w:tcW w:w="1843" w:type="dxa"/>
            <w:shd w:val="clear" w:color="auto" w:fill="auto"/>
            <w:vAlign w:val="center"/>
          </w:tcPr>
          <w:p w14:paraId="1C309DDF" w14:textId="77777777" w:rsidR="004C1D66" w:rsidRPr="004C1D66" w:rsidRDefault="004C1D66" w:rsidP="004C1D66">
            <w:pPr>
              <w:tabs>
                <w:tab w:val="left" w:pos="709"/>
              </w:tabs>
              <w:autoSpaceDE w:val="0"/>
              <w:autoSpaceDN w:val="0"/>
              <w:jc w:val="center"/>
              <w:rPr>
                <w:rFonts w:eastAsia="Calibri"/>
                <w:b/>
                <w:bCs/>
                <w:sz w:val="22"/>
                <w:szCs w:val="22"/>
              </w:rPr>
            </w:pPr>
            <w:r w:rsidRPr="004C1D66">
              <w:rPr>
                <w:rFonts w:eastAsia="Calibri"/>
                <w:b/>
                <w:bCs/>
                <w:sz w:val="22"/>
                <w:szCs w:val="22"/>
              </w:rPr>
              <w:t>Typ prowadnicy</w:t>
            </w:r>
          </w:p>
        </w:tc>
        <w:tc>
          <w:tcPr>
            <w:tcW w:w="2869" w:type="dxa"/>
            <w:shd w:val="clear" w:color="auto" w:fill="auto"/>
          </w:tcPr>
          <w:p w14:paraId="10252C70" w14:textId="77777777" w:rsidR="004C1D66" w:rsidRPr="004C1D66" w:rsidRDefault="004C1D66" w:rsidP="004C1D66">
            <w:pPr>
              <w:tabs>
                <w:tab w:val="left" w:pos="709"/>
              </w:tabs>
              <w:autoSpaceDE w:val="0"/>
              <w:autoSpaceDN w:val="0"/>
              <w:jc w:val="center"/>
              <w:rPr>
                <w:rFonts w:eastAsia="Calibri"/>
                <w:b/>
                <w:bCs/>
                <w:sz w:val="22"/>
                <w:szCs w:val="22"/>
              </w:rPr>
            </w:pPr>
            <w:r w:rsidRPr="004C1D66">
              <w:rPr>
                <w:rFonts w:eastAsia="Calibri"/>
                <w:b/>
                <w:bCs/>
                <w:sz w:val="22"/>
                <w:szCs w:val="22"/>
              </w:rPr>
              <w:t xml:space="preserve">Szacunkowa ilość </w:t>
            </w:r>
          </w:p>
          <w:p w14:paraId="7D266F8B" w14:textId="77777777" w:rsidR="004C1D66" w:rsidRPr="004C1D66" w:rsidRDefault="004C1D66" w:rsidP="004C1D66">
            <w:pPr>
              <w:tabs>
                <w:tab w:val="left" w:pos="709"/>
              </w:tabs>
              <w:autoSpaceDE w:val="0"/>
              <w:autoSpaceDN w:val="0"/>
              <w:jc w:val="center"/>
              <w:rPr>
                <w:rFonts w:eastAsia="Calibri"/>
                <w:b/>
                <w:bCs/>
                <w:sz w:val="22"/>
                <w:szCs w:val="22"/>
              </w:rPr>
            </w:pPr>
            <w:r w:rsidRPr="004C1D66">
              <w:rPr>
                <w:rFonts w:eastAsia="Calibri"/>
                <w:b/>
                <w:bCs/>
                <w:sz w:val="22"/>
                <w:szCs w:val="22"/>
              </w:rPr>
              <w:t>do remontu [szt.]</w:t>
            </w:r>
          </w:p>
        </w:tc>
      </w:tr>
      <w:tr w:rsidR="004C1D66" w:rsidRPr="004C1D66" w14:paraId="24E43DBD" w14:textId="77777777" w:rsidTr="00EE4DF5">
        <w:trPr>
          <w:trHeight w:val="127"/>
        </w:trPr>
        <w:tc>
          <w:tcPr>
            <w:tcW w:w="534" w:type="dxa"/>
            <w:vMerge w:val="restart"/>
            <w:shd w:val="clear" w:color="auto" w:fill="auto"/>
            <w:vAlign w:val="center"/>
          </w:tcPr>
          <w:p w14:paraId="6F74567F" w14:textId="77777777" w:rsidR="004C1D66" w:rsidRPr="004C1D66" w:rsidRDefault="004C1D66" w:rsidP="004C1D66">
            <w:pPr>
              <w:tabs>
                <w:tab w:val="left" w:pos="709"/>
              </w:tabs>
              <w:autoSpaceDE w:val="0"/>
              <w:autoSpaceDN w:val="0"/>
              <w:jc w:val="center"/>
              <w:rPr>
                <w:rFonts w:eastAsia="Calibri"/>
                <w:bCs/>
                <w:sz w:val="22"/>
                <w:szCs w:val="22"/>
              </w:rPr>
            </w:pPr>
            <w:r w:rsidRPr="004C1D66">
              <w:rPr>
                <w:rFonts w:eastAsia="Calibri"/>
                <w:bCs/>
                <w:sz w:val="22"/>
                <w:szCs w:val="22"/>
              </w:rPr>
              <w:t>1.</w:t>
            </w:r>
          </w:p>
        </w:tc>
        <w:tc>
          <w:tcPr>
            <w:tcW w:w="3827" w:type="dxa"/>
            <w:vMerge w:val="restart"/>
            <w:shd w:val="clear" w:color="auto" w:fill="auto"/>
            <w:vAlign w:val="center"/>
          </w:tcPr>
          <w:p w14:paraId="5D273CF9" w14:textId="77777777" w:rsidR="004C1D66" w:rsidRPr="004C1D66" w:rsidRDefault="004C1D66" w:rsidP="004C1D66">
            <w:pPr>
              <w:tabs>
                <w:tab w:val="left" w:pos="709"/>
              </w:tabs>
              <w:autoSpaceDE w:val="0"/>
              <w:autoSpaceDN w:val="0"/>
              <w:rPr>
                <w:rFonts w:eastAsia="Calibri"/>
                <w:bCs/>
                <w:sz w:val="22"/>
                <w:szCs w:val="22"/>
              </w:rPr>
            </w:pPr>
            <w:r w:rsidRPr="004C1D66">
              <w:rPr>
                <w:rFonts w:eastAsia="Calibri"/>
                <w:bCs/>
                <w:sz w:val="22"/>
                <w:szCs w:val="22"/>
              </w:rPr>
              <w:t>Remont koła bieżnego</w:t>
            </w:r>
          </w:p>
        </w:tc>
        <w:tc>
          <w:tcPr>
            <w:tcW w:w="1843" w:type="dxa"/>
            <w:shd w:val="clear" w:color="auto" w:fill="auto"/>
            <w:vAlign w:val="center"/>
          </w:tcPr>
          <w:p w14:paraId="455AF998" w14:textId="77777777" w:rsidR="004C1D66" w:rsidRPr="004C1D66" w:rsidRDefault="004C1D66" w:rsidP="004C1D66">
            <w:pPr>
              <w:tabs>
                <w:tab w:val="left" w:pos="709"/>
              </w:tabs>
              <w:autoSpaceDE w:val="0"/>
              <w:autoSpaceDN w:val="0"/>
              <w:jc w:val="center"/>
              <w:rPr>
                <w:rFonts w:eastAsia="Calibri"/>
                <w:bCs/>
                <w:strike/>
                <w:sz w:val="22"/>
                <w:szCs w:val="22"/>
              </w:rPr>
            </w:pPr>
            <w:r w:rsidRPr="004C1D66">
              <w:rPr>
                <w:rFonts w:eastAsia="Calibri"/>
                <w:bCs/>
                <w:sz w:val="22"/>
                <w:szCs w:val="22"/>
              </w:rPr>
              <w:t>KB 320</w:t>
            </w:r>
          </w:p>
        </w:tc>
        <w:tc>
          <w:tcPr>
            <w:tcW w:w="2869" w:type="dxa"/>
            <w:shd w:val="clear" w:color="auto" w:fill="auto"/>
          </w:tcPr>
          <w:p w14:paraId="4E260D97" w14:textId="77777777" w:rsidR="004C1D66" w:rsidRPr="004C1D66" w:rsidRDefault="004C1D66" w:rsidP="004C1D66">
            <w:pPr>
              <w:tabs>
                <w:tab w:val="left" w:pos="709"/>
              </w:tabs>
              <w:autoSpaceDE w:val="0"/>
              <w:autoSpaceDN w:val="0"/>
              <w:jc w:val="center"/>
              <w:rPr>
                <w:rFonts w:eastAsia="Calibri"/>
                <w:bCs/>
                <w:sz w:val="22"/>
                <w:szCs w:val="22"/>
              </w:rPr>
            </w:pPr>
            <w:r w:rsidRPr="004C1D66">
              <w:rPr>
                <w:rFonts w:eastAsia="Calibri"/>
                <w:bCs/>
                <w:sz w:val="22"/>
                <w:szCs w:val="22"/>
              </w:rPr>
              <w:t>45</w:t>
            </w:r>
          </w:p>
        </w:tc>
      </w:tr>
      <w:tr w:rsidR="004C1D66" w:rsidRPr="004C1D66" w14:paraId="55198E41" w14:textId="77777777" w:rsidTr="00EE4DF5">
        <w:trPr>
          <w:trHeight w:val="201"/>
        </w:trPr>
        <w:tc>
          <w:tcPr>
            <w:tcW w:w="534" w:type="dxa"/>
            <w:vMerge/>
            <w:shd w:val="clear" w:color="auto" w:fill="auto"/>
            <w:vAlign w:val="center"/>
          </w:tcPr>
          <w:p w14:paraId="63213401" w14:textId="77777777" w:rsidR="004C1D66" w:rsidRPr="004C1D66" w:rsidRDefault="004C1D66" w:rsidP="004C1D66">
            <w:pPr>
              <w:tabs>
                <w:tab w:val="left" w:pos="709"/>
              </w:tabs>
              <w:autoSpaceDE w:val="0"/>
              <w:autoSpaceDN w:val="0"/>
              <w:jc w:val="center"/>
              <w:rPr>
                <w:rFonts w:eastAsia="Calibri"/>
                <w:bCs/>
                <w:sz w:val="22"/>
                <w:szCs w:val="22"/>
              </w:rPr>
            </w:pPr>
          </w:p>
        </w:tc>
        <w:tc>
          <w:tcPr>
            <w:tcW w:w="3827" w:type="dxa"/>
            <w:vMerge/>
            <w:shd w:val="clear" w:color="auto" w:fill="auto"/>
            <w:vAlign w:val="center"/>
          </w:tcPr>
          <w:p w14:paraId="0BD4FAFC" w14:textId="77777777" w:rsidR="004C1D66" w:rsidRPr="004C1D66" w:rsidRDefault="004C1D66" w:rsidP="004C1D66">
            <w:pPr>
              <w:tabs>
                <w:tab w:val="left" w:pos="709"/>
              </w:tabs>
              <w:autoSpaceDE w:val="0"/>
              <w:autoSpaceDN w:val="0"/>
              <w:rPr>
                <w:rFonts w:eastAsia="Calibri"/>
                <w:bCs/>
                <w:sz w:val="22"/>
                <w:szCs w:val="22"/>
              </w:rPr>
            </w:pPr>
          </w:p>
        </w:tc>
        <w:tc>
          <w:tcPr>
            <w:tcW w:w="1843" w:type="dxa"/>
            <w:shd w:val="clear" w:color="auto" w:fill="auto"/>
            <w:vAlign w:val="center"/>
          </w:tcPr>
          <w:p w14:paraId="04AD4940" w14:textId="77777777" w:rsidR="004C1D66" w:rsidRPr="004C1D66" w:rsidRDefault="004C1D66" w:rsidP="004C1D66">
            <w:pPr>
              <w:tabs>
                <w:tab w:val="left" w:pos="709"/>
              </w:tabs>
              <w:autoSpaceDE w:val="0"/>
              <w:autoSpaceDN w:val="0"/>
              <w:jc w:val="center"/>
              <w:rPr>
                <w:rFonts w:eastAsia="Calibri"/>
                <w:bCs/>
                <w:sz w:val="22"/>
                <w:szCs w:val="22"/>
              </w:rPr>
            </w:pPr>
            <w:r w:rsidRPr="004C1D66">
              <w:rPr>
                <w:rFonts w:eastAsia="Calibri"/>
                <w:bCs/>
                <w:sz w:val="22"/>
                <w:szCs w:val="22"/>
              </w:rPr>
              <w:t>KC 350</w:t>
            </w:r>
          </w:p>
        </w:tc>
        <w:tc>
          <w:tcPr>
            <w:tcW w:w="2869" w:type="dxa"/>
          </w:tcPr>
          <w:p w14:paraId="06DFDC78" w14:textId="77777777" w:rsidR="004C1D66" w:rsidRPr="004C1D66" w:rsidRDefault="004C1D66" w:rsidP="004C1D66">
            <w:pPr>
              <w:tabs>
                <w:tab w:val="left" w:pos="709"/>
              </w:tabs>
              <w:autoSpaceDE w:val="0"/>
              <w:autoSpaceDN w:val="0"/>
              <w:jc w:val="center"/>
              <w:rPr>
                <w:rFonts w:eastAsia="Calibri"/>
                <w:bCs/>
                <w:sz w:val="22"/>
                <w:szCs w:val="22"/>
              </w:rPr>
            </w:pPr>
            <w:r w:rsidRPr="004C1D66">
              <w:rPr>
                <w:rFonts w:eastAsia="Calibri"/>
                <w:bCs/>
                <w:sz w:val="22"/>
                <w:szCs w:val="22"/>
              </w:rPr>
              <w:t>28</w:t>
            </w:r>
          </w:p>
        </w:tc>
      </w:tr>
      <w:tr w:rsidR="004C1D66" w:rsidRPr="004C1D66" w14:paraId="0FE1EB9E" w14:textId="77777777" w:rsidTr="00EE4DF5">
        <w:trPr>
          <w:trHeight w:val="180"/>
        </w:trPr>
        <w:tc>
          <w:tcPr>
            <w:tcW w:w="534" w:type="dxa"/>
            <w:vMerge w:val="restart"/>
            <w:shd w:val="clear" w:color="auto" w:fill="auto"/>
            <w:vAlign w:val="center"/>
          </w:tcPr>
          <w:p w14:paraId="50734953" w14:textId="77777777" w:rsidR="004C1D66" w:rsidRPr="004C1D66" w:rsidRDefault="004C1D66" w:rsidP="004C1D66">
            <w:pPr>
              <w:tabs>
                <w:tab w:val="left" w:pos="709"/>
              </w:tabs>
              <w:autoSpaceDE w:val="0"/>
              <w:autoSpaceDN w:val="0"/>
              <w:jc w:val="center"/>
              <w:rPr>
                <w:rFonts w:eastAsia="Calibri"/>
                <w:bCs/>
                <w:sz w:val="22"/>
                <w:szCs w:val="22"/>
              </w:rPr>
            </w:pPr>
            <w:r w:rsidRPr="004C1D66">
              <w:rPr>
                <w:rFonts w:eastAsia="Calibri"/>
                <w:bCs/>
                <w:sz w:val="22"/>
                <w:szCs w:val="22"/>
              </w:rPr>
              <w:t>2.</w:t>
            </w:r>
          </w:p>
        </w:tc>
        <w:tc>
          <w:tcPr>
            <w:tcW w:w="3827" w:type="dxa"/>
            <w:vMerge w:val="restart"/>
            <w:shd w:val="clear" w:color="auto" w:fill="auto"/>
            <w:vAlign w:val="center"/>
          </w:tcPr>
          <w:p w14:paraId="71D0DCB3" w14:textId="77777777" w:rsidR="004C1D66" w:rsidRPr="004C1D66" w:rsidRDefault="004C1D66" w:rsidP="004C1D66">
            <w:pPr>
              <w:tabs>
                <w:tab w:val="left" w:pos="709"/>
              </w:tabs>
              <w:autoSpaceDE w:val="0"/>
              <w:autoSpaceDN w:val="0"/>
              <w:rPr>
                <w:rFonts w:eastAsia="Calibri"/>
                <w:bCs/>
                <w:sz w:val="22"/>
                <w:szCs w:val="22"/>
              </w:rPr>
            </w:pPr>
            <w:r w:rsidRPr="004C1D66">
              <w:rPr>
                <w:bCs/>
                <w:sz w:val="22"/>
                <w:szCs w:val="22"/>
              </w:rPr>
              <w:t>Remont kapitalny krążka prowadzącego</w:t>
            </w:r>
          </w:p>
        </w:tc>
        <w:tc>
          <w:tcPr>
            <w:tcW w:w="1843" w:type="dxa"/>
            <w:shd w:val="clear" w:color="auto" w:fill="auto"/>
            <w:vAlign w:val="center"/>
          </w:tcPr>
          <w:p w14:paraId="74AFC047" w14:textId="77777777" w:rsidR="004C1D66" w:rsidRPr="004C1D66" w:rsidRDefault="004C1D66" w:rsidP="004C1D66">
            <w:pPr>
              <w:tabs>
                <w:tab w:val="left" w:pos="709"/>
              </w:tabs>
              <w:autoSpaceDE w:val="0"/>
              <w:autoSpaceDN w:val="0"/>
              <w:jc w:val="center"/>
              <w:rPr>
                <w:rFonts w:eastAsia="Calibri"/>
                <w:bCs/>
                <w:sz w:val="22"/>
                <w:szCs w:val="22"/>
              </w:rPr>
            </w:pPr>
            <w:r w:rsidRPr="004C1D66">
              <w:rPr>
                <w:rFonts w:eastAsia="Calibri"/>
                <w:bCs/>
                <w:sz w:val="22"/>
                <w:szCs w:val="22"/>
              </w:rPr>
              <w:t>KB 320</w:t>
            </w:r>
          </w:p>
        </w:tc>
        <w:tc>
          <w:tcPr>
            <w:tcW w:w="2869" w:type="dxa"/>
          </w:tcPr>
          <w:p w14:paraId="15704A5F" w14:textId="77777777" w:rsidR="004C1D66" w:rsidRPr="004C1D66" w:rsidRDefault="004C1D66" w:rsidP="004C1D66">
            <w:pPr>
              <w:tabs>
                <w:tab w:val="left" w:pos="709"/>
              </w:tabs>
              <w:autoSpaceDE w:val="0"/>
              <w:autoSpaceDN w:val="0"/>
              <w:jc w:val="center"/>
              <w:rPr>
                <w:rFonts w:eastAsia="Calibri"/>
                <w:bCs/>
                <w:sz w:val="22"/>
                <w:szCs w:val="22"/>
              </w:rPr>
            </w:pPr>
            <w:r w:rsidRPr="004C1D66">
              <w:rPr>
                <w:rFonts w:eastAsia="Calibri"/>
                <w:bCs/>
                <w:sz w:val="22"/>
                <w:szCs w:val="22"/>
              </w:rPr>
              <w:t>6</w:t>
            </w:r>
          </w:p>
        </w:tc>
      </w:tr>
      <w:tr w:rsidR="004C1D66" w:rsidRPr="004C1D66" w14:paraId="173A49F9" w14:textId="77777777" w:rsidTr="00EE4DF5">
        <w:trPr>
          <w:trHeight w:val="180"/>
        </w:trPr>
        <w:tc>
          <w:tcPr>
            <w:tcW w:w="534" w:type="dxa"/>
            <w:vMerge/>
            <w:shd w:val="clear" w:color="auto" w:fill="auto"/>
            <w:vAlign w:val="center"/>
          </w:tcPr>
          <w:p w14:paraId="6918BC5A" w14:textId="77777777" w:rsidR="004C1D66" w:rsidRPr="004C1D66" w:rsidRDefault="004C1D66" w:rsidP="004C1D66">
            <w:pPr>
              <w:tabs>
                <w:tab w:val="left" w:pos="709"/>
              </w:tabs>
              <w:autoSpaceDE w:val="0"/>
              <w:autoSpaceDN w:val="0"/>
              <w:jc w:val="center"/>
              <w:rPr>
                <w:rFonts w:eastAsia="Calibri"/>
                <w:bCs/>
                <w:sz w:val="22"/>
                <w:szCs w:val="22"/>
              </w:rPr>
            </w:pPr>
          </w:p>
        </w:tc>
        <w:tc>
          <w:tcPr>
            <w:tcW w:w="3827" w:type="dxa"/>
            <w:vMerge/>
            <w:shd w:val="clear" w:color="auto" w:fill="auto"/>
            <w:vAlign w:val="center"/>
          </w:tcPr>
          <w:p w14:paraId="74FEAC1F" w14:textId="77777777" w:rsidR="004C1D66" w:rsidRPr="004C1D66" w:rsidRDefault="004C1D66" w:rsidP="004C1D66">
            <w:pPr>
              <w:tabs>
                <w:tab w:val="left" w:pos="709"/>
              </w:tabs>
              <w:autoSpaceDE w:val="0"/>
              <w:autoSpaceDN w:val="0"/>
              <w:jc w:val="center"/>
              <w:rPr>
                <w:bCs/>
                <w:sz w:val="22"/>
                <w:szCs w:val="22"/>
              </w:rPr>
            </w:pPr>
          </w:p>
        </w:tc>
        <w:tc>
          <w:tcPr>
            <w:tcW w:w="1843" w:type="dxa"/>
            <w:shd w:val="clear" w:color="auto" w:fill="auto"/>
            <w:vAlign w:val="center"/>
          </w:tcPr>
          <w:p w14:paraId="691E22E3" w14:textId="77777777" w:rsidR="004C1D66" w:rsidRPr="004C1D66" w:rsidRDefault="004C1D66" w:rsidP="004C1D66">
            <w:pPr>
              <w:tabs>
                <w:tab w:val="left" w:pos="709"/>
              </w:tabs>
              <w:autoSpaceDE w:val="0"/>
              <w:autoSpaceDN w:val="0"/>
              <w:jc w:val="center"/>
              <w:rPr>
                <w:rFonts w:eastAsia="Calibri"/>
                <w:bCs/>
                <w:sz w:val="22"/>
                <w:szCs w:val="22"/>
              </w:rPr>
            </w:pPr>
            <w:r w:rsidRPr="004C1D66">
              <w:rPr>
                <w:rFonts w:eastAsia="Calibri"/>
                <w:bCs/>
                <w:sz w:val="22"/>
                <w:szCs w:val="22"/>
              </w:rPr>
              <w:t>KC 350</w:t>
            </w:r>
          </w:p>
        </w:tc>
        <w:tc>
          <w:tcPr>
            <w:tcW w:w="2869" w:type="dxa"/>
          </w:tcPr>
          <w:p w14:paraId="442D4198" w14:textId="77777777" w:rsidR="004C1D66" w:rsidRPr="004C1D66" w:rsidRDefault="004C1D66" w:rsidP="004C1D66">
            <w:pPr>
              <w:tabs>
                <w:tab w:val="left" w:pos="709"/>
              </w:tabs>
              <w:autoSpaceDE w:val="0"/>
              <w:autoSpaceDN w:val="0"/>
              <w:jc w:val="center"/>
              <w:rPr>
                <w:rFonts w:eastAsia="Calibri"/>
                <w:bCs/>
                <w:sz w:val="22"/>
                <w:szCs w:val="22"/>
              </w:rPr>
            </w:pPr>
            <w:r w:rsidRPr="004C1D66">
              <w:rPr>
                <w:rFonts w:eastAsia="Calibri"/>
                <w:bCs/>
                <w:sz w:val="22"/>
                <w:szCs w:val="22"/>
              </w:rPr>
              <w:t>6</w:t>
            </w:r>
          </w:p>
        </w:tc>
      </w:tr>
    </w:tbl>
    <w:p w14:paraId="2A0E2184" w14:textId="77777777" w:rsidR="00DD61D1" w:rsidRPr="00DD61D1" w:rsidRDefault="00DD61D1" w:rsidP="00DD61D1">
      <w:pPr>
        <w:ind w:left="284"/>
        <w:jc w:val="both"/>
        <w:rPr>
          <w:bCs/>
          <w:i/>
          <w:iCs/>
          <w:color w:val="0070C0"/>
          <w:sz w:val="2"/>
          <w:szCs w:val="2"/>
        </w:rPr>
      </w:pPr>
    </w:p>
    <w:p w14:paraId="243DD4F4" w14:textId="19453B9D" w:rsidR="00A00F3F" w:rsidRPr="006F671B" w:rsidRDefault="006F671B" w:rsidP="004C1D66">
      <w:pPr>
        <w:pStyle w:val="Akapitzlist"/>
        <w:numPr>
          <w:ilvl w:val="0"/>
          <w:numId w:val="6"/>
        </w:numPr>
        <w:spacing w:before="120" w:after="120"/>
        <w:rPr>
          <w:b/>
          <w:sz w:val="22"/>
          <w:szCs w:val="22"/>
        </w:rPr>
      </w:pPr>
      <w:r>
        <w:rPr>
          <w:b/>
          <w:sz w:val="22"/>
          <w:szCs w:val="22"/>
        </w:rPr>
        <w:t>Lokalizacja:</w:t>
      </w:r>
    </w:p>
    <w:tbl>
      <w:tblPr>
        <w:tblStyle w:val="Tabela-Siatka"/>
        <w:tblW w:w="8760" w:type="dxa"/>
        <w:tblInd w:w="562" w:type="dxa"/>
        <w:tblLook w:val="04A0" w:firstRow="1" w:lastRow="0" w:firstColumn="1" w:lastColumn="0" w:noHBand="0" w:noVBand="1"/>
      </w:tblPr>
      <w:tblGrid>
        <w:gridCol w:w="1650"/>
        <w:gridCol w:w="7110"/>
      </w:tblGrid>
      <w:tr w:rsidR="00192750" w:rsidRPr="002D62C3" w14:paraId="04D1B9AE" w14:textId="77777777" w:rsidTr="00EE4DF5">
        <w:tc>
          <w:tcPr>
            <w:tcW w:w="1650" w:type="dxa"/>
            <w:vAlign w:val="center"/>
          </w:tcPr>
          <w:p w14:paraId="0E3B377B" w14:textId="77777777" w:rsidR="00192750" w:rsidRPr="002D62C3" w:rsidRDefault="00192750" w:rsidP="00EE4DF5">
            <w:pPr>
              <w:pStyle w:val="Akapitzlist"/>
              <w:spacing w:before="120" w:after="120"/>
              <w:ind w:left="0"/>
              <w:jc w:val="center"/>
              <w:rPr>
                <w:b/>
                <w:sz w:val="22"/>
                <w:szCs w:val="22"/>
              </w:rPr>
            </w:pPr>
            <w:r w:rsidRPr="002D62C3">
              <w:rPr>
                <w:b/>
                <w:bCs/>
                <w:sz w:val="22"/>
                <w:szCs w:val="22"/>
              </w:rPr>
              <w:t>Kopalnia</w:t>
            </w:r>
          </w:p>
        </w:tc>
        <w:tc>
          <w:tcPr>
            <w:tcW w:w="7110" w:type="dxa"/>
            <w:vAlign w:val="center"/>
          </w:tcPr>
          <w:p w14:paraId="10CC331E" w14:textId="77777777" w:rsidR="00192750" w:rsidRPr="002D62C3" w:rsidRDefault="00192750" w:rsidP="00EE4DF5">
            <w:pPr>
              <w:pStyle w:val="Akapitzlist"/>
              <w:spacing w:before="120" w:after="120"/>
              <w:ind w:left="0"/>
              <w:jc w:val="center"/>
              <w:rPr>
                <w:b/>
                <w:sz w:val="22"/>
                <w:szCs w:val="22"/>
              </w:rPr>
            </w:pPr>
            <w:r w:rsidRPr="002D62C3">
              <w:rPr>
                <w:b/>
                <w:bCs/>
                <w:sz w:val="22"/>
                <w:szCs w:val="22"/>
              </w:rPr>
              <w:t>Adres</w:t>
            </w:r>
          </w:p>
        </w:tc>
      </w:tr>
      <w:tr w:rsidR="00192750" w:rsidRPr="002D62C3" w14:paraId="1E6A1B5D" w14:textId="77777777" w:rsidTr="00EE4DF5">
        <w:tc>
          <w:tcPr>
            <w:tcW w:w="1650" w:type="dxa"/>
            <w:vAlign w:val="center"/>
          </w:tcPr>
          <w:p w14:paraId="7CCCE907" w14:textId="77777777" w:rsidR="00192750" w:rsidRPr="002D62C3" w:rsidRDefault="00192750" w:rsidP="00EE4DF5">
            <w:pPr>
              <w:pStyle w:val="Akapitzlist"/>
              <w:spacing w:before="120" w:after="120"/>
              <w:ind w:left="0"/>
              <w:jc w:val="center"/>
              <w:rPr>
                <w:b/>
                <w:sz w:val="22"/>
                <w:szCs w:val="22"/>
              </w:rPr>
            </w:pPr>
            <w:r w:rsidRPr="002D62C3">
              <w:rPr>
                <w:b/>
                <w:bCs/>
                <w:sz w:val="22"/>
                <w:szCs w:val="22"/>
              </w:rPr>
              <w:t>KWK Sośnica</w:t>
            </w:r>
          </w:p>
        </w:tc>
        <w:tc>
          <w:tcPr>
            <w:tcW w:w="7110" w:type="dxa"/>
            <w:vAlign w:val="center"/>
          </w:tcPr>
          <w:p w14:paraId="5C14A0CF" w14:textId="77777777" w:rsidR="00192750" w:rsidRPr="002D62C3" w:rsidRDefault="00192750" w:rsidP="00EE4DF5">
            <w:pPr>
              <w:pStyle w:val="Akapitzlist"/>
              <w:spacing w:before="120" w:after="120"/>
              <w:ind w:left="0"/>
              <w:jc w:val="center"/>
              <w:rPr>
                <w:b/>
                <w:sz w:val="22"/>
                <w:szCs w:val="22"/>
              </w:rPr>
            </w:pPr>
            <w:r w:rsidRPr="002D62C3">
              <w:rPr>
                <w:sz w:val="22"/>
                <w:szCs w:val="22"/>
              </w:rPr>
              <w:t>44-103 Gliwice, ul. Błonie 6</w:t>
            </w:r>
          </w:p>
        </w:tc>
      </w:tr>
    </w:tbl>
    <w:p w14:paraId="252C2B88" w14:textId="3135A246" w:rsidR="006F4775" w:rsidRDefault="006F4775">
      <w:pPr>
        <w:rPr>
          <w:b/>
          <w:sz w:val="22"/>
          <w:szCs w:val="22"/>
        </w:rPr>
      </w:pPr>
    </w:p>
    <w:p w14:paraId="0E122E2E" w14:textId="600B9A9F" w:rsidR="006F4775" w:rsidRPr="006F671B" w:rsidRDefault="004716B6" w:rsidP="004C1D66">
      <w:pPr>
        <w:pStyle w:val="Akapitzlist"/>
        <w:numPr>
          <w:ilvl w:val="0"/>
          <w:numId w:val="6"/>
        </w:numPr>
        <w:jc w:val="both"/>
        <w:rPr>
          <w:rFonts w:eastAsiaTheme="minorHAnsi"/>
          <w:b/>
          <w:bCs/>
        </w:rPr>
      </w:pPr>
      <w:r w:rsidRPr="006F671B">
        <w:rPr>
          <w:rFonts w:eastAsiaTheme="minorHAnsi"/>
          <w:b/>
          <w:bCs/>
          <w:sz w:val="22"/>
          <w:szCs w:val="22"/>
        </w:rPr>
        <w:t xml:space="preserve">Termin realizacji zamówienia: </w:t>
      </w:r>
      <w:r w:rsidRPr="006F671B">
        <w:rPr>
          <w:rFonts w:eastAsiaTheme="minorHAnsi"/>
          <w:sz w:val="22"/>
          <w:szCs w:val="22"/>
        </w:rPr>
        <w:t xml:space="preserve">określony w </w:t>
      </w:r>
      <w:r w:rsidRPr="006F671B">
        <w:rPr>
          <w:rFonts w:eastAsiaTheme="minorHAnsi"/>
          <w:b/>
          <w:bCs/>
          <w:sz w:val="22"/>
          <w:szCs w:val="22"/>
        </w:rPr>
        <w:t xml:space="preserve">Załączniku nr </w:t>
      </w:r>
      <w:r w:rsidR="003C2656">
        <w:rPr>
          <w:rFonts w:eastAsiaTheme="minorHAnsi"/>
          <w:b/>
          <w:bCs/>
          <w:sz w:val="22"/>
          <w:szCs w:val="22"/>
        </w:rPr>
        <w:t>13</w:t>
      </w:r>
      <w:r w:rsidRPr="006F671B">
        <w:rPr>
          <w:rFonts w:eastAsiaTheme="minorHAnsi"/>
          <w:b/>
          <w:bCs/>
          <w:sz w:val="22"/>
          <w:szCs w:val="22"/>
        </w:rPr>
        <w:t xml:space="preserve"> do SWZ</w:t>
      </w:r>
      <w:r w:rsidRPr="006F671B">
        <w:rPr>
          <w:rFonts w:eastAsiaTheme="minorHAnsi"/>
          <w:sz w:val="22"/>
          <w:szCs w:val="22"/>
        </w:rPr>
        <w:t xml:space="preserve"> – Istotne postanowienia Umowy.</w:t>
      </w:r>
    </w:p>
    <w:p w14:paraId="243DD578" w14:textId="3D0C75A3" w:rsidR="00A00F3F" w:rsidRPr="006F671B" w:rsidRDefault="00A00F3F" w:rsidP="004C1D66">
      <w:pPr>
        <w:pStyle w:val="Akapitzlist"/>
        <w:numPr>
          <w:ilvl w:val="0"/>
          <w:numId w:val="6"/>
        </w:numPr>
        <w:rPr>
          <w:b/>
          <w:sz w:val="22"/>
          <w:szCs w:val="22"/>
        </w:rPr>
      </w:pPr>
      <w:r w:rsidRPr="006F671B">
        <w:rPr>
          <w:b/>
          <w:sz w:val="22"/>
          <w:szCs w:val="22"/>
        </w:rPr>
        <w:t xml:space="preserve">Wymagania prawne i wymagane parametry </w:t>
      </w:r>
      <w:proofErr w:type="spellStart"/>
      <w:r w:rsidRPr="006F671B">
        <w:rPr>
          <w:b/>
          <w:sz w:val="22"/>
          <w:szCs w:val="22"/>
        </w:rPr>
        <w:t>techniczno</w:t>
      </w:r>
      <w:proofErr w:type="spellEnd"/>
      <w:r w:rsidRPr="006F671B">
        <w:rPr>
          <w:b/>
          <w:sz w:val="22"/>
          <w:szCs w:val="22"/>
        </w:rPr>
        <w:t>– użytkowe przedmiotu zamówienia</w:t>
      </w:r>
      <w:r w:rsidR="00EF62BD" w:rsidRPr="006F671B">
        <w:rPr>
          <w:b/>
          <w:sz w:val="22"/>
          <w:szCs w:val="22"/>
        </w:rPr>
        <w:t>:</w:t>
      </w:r>
    </w:p>
    <w:p w14:paraId="3CFE635C" w14:textId="6A4F1FF3" w:rsidR="005306D0" w:rsidRPr="00007006" w:rsidRDefault="00EF62BD" w:rsidP="006C1625">
      <w:pPr>
        <w:pStyle w:val="Akapitzlist"/>
        <w:numPr>
          <w:ilvl w:val="3"/>
          <w:numId w:val="62"/>
        </w:numPr>
        <w:ind w:left="284" w:hanging="284"/>
        <w:jc w:val="both"/>
        <w:rPr>
          <w:i/>
          <w:iCs/>
          <w:sz w:val="14"/>
          <w:szCs w:val="14"/>
        </w:rPr>
      </w:pPr>
      <w:r w:rsidRPr="00EF62BD">
        <w:rPr>
          <w:bCs/>
          <w:sz w:val="22"/>
          <w:szCs w:val="22"/>
        </w:rPr>
        <w:t xml:space="preserve">Przedmiot zamówienia (sposób wykonania usług) musi spełniać wymagania wynikające z aktualnie </w:t>
      </w:r>
      <w:bookmarkStart w:id="65" w:name="_Hlk160533723"/>
      <w:r w:rsidRPr="00EF62BD">
        <w:rPr>
          <w:bCs/>
          <w:sz w:val="22"/>
          <w:szCs w:val="22"/>
        </w:rPr>
        <w:t>obowiązujących przepisów prawa tj.:</w:t>
      </w:r>
      <w:r w:rsidR="006F671B" w:rsidRPr="006F671B">
        <w:rPr>
          <w:b/>
          <w:bCs/>
          <w:i/>
          <w:color w:val="0070C0"/>
          <w:sz w:val="22"/>
          <w:szCs w:val="22"/>
        </w:rPr>
        <w:t xml:space="preserve"> </w:t>
      </w:r>
      <w:bookmarkEnd w:id="65"/>
    </w:p>
    <w:p w14:paraId="24012835" w14:textId="77777777" w:rsidR="00007006" w:rsidRPr="002D62C3" w:rsidRDefault="00007006" w:rsidP="006C1625">
      <w:pPr>
        <w:pStyle w:val="Akapitzlist"/>
        <w:numPr>
          <w:ilvl w:val="0"/>
          <w:numId w:val="63"/>
        </w:numPr>
        <w:contextualSpacing/>
        <w:jc w:val="both"/>
        <w:rPr>
          <w:sz w:val="22"/>
          <w:szCs w:val="22"/>
        </w:rPr>
      </w:pPr>
      <w:r w:rsidRPr="002D62C3">
        <w:rPr>
          <w:sz w:val="22"/>
          <w:szCs w:val="22"/>
        </w:rPr>
        <w:t>Rozporządzenie Ministra Energii z dnia 23 listopada 2016 r. w sprawie szczegółowych wymagań dotyczących prowadzenia ruchu podziemnych zakładów górniczych (Dz.U. 2017 poz. 1118).</w:t>
      </w:r>
    </w:p>
    <w:p w14:paraId="5B703B7D" w14:textId="77777777" w:rsidR="00007006" w:rsidRPr="002D62C3" w:rsidRDefault="00007006" w:rsidP="006C1625">
      <w:pPr>
        <w:pStyle w:val="Akapitzlist"/>
        <w:numPr>
          <w:ilvl w:val="0"/>
          <w:numId w:val="63"/>
        </w:numPr>
        <w:contextualSpacing/>
        <w:jc w:val="both"/>
        <w:rPr>
          <w:bCs/>
          <w:kern w:val="1"/>
          <w:sz w:val="22"/>
          <w:szCs w:val="22"/>
        </w:rPr>
      </w:pPr>
      <w:r w:rsidRPr="00EF62BD">
        <w:rPr>
          <w:sz w:val="22"/>
          <w:szCs w:val="22"/>
        </w:rPr>
        <w:t xml:space="preserve">Rozporządzenie Rady Ministrów z dnia 30 kwietnia 2004r. w sprawie dopuszczenia wyrobów do </w:t>
      </w:r>
      <w:r w:rsidRPr="002D62C3">
        <w:rPr>
          <w:sz w:val="22"/>
          <w:szCs w:val="22"/>
        </w:rPr>
        <w:t>stosowania w zakładach górniczych (</w:t>
      </w:r>
      <w:r w:rsidRPr="002D62C3">
        <w:rPr>
          <w:kern w:val="36"/>
          <w:sz w:val="22"/>
          <w:szCs w:val="22"/>
        </w:rPr>
        <w:t>Dz.U. 2004 nr 99 poz. 1003).</w:t>
      </w:r>
    </w:p>
    <w:p w14:paraId="7BA71A20" w14:textId="77777777" w:rsidR="00007006" w:rsidRPr="002D62C3" w:rsidRDefault="00007006" w:rsidP="006C1625">
      <w:pPr>
        <w:pStyle w:val="Akapitzlist"/>
        <w:numPr>
          <w:ilvl w:val="0"/>
          <w:numId w:val="63"/>
        </w:numPr>
        <w:contextualSpacing/>
        <w:jc w:val="both"/>
        <w:rPr>
          <w:bCs/>
          <w:kern w:val="1"/>
          <w:sz w:val="22"/>
          <w:szCs w:val="22"/>
        </w:rPr>
      </w:pPr>
      <w:r w:rsidRPr="002D62C3">
        <w:rPr>
          <w:bCs/>
          <w:kern w:val="1"/>
          <w:sz w:val="22"/>
          <w:szCs w:val="22"/>
        </w:rPr>
        <w:t>Ustawa z dnia 13 kwietnia 2016r. o systemach oceny zgodności i nadzoru rynku.</w:t>
      </w:r>
      <w:r w:rsidRPr="002D62C3">
        <w:rPr>
          <w:bCs/>
          <w:sz w:val="22"/>
          <w:szCs w:val="22"/>
        </w:rPr>
        <w:t xml:space="preserve"> (Dz.U. z 2022 poz. 1854 </w:t>
      </w:r>
      <w:proofErr w:type="spellStart"/>
      <w:r w:rsidRPr="002D62C3">
        <w:rPr>
          <w:bCs/>
          <w:sz w:val="22"/>
          <w:szCs w:val="22"/>
        </w:rPr>
        <w:t>t.j</w:t>
      </w:r>
      <w:proofErr w:type="spellEnd"/>
      <w:r w:rsidRPr="002D62C3">
        <w:rPr>
          <w:bCs/>
          <w:sz w:val="22"/>
          <w:szCs w:val="22"/>
        </w:rPr>
        <w:t>.).</w:t>
      </w:r>
    </w:p>
    <w:p w14:paraId="54A23728" w14:textId="77777777" w:rsidR="00007006" w:rsidRPr="002D62C3" w:rsidRDefault="00007006" w:rsidP="006C1625">
      <w:pPr>
        <w:pStyle w:val="Akapitzlist"/>
        <w:numPr>
          <w:ilvl w:val="0"/>
          <w:numId w:val="63"/>
        </w:numPr>
        <w:contextualSpacing/>
        <w:jc w:val="both"/>
        <w:rPr>
          <w:bCs/>
          <w:kern w:val="1"/>
          <w:sz w:val="22"/>
          <w:szCs w:val="22"/>
        </w:rPr>
      </w:pPr>
      <w:r w:rsidRPr="002D62C3">
        <w:rPr>
          <w:bCs/>
          <w:kern w:val="1"/>
          <w:sz w:val="22"/>
          <w:szCs w:val="22"/>
        </w:rPr>
        <w:t xml:space="preserve">Norm wprowadzonych do ogólnego stosowania w szczególności: Normy PN-G-46207:1997 ̶ Górnicze wyciągi szybowe. Prowadnice toczne. Wymagania i badania. </w:t>
      </w:r>
    </w:p>
    <w:p w14:paraId="6E2AEB58" w14:textId="77777777" w:rsidR="00007006" w:rsidRPr="0061396C" w:rsidRDefault="00007006" w:rsidP="00007006">
      <w:pPr>
        <w:autoSpaceDE w:val="0"/>
        <w:autoSpaceDN w:val="0"/>
        <w:adjustRightInd w:val="0"/>
        <w:spacing w:line="276" w:lineRule="auto"/>
        <w:ind w:left="284"/>
        <w:jc w:val="both"/>
        <w:rPr>
          <w:iCs/>
          <w:color w:val="17365D" w:themeColor="text2" w:themeShade="BF"/>
          <w:sz w:val="4"/>
          <w:szCs w:val="4"/>
        </w:rPr>
      </w:pPr>
    </w:p>
    <w:p w14:paraId="7F938BCC" w14:textId="07A5096F" w:rsidR="00007006" w:rsidRPr="00007006" w:rsidRDefault="00007006" w:rsidP="006C1625">
      <w:pPr>
        <w:pStyle w:val="Akapitzlist"/>
        <w:numPr>
          <w:ilvl w:val="3"/>
          <w:numId w:val="62"/>
        </w:numPr>
        <w:autoSpaceDE w:val="0"/>
        <w:autoSpaceDN w:val="0"/>
        <w:adjustRightInd w:val="0"/>
        <w:ind w:left="284" w:hanging="284"/>
        <w:jc w:val="both"/>
        <w:rPr>
          <w:bCs/>
          <w:sz w:val="22"/>
          <w:szCs w:val="22"/>
        </w:rPr>
      </w:pPr>
      <w:r w:rsidRPr="00007006">
        <w:rPr>
          <w:bCs/>
          <w:sz w:val="22"/>
          <w:szCs w:val="22"/>
        </w:rPr>
        <w:t>W przypadku wejścia w życie nowych aktów prawnych, związanych z realizacją niniejszego postępowania przedmiot zamówienia musi spełnić wymagania prawne obowiązujące w dniu realizacji.</w:t>
      </w:r>
    </w:p>
    <w:p w14:paraId="1D745A23" w14:textId="77777777" w:rsidR="005515CF" w:rsidRPr="005F2E12" w:rsidRDefault="005515CF" w:rsidP="005515CF">
      <w:pPr>
        <w:spacing w:line="276" w:lineRule="auto"/>
        <w:jc w:val="both"/>
        <w:rPr>
          <w:bCs/>
          <w:kern w:val="1"/>
          <w:sz w:val="10"/>
          <w:szCs w:val="10"/>
          <w:highlight w:val="yellow"/>
        </w:rPr>
      </w:pPr>
    </w:p>
    <w:p w14:paraId="21350375" w14:textId="29AE6351" w:rsidR="00046665" w:rsidRPr="00046665" w:rsidRDefault="00046665" w:rsidP="00046665">
      <w:pPr>
        <w:pStyle w:val="Akapitzlist"/>
        <w:numPr>
          <w:ilvl w:val="0"/>
          <w:numId w:val="6"/>
        </w:numPr>
        <w:tabs>
          <w:tab w:val="clear" w:pos="720"/>
        </w:tabs>
        <w:rPr>
          <w:b/>
          <w:sz w:val="22"/>
          <w:szCs w:val="22"/>
        </w:rPr>
      </w:pPr>
      <w:r w:rsidRPr="00046665">
        <w:rPr>
          <w:b/>
          <w:sz w:val="22"/>
          <w:szCs w:val="22"/>
        </w:rPr>
        <w:t xml:space="preserve">Opis sposobu zamawiania i rozliczania usług: </w:t>
      </w:r>
    </w:p>
    <w:p w14:paraId="09D25F32" w14:textId="702BEA97" w:rsidR="00046665" w:rsidRPr="008A7B59" w:rsidRDefault="008A7B59" w:rsidP="006C1625">
      <w:pPr>
        <w:pStyle w:val="Akapitzlist"/>
        <w:numPr>
          <w:ilvl w:val="0"/>
          <w:numId w:val="81"/>
        </w:numPr>
        <w:ind w:left="709" w:hanging="283"/>
        <w:jc w:val="both"/>
        <w:rPr>
          <w:bCs/>
          <w:sz w:val="22"/>
          <w:szCs w:val="22"/>
        </w:rPr>
      </w:pPr>
      <w:r w:rsidRPr="008A7B59">
        <w:rPr>
          <w:bCs/>
          <w:sz w:val="22"/>
          <w:szCs w:val="22"/>
        </w:rPr>
        <w:t>Podstawą rozpoczęcia jednostkowej usługi będzie zlecenie przekazane Wykonawcy drogą elektroniczną</w:t>
      </w:r>
      <w:r>
        <w:rPr>
          <w:bCs/>
          <w:sz w:val="22"/>
          <w:szCs w:val="22"/>
        </w:rPr>
        <w:t>.</w:t>
      </w:r>
    </w:p>
    <w:p w14:paraId="669AC3C6" w14:textId="77777777" w:rsidR="00046665" w:rsidRDefault="00046665" w:rsidP="006C1625">
      <w:pPr>
        <w:pStyle w:val="Akapitzlist"/>
        <w:numPr>
          <w:ilvl w:val="0"/>
          <w:numId w:val="81"/>
        </w:numPr>
        <w:ind w:left="709" w:hanging="283"/>
        <w:jc w:val="both"/>
        <w:rPr>
          <w:bCs/>
          <w:sz w:val="22"/>
          <w:szCs w:val="22"/>
        </w:rPr>
      </w:pPr>
      <w:r w:rsidRPr="00046665">
        <w:rPr>
          <w:bCs/>
          <w:sz w:val="22"/>
          <w:szCs w:val="22"/>
        </w:rPr>
        <w:t>Liczbę i intensywność udzielanych zleceń będą warunkować bieżące potrzeby Zamawiającego.</w:t>
      </w:r>
    </w:p>
    <w:p w14:paraId="54FDE9F4" w14:textId="77BA093E" w:rsidR="008A7B59" w:rsidRPr="008A7B59" w:rsidRDefault="008A7B59" w:rsidP="006C1625">
      <w:pPr>
        <w:pStyle w:val="Akapitzlist"/>
        <w:numPr>
          <w:ilvl w:val="0"/>
          <w:numId w:val="81"/>
        </w:numPr>
        <w:ind w:left="709" w:hanging="283"/>
        <w:jc w:val="both"/>
        <w:rPr>
          <w:bCs/>
          <w:sz w:val="22"/>
          <w:szCs w:val="22"/>
        </w:rPr>
      </w:pPr>
      <w:r w:rsidRPr="008A7B59">
        <w:rPr>
          <w:bCs/>
          <w:sz w:val="22"/>
          <w:szCs w:val="22"/>
        </w:rPr>
        <w:t>Wartość Umowy netto wyznaczy suma zleceń wystawionych przez Zamawiającego. Wartość ta nie może przekroczyć kwoty, którą Zamawiający zamierza przeznaczyć na realizację zamówienia.</w:t>
      </w:r>
    </w:p>
    <w:p w14:paraId="5A556F20" w14:textId="3E07D336" w:rsidR="00046665" w:rsidRDefault="00046665" w:rsidP="006C1625">
      <w:pPr>
        <w:pStyle w:val="Akapitzlist"/>
        <w:numPr>
          <w:ilvl w:val="0"/>
          <w:numId w:val="81"/>
        </w:numPr>
        <w:ind w:left="709" w:hanging="283"/>
        <w:jc w:val="both"/>
        <w:rPr>
          <w:bCs/>
          <w:sz w:val="22"/>
          <w:szCs w:val="22"/>
        </w:rPr>
      </w:pPr>
      <w:r w:rsidRPr="00046665">
        <w:rPr>
          <w:bCs/>
          <w:sz w:val="22"/>
          <w:szCs w:val="22"/>
        </w:rPr>
        <w:t xml:space="preserve">Rozliczenie za wykonanie remontu, nastąpi na podstawie faktury, wystawionej </w:t>
      </w:r>
      <w:r w:rsidR="00DF2431" w:rsidRPr="00046665">
        <w:rPr>
          <w:bCs/>
          <w:sz w:val="22"/>
          <w:szCs w:val="22"/>
        </w:rPr>
        <w:t>na podstawie</w:t>
      </w:r>
      <w:r w:rsidRPr="00046665">
        <w:rPr>
          <w:bCs/>
          <w:sz w:val="22"/>
          <w:szCs w:val="22"/>
        </w:rPr>
        <w:t xml:space="preserve"> Protokołu zdawczo–odbiorczego.</w:t>
      </w:r>
    </w:p>
    <w:p w14:paraId="53131762" w14:textId="5A3EC49D" w:rsidR="008A7B59" w:rsidRPr="00046665" w:rsidRDefault="008A7B59" w:rsidP="006C1625">
      <w:pPr>
        <w:pStyle w:val="Akapitzlist"/>
        <w:numPr>
          <w:ilvl w:val="0"/>
          <w:numId w:val="81"/>
        </w:numPr>
        <w:ind w:left="709" w:hanging="283"/>
        <w:jc w:val="both"/>
        <w:rPr>
          <w:bCs/>
          <w:sz w:val="22"/>
          <w:szCs w:val="22"/>
        </w:rPr>
      </w:pPr>
      <w:r w:rsidRPr="008A7B59">
        <w:rPr>
          <w:bCs/>
          <w:sz w:val="22"/>
          <w:szCs w:val="22"/>
        </w:rPr>
        <w:t>Protokół zdawczo-odbiorczy podpisują upoważnieni przedstawiciele Stron wskazani w Umowie</w:t>
      </w:r>
      <w:r w:rsidR="00E21B7A">
        <w:rPr>
          <w:bCs/>
          <w:sz w:val="22"/>
          <w:szCs w:val="22"/>
        </w:rPr>
        <w:t>.</w:t>
      </w:r>
    </w:p>
    <w:p w14:paraId="1A95038E" w14:textId="77777777" w:rsidR="00046665" w:rsidRPr="00046665" w:rsidRDefault="00046665" w:rsidP="006C1625">
      <w:pPr>
        <w:pStyle w:val="Akapitzlist"/>
        <w:numPr>
          <w:ilvl w:val="0"/>
          <w:numId w:val="81"/>
        </w:numPr>
        <w:ind w:left="709" w:hanging="283"/>
        <w:jc w:val="both"/>
        <w:rPr>
          <w:bCs/>
          <w:sz w:val="22"/>
          <w:szCs w:val="22"/>
        </w:rPr>
      </w:pPr>
      <w:r w:rsidRPr="00046665">
        <w:rPr>
          <w:bCs/>
          <w:sz w:val="22"/>
          <w:szCs w:val="22"/>
        </w:rPr>
        <w:t>Przekazanie podzespołów do remontu jak i odbiór po remoncie, sporządzenie protokołu zdawczo-odbiorczego prowadzone będzie w dniu uzgodnionym telefonicznie w dni robocze od poniedziałku do piątku w godzinach 7:00 do 13:00.</w:t>
      </w:r>
    </w:p>
    <w:p w14:paraId="7873B5D9" w14:textId="5ACDE725" w:rsidR="00046665" w:rsidRDefault="00046665" w:rsidP="006C1625">
      <w:pPr>
        <w:pStyle w:val="Akapitzlist"/>
        <w:numPr>
          <w:ilvl w:val="0"/>
          <w:numId w:val="81"/>
        </w:numPr>
        <w:ind w:left="709" w:hanging="283"/>
        <w:jc w:val="both"/>
        <w:rPr>
          <w:bCs/>
          <w:sz w:val="22"/>
          <w:szCs w:val="22"/>
        </w:rPr>
      </w:pPr>
      <w:r w:rsidRPr="00046665">
        <w:rPr>
          <w:bCs/>
          <w:sz w:val="22"/>
          <w:szCs w:val="22"/>
        </w:rPr>
        <w:t>Terminy odbioru podzespołów do remontu/remontu gwarancyjnego będą każdorazowo ustalane między Stronami</w:t>
      </w:r>
      <w:r w:rsidR="00A22A81">
        <w:rPr>
          <w:bCs/>
          <w:sz w:val="22"/>
          <w:szCs w:val="22"/>
        </w:rPr>
        <w:t>.</w:t>
      </w:r>
    </w:p>
    <w:p w14:paraId="53E58CBC" w14:textId="14DD8074" w:rsidR="00A22A81" w:rsidRDefault="00A22A81" w:rsidP="006C1625">
      <w:pPr>
        <w:pStyle w:val="Akapitzlist"/>
        <w:numPr>
          <w:ilvl w:val="0"/>
          <w:numId w:val="81"/>
        </w:numPr>
        <w:ind w:left="709" w:hanging="283"/>
        <w:jc w:val="both"/>
        <w:rPr>
          <w:bCs/>
          <w:sz w:val="22"/>
          <w:szCs w:val="22"/>
        </w:rPr>
      </w:pPr>
      <w:r w:rsidRPr="00A22A81">
        <w:rPr>
          <w:bCs/>
          <w:sz w:val="22"/>
          <w:szCs w:val="22"/>
        </w:rPr>
        <w:t>Za datę wykonania usługi remontowej przyjmuje się datę podpisania przez obie strony Protokołu zdawczo-odbiorczego z odbioru podzespołu</w:t>
      </w:r>
      <w:r>
        <w:rPr>
          <w:bCs/>
          <w:sz w:val="22"/>
          <w:szCs w:val="22"/>
        </w:rPr>
        <w:t>.</w:t>
      </w:r>
    </w:p>
    <w:p w14:paraId="549F8B52" w14:textId="62FB729A" w:rsidR="00A22A81" w:rsidRDefault="00A22A81" w:rsidP="006C1625">
      <w:pPr>
        <w:pStyle w:val="Akapitzlist"/>
        <w:numPr>
          <w:ilvl w:val="0"/>
          <w:numId w:val="81"/>
        </w:numPr>
        <w:ind w:left="709" w:hanging="283"/>
        <w:jc w:val="both"/>
        <w:rPr>
          <w:bCs/>
          <w:sz w:val="22"/>
          <w:szCs w:val="22"/>
        </w:rPr>
      </w:pPr>
      <w:r w:rsidRPr="00A22A81">
        <w:rPr>
          <w:bCs/>
          <w:sz w:val="22"/>
          <w:szCs w:val="22"/>
        </w:rPr>
        <w:t>Termin płatności faktur dokumentujących zobowiązania wynikające z Umowy wynosi 30 dni od daty wpływu faktury do Zamawiającego.</w:t>
      </w:r>
    </w:p>
    <w:p w14:paraId="7430572B" w14:textId="77777777" w:rsidR="0099649C" w:rsidRPr="00046665" w:rsidRDefault="0099649C" w:rsidP="0099649C">
      <w:pPr>
        <w:pStyle w:val="Akapitzlist"/>
        <w:ind w:left="709"/>
        <w:jc w:val="both"/>
        <w:rPr>
          <w:bCs/>
          <w:sz w:val="22"/>
          <w:szCs w:val="22"/>
        </w:rPr>
      </w:pPr>
    </w:p>
    <w:p w14:paraId="7E467A6B" w14:textId="77777777" w:rsidR="00F23325" w:rsidRPr="00F23325" w:rsidRDefault="00F23325" w:rsidP="00F23325">
      <w:pPr>
        <w:pStyle w:val="Akapitzlist"/>
        <w:numPr>
          <w:ilvl w:val="0"/>
          <w:numId w:val="6"/>
        </w:numPr>
        <w:rPr>
          <w:b/>
          <w:sz w:val="22"/>
          <w:szCs w:val="22"/>
        </w:rPr>
      </w:pPr>
      <w:r w:rsidRPr="00F23325">
        <w:rPr>
          <w:b/>
          <w:sz w:val="22"/>
          <w:szCs w:val="22"/>
        </w:rPr>
        <w:t xml:space="preserve">Obowiązki Wykonawcy: </w:t>
      </w:r>
    </w:p>
    <w:p w14:paraId="26476F4B" w14:textId="77777777" w:rsidR="0099649C" w:rsidRPr="00B845F1" w:rsidRDefault="0099649C" w:rsidP="006C1625">
      <w:pPr>
        <w:pStyle w:val="Akapitzlist"/>
        <w:numPr>
          <w:ilvl w:val="0"/>
          <w:numId w:val="82"/>
        </w:numPr>
        <w:autoSpaceDE w:val="0"/>
        <w:autoSpaceDN w:val="0"/>
        <w:adjustRightInd w:val="0"/>
        <w:ind w:left="709" w:hanging="283"/>
        <w:jc w:val="both"/>
        <w:rPr>
          <w:bCs/>
          <w:sz w:val="22"/>
          <w:szCs w:val="22"/>
        </w:rPr>
      </w:pPr>
      <w:r w:rsidRPr="00B845F1">
        <w:rPr>
          <w:bCs/>
          <w:sz w:val="22"/>
          <w:szCs w:val="22"/>
        </w:rPr>
        <w:t xml:space="preserve">Wykonawca zapewni transport podzespołów do i po remoncie </w:t>
      </w:r>
      <w:r w:rsidRPr="00B845F1">
        <w:rPr>
          <w:bCs/>
          <w:sz w:val="22"/>
          <w:szCs w:val="22"/>
        </w:rPr>
        <w:sym w:font="Symbol" w:char="F02D"/>
      </w:r>
      <w:r w:rsidRPr="00B845F1">
        <w:rPr>
          <w:bCs/>
          <w:sz w:val="22"/>
          <w:szCs w:val="22"/>
        </w:rPr>
        <w:t xml:space="preserve"> na własny koszt. </w:t>
      </w:r>
    </w:p>
    <w:p w14:paraId="1D8553E9" w14:textId="77777777" w:rsidR="0099649C" w:rsidRPr="00B845F1" w:rsidRDefault="0099649C" w:rsidP="006C1625">
      <w:pPr>
        <w:pStyle w:val="Akapitzlist"/>
        <w:numPr>
          <w:ilvl w:val="0"/>
          <w:numId w:val="82"/>
        </w:numPr>
        <w:autoSpaceDE w:val="0"/>
        <w:autoSpaceDN w:val="0"/>
        <w:adjustRightInd w:val="0"/>
        <w:ind w:left="709" w:hanging="283"/>
        <w:jc w:val="both"/>
        <w:rPr>
          <w:bCs/>
          <w:sz w:val="22"/>
          <w:szCs w:val="22"/>
        </w:rPr>
      </w:pPr>
      <w:r w:rsidRPr="00B845F1">
        <w:rPr>
          <w:bCs/>
          <w:sz w:val="22"/>
          <w:szCs w:val="22"/>
        </w:rPr>
        <w:t>Wykonawca zobowiązuje się wykonać przedmiot zamówienia z materiałów odpowiadających wymogom wyrobów dopuszczonych do obrotu i stosowania, określonych w obowiązujących Normach i przepisach.</w:t>
      </w:r>
    </w:p>
    <w:p w14:paraId="1EF0C5F2" w14:textId="77777777" w:rsidR="0099649C" w:rsidRPr="00B845F1" w:rsidRDefault="0099649C" w:rsidP="006C1625">
      <w:pPr>
        <w:pStyle w:val="Akapitzlist"/>
        <w:numPr>
          <w:ilvl w:val="0"/>
          <w:numId w:val="82"/>
        </w:numPr>
        <w:autoSpaceDE w:val="0"/>
        <w:autoSpaceDN w:val="0"/>
        <w:adjustRightInd w:val="0"/>
        <w:ind w:left="709" w:hanging="283"/>
        <w:jc w:val="both"/>
        <w:rPr>
          <w:bCs/>
          <w:sz w:val="22"/>
          <w:szCs w:val="22"/>
        </w:rPr>
      </w:pPr>
      <w:r w:rsidRPr="00B845F1">
        <w:rPr>
          <w:bCs/>
          <w:sz w:val="22"/>
          <w:szCs w:val="22"/>
        </w:rPr>
        <w:t xml:space="preserve">Remont realizowany będzie przez Wykonawcę w jego zakładzie, przy użyciu sprzętu i materiałów Wykonawcy, przy uwzględnieniu najwyższej zawodowej staranności, zgodnie z obowiązującymi normami i przepisami prawa. </w:t>
      </w:r>
    </w:p>
    <w:p w14:paraId="15E6A684" w14:textId="77777777" w:rsidR="0099649C" w:rsidRPr="00B845F1" w:rsidRDefault="0099649C" w:rsidP="006C1625">
      <w:pPr>
        <w:pStyle w:val="Akapitzlist"/>
        <w:numPr>
          <w:ilvl w:val="0"/>
          <w:numId w:val="82"/>
        </w:numPr>
        <w:autoSpaceDE w:val="0"/>
        <w:autoSpaceDN w:val="0"/>
        <w:adjustRightInd w:val="0"/>
        <w:ind w:left="709" w:hanging="283"/>
        <w:jc w:val="both"/>
        <w:rPr>
          <w:bCs/>
          <w:sz w:val="22"/>
          <w:szCs w:val="22"/>
        </w:rPr>
      </w:pPr>
      <w:r w:rsidRPr="00B845F1">
        <w:rPr>
          <w:bCs/>
          <w:sz w:val="22"/>
          <w:szCs w:val="22"/>
        </w:rPr>
        <w:t>Wykonawca ponosi pełną odpowiedzialność za stan powierzonych mu podzespołów prowadnic tocznych do i po remoncie od chwili przekazania do remontu do momentu przywozu (po remoncie) do Oddziału i odbioru ich przez Zamawiającego.</w:t>
      </w:r>
    </w:p>
    <w:p w14:paraId="110A413E" w14:textId="3B385199" w:rsidR="00F23325" w:rsidRDefault="0099649C" w:rsidP="006C1625">
      <w:pPr>
        <w:pStyle w:val="Akapitzlist"/>
        <w:numPr>
          <w:ilvl w:val="0"/>
          <w:numId w:val="82"/>
        </w:numPr>
        <w:autoSpaceDE w:val="0"/>
        <w:autoSpaceDN w:val="0"/>
        <w:adjustRightInd w:val="0"/>
        <w:ind w:left="709" w:hanging="283"/>
        <w:jc w:val="both"/>
        <w:rPr>
          <w:bCs/>
          <w:sz w:val="22"/>
          <w:szCs w:val="22"/>
        </w:rPr>
      </w:pPr>
      <w:r w:rsidRPr="00B845F1">
        <w:rPr>
          <w:bCs/>
          <w:sz w:val="22"/>
          <w:szCs w:val="22"/>
        </w:rPr>
        <w:t>Remont musi zostać wykonany w sposób ustalony w technologii remontowej zatwierdzonej przez jednostkę atestującą oraz spełniać wymagania obowiązujących przepisów prawa i norm dotyczących materiałów stosowanych w podziemnych zakładach górniczych wydobywających węgiel kamienny, zgodnych ze stanem na dzień wykonania remontu.</w:t>
      </w:r>
    </w:p>
    <w:p w14:paraId="398766BF" w14:textId="77777777" w:rsidR="00E64C7A" w:rsidRPr="00695F8F" w:rsidRDefault="00E64C7A" w:rsidP="00E64C7A">
      <w:pPr>
        <w:pStyle w:val="Akapitzlist"/>
        <w:autoSpaceDE w:val="0"/>
        <w:autoSpaceDN w:val="0"/>
        <w:adjustRightInd w:val="0"/>
        <w:ind w:left="709"/>
        <w:jc w:val="both"/>
        <w:rPr>
          <w:bCs/>
          <w:sz w:val="22"/>
          <w:szCs w:val="22"/>
        </w:rPr>
      </w:pPr>
    </w:p>
    <w:p w14:paraId="01710A5B" w14:textId="77777777" w:rsidR="002D4CCE" w:rsidRPr="002D4CCE" w:rsidRDefault="002D4CCE" w:rsidP="002D4CCE">
      <w:pPr>
        <w:pStyle w:val="Akapitzlist"/>
        <w:numPr>
          <w:ilvl w:val="0"/>
          <w:numId w:val="6"/>
        </w:numPr>
        <w:rPr>
          <w:b/>
          <w:sz w:val="22"/>
          <w:szCs w:val="22"/>
        </w:rPr>
      </w:pPr>
      <w:r w:rsidRPr="002D4CCE">
        <w:rPr>
          <w:b/>
          <w:sz w:val="22"/>
          <w:szCs w:val="22"/>
        </w:rPr>
        <w:t xml:space="preserve"> Obowiązki Zamawiającego: </w:t>
      </w:r>
    </w:p>
    <w:p w14:paraId="60CF4627" w14:textId="77777777" w:rsidR="008C2933" w:rsidRPr="004A0A4E" w:rsidRDefault="008C2933" w:rsidP="006C1625">
      <w:pPr>
        <w:pStyle w:val="Akapitzlist"/>
        <w:numPr>
          <w:ilvl w:val="0"/>
          <w:numId w:val="83"/>
        </w:numPr>
        <w:autoSpaceDE w:val="0"/>
        <w:autoSpaceDN w:val="0"/>
        <w:adjustRightInd w:val="0"/>
        <w:ind w:left="709" w:hanging="283"/>
        <w:jc w:val="both"/>
        <w:rPr>
          <w:bCs/>
          <w:sz w:val="22"/>
          <w:szCs w:val="22"/>
        </w:rPr>
      </w:pPr>
      <w:r w:rsidRPr="004A0A4E">
        <w:rPr>
          <w:bCs/>
          <w:sz w:val="22"/>
          <w:szCs w:val="22"/>
        </w:rPr>
        <w:t>Zamawiający wykona załadunek i rozładunek podzespołów do i po remoncie.</w:t>
      </w:r>
    </w:p>
    <w:p w14:paraId="267F655B" w14:textId="68A6EE6B" w:rsidR="002D4CCE" w:rsidRDefault="002D4CCE" w:rsidP="002D4CCE">
      <w:pPr>
        <w:pStyle w:val="Akapitzlist"/>
        <w:ind w:left="426"/>
        <w:rPr>
          <w:b/>
          <w:sz w:val="22"/>
          <w:szCs w:val="22"/>
        </w:rPr>
      </w:pPr>
    </w:p>
    <w:p w14:paraId="077D838B" w14:textId="77777777" w:rsidR="00C13432" w:rsidRPr="00C13432" w:rsidRDefault="00C13432" w:rsidP="00C13432">
      <w:pPr>
        <w:pStyle w:val="Akapitzlist"/>
        <w:numPr>
          <w:ilvl w:val="0"/>
          <w:numId w:val="6"/>
        </w:numPr>
        <w:rPr>
          <w:b/>
          <w:sz w:val="22"/>
          <w:szCs w:val="22"/>
        </w:rPr>
      </w:pPr>
      <w:r w:rsidRPr="00C13432">
        <w:rPr>
          <w:b/>
          <w:sz w:val="22"/>
          <w:szCs w:val="22"/>
        </w:rPr>
        <w:t xml:space="preserve">Gwarancja i postępowanie reklamacyjne: </w:t>
      </w:r>
      <w:r w:rsidRPr="00C13432">
        <w:rPr>
          <w:bCs/>
          <w:sz w:val="22"/>
          <w:szCs w:val="22"/>
        </w:rPr>
        <w:t>określone w § 7 Istotnych postanowień Umowy.</w:t>
      </w:r>
    </w:p>
    <w:p w14:paraId="381F3376" w14:textId="77777777" w:rsidR="00C13432" w:rsidRDefault="00C13432" w:rsidP="00C13432">
      <w:pPr>
        <w:pStyle w:val="Akapitzlist"/>
        <w:ind w:left="426"/>
        <w:rPr>
          <w:b/>
          <w:sz w:val="22"/>
          <w:szCs w:val="22"/>
        </w:rPr>
      </w:pPr>
    </w:p>
    <w:p w14:paraId="01C9A1E4" w14:textId="77777777" w:rsidR="00EE3236" w:rsidRPr="00FE0123" w:rsidRDefault="00EE3236" w:rsidP="00EE3236">
      <w:pPr>
        <w:pStyle w:val="Akapitzlist"/>
        <w:numPr>
          <w:ilvl w:val="0"/>
          <w:numId w:val="6"/>
        </w:numPr>
        <w:jc w:val="both"/>
        <w:rPr>
          <w:rFonts w:eastAsia="Calibri"/>
          <w:b/>
          <w:sz w:val="22"/>
          <w:szCs w:val="22"/>
          <w:lang w:eastAsia="en-US"/>
        </w:rPr>
      </w:pPr>
      <w:r w:rsidRPr="00FE0123">
        <w:rPr>
          <w:rFonts w:eastAsia="Calibri"/>
          <w:b/>
          <w:sz w:val="22"/>
          <w:szCs w:val="22"/>
          <w:lang w:eastAsia="en-US"/>
        </w:rPr>
        <w:t xml:space="preserve">Forma zatrudnienia osób realizujących zamówienie: </w:t>
      </w:r>
    </w:p>
    <w:p w14:paraId="7BC902BA" w14:textId="4FC34B77" w:rsidR="00EE3236" w:rsidRPr="00FE0123" w:rsidRDefault="00EE3236" w:rsidP="006C1625">
      <w:pPr>
        <w:pStyle w:val="Akapitzlist"/>
        <w:numPr>
          <w:ilvl w:val="0"/>
          <w:numId w:val="84"/>
        </w:numPr>
        <w:autoSpaceDE w:val="0"/>
        <w:autoSpaceDN w:val="0"/>
        <w:adjustRightInd w:val="0"/>
        <w:ind w:left="709" w:hanging="283"/>
        <w:jc w:val="both"/>
        <w:rPr>
          <w:bCs/>
          <w:color w:val="000000"/>
          <w:sz w:val="22"/>
          <w:szCs w:val="22"/>
        </w:rPr>
      </w:pPr>
      <w:r w:rsidRPr="00FE0123">
        <w:rPr>
          <w:bCs/>
          <w:color w:val="000000"/>
          <w:sz w:val="22"/>
          <w:szCs w:val="22"/>
        </w:rPr>
        <w:t>Wykonawca do realizacji przedmiotu zamówienia zapewni pracowników zatrudnionych zgodnie z przepisami Kodeksu Pracy.</w:t>
      </w:r>
    </w:p>
    <w:p w14:paraId="697A84DE" w14:textId="77777777" w:rsidR="00EE3236" w:rsidRPr="00FE0123" w:rsidRDefault="00EE3236" w:rsidP="00EE3236">
      <w:pPr>
        <w:pStyle w:val="Akapitzlist"/>
        <w:rPr>
          <w:b/>
          <w:sz w:val="22"/>
          <w:szCs w:val="22"/>
        </w:rPr>
      </w:pPr>
    </w:p>
    <w:p w14:paraId="48069757" w14:textId="4D3E886C" w:rsidR="00EF62BD" w:rsidRPr="008A5F95" w:rsidRDefault="00EF62BD" w:rsidP="004C1D66">
      <w:pPr>
        <w:pStyle w:val="Akapitzlist"/>
        <w:numPr>
          <w:ilvl w:val="0"/>
          <w:numId w:val="6"/>
        </w:numPr>
        <w:tabs>
          <w:tab w:val="clear" w:pos="720"/>
        </w:tabs>
        <w:ind w:left="426" w:hanging="426"/>
        <w:rPr>
          <w:b/>
          <w:sz w:val="22"/>
          <w:szCs w:val="22"/>
        </w:rPr>
      </w:pPr>
      <w:r w:rsidRPr="00FE0123">
        <w:rPr>
          <w:b/>
          <w:sz w:val="22"/>
          <w:szCs w:val="22"/>
        </w:rPr>
        <w:t>Dokumenty, które należy dostarczyć</w:t>
      </w:r>
      <w:r w:rsidR="008A5F95" w:rsidRPr="00FE0123">
        <w:t xml:space="preserve"> </w:t>
      </w:r>
      <w:r w:rsidR="008A5F95" w:rsidRPr="00FE0123">
        <w:rPr>
          <w:b/>
          <w:sz w:val="22"/>
          <w:szCs w:val="22"/>
        </w:rPr>
        <w:t>po wykonanej</w:t>
      </w:r>
      <w:r w:rsidR="008A5F95" w:rsidRPr="008A5F95">
        <w:rPr>
          <w:b/>
          <w:sz w:val="22"/>
          <w:szCs w:val="22"/>
        </w:rPr>
        <w:t xml:space="preserve"> usłudze: </w:t>
      </w:r>
    </w:p>
    <w:p w14:paraId="49A164FF" w14:textId="50A96880" w:rsidR="008A5F95" w:rsidRPr="008A5F95" w:rsidRDefault="008A5F95" w:rsidP="006C1625">
      <w:pPr>
        <w:widowControl w:val="0"/>
        <w:numPr>
          <w:ilvl w:val="0"/>
          <w:numId w:val="79"/>
        </w:numPr>
        <w:tabs>
          <w:tab w:val="left" w:pos="567"/>
        </w:tabs>
        <w:autoSpaceDE w:val="0"/>
        <w:autoSpaceDN w:val="0"/>
        <w:adjustRightInd w:val="0"/>
        <w:ind w:left="709" w:hanging="283"/>
        <w:jc w:val="both"/>
        <w:rPr>
          <w:bCs/>
          <w:sz w:val="22"/>
          <w:szCs w:val="22"/>
        </w:rPr>
      </w:pPr>
      <w:r w:rsidRPr="008A5F95">
        <w:rPr>
          <w:bCs/>
          <w:sz w:val="22"/>
          <w:szCs w:val="22"/>
        </w:rPr>
        <w:t xml:space="preserve"> Dopuszczenie Prezesa WUG do stosowania urządzenia w podziemnych wyrobiskach górniczych,</w:t>
      </w:r>
    </w:p>
    <w:p w14:paraId="4FAC6E71" w14:textId="77777777" w:rsidR="008A5F95" w:rsidRPr="008A5F95" w:rsidRDefault="008A5F95" w:rsidP="006C1625">
      <w:pPr>
        <w:widowControl w:val="0"/>
        <w:numPr>
          <w:ilvl w:val="0"/>
          <w:numId w:val="79"/>
        </w:numPr>
        <w:tabs>
          <w:tab w:val="left" w:pos="567"/>
        </w:tabs>
        <w:autoSpaceDE w:val="0"/>
        <w:autoSpaceDN w:val="0"/>
        <w:adjustRightInd w:val="0"/>
        <w:ind w:left="709" w:hanging="283"/>
        <w:jc w:val="both"/>
        <w:rPr>
          <w:bCs/>
          <w:sz w:val="22"/>
          <w:szCs w:val="22"/>
        </w:rPr>
      </w:pPr>
      <w:r w:rsidRPr="008A5F95">
        <w:rPr>
          <w:bCs/>
          <w:sz w:val="22"/>
          <w:szCs w:val="22"/>
        </w:rPr>
        <w:t xml:space="preserve"> Protokół zdawczo-odbiorczy,</w:t>
      </w:r>
    </w:p>
    <w:p w14:paraId="2515BCCB" w14:textId="77777777" w:rsidR="008A5F95" w:rsidRPr="008A5F95" w:rsidRDefault="008A5F95" w:rsidP="006C1625">
      <w:pPr>
        <w:widowControl w:val="0"/>
        <w:numPr>
          <w:ilvl w:val="0"/>
          <w:numId w:val="79"/>
        </w:numPr>
        <w:tabs>
          <w:tab w:val="left" w:pos="567"/>
        </w:tabs>
        <w:autoSpaceDE w:val="0"/>
        <w:autoSpaceDN w:val="0"/>
        <w:adjustRightInd w:val="0"/>
        <w:ind w:left="709" w:hanging="283"/>
        <w:jc w:val="both"/>
        <w:rPr>
          <w:bCs/>
          <w:sz w:val="22"/>
          <w:szCs w:val="22"/>
        </w:rPr>
      </w:pPr>
      <w:r w:rsidRPr="008A5F95">
        <w:rPr>
          <w:bCs/>
          <w:sz w:val="22"/>
          <w:szCs w:val="22"/>
        </w:rPr>
        <w:t xml:space="preserve"> </w:t>
      </w:r>
      <w:r w:rsidRPr="008A5F95">
        <w:rPr>
          <w:sz w:val="22"/>
          <w:szCs w:val="22"/>
        </w:rPr>
        <w:t xml:space="preserve">Świadectwo jakości,  </w:t>
      </w:r>
    </w:p>
    <w:p w14:paraId="4DF8861F" w14:textId="77777777" w:rsidR="008A5F95" w:rsidRPr="008A5F95" w:rsidRDefault="008A5F95" w:rsidP="006C1625">
      <w:pPr>
        <w:widowControl w:val="0"/>
        <w:numPr>
          <w:ilvl w:val="0"/>
          <w:numId w:val="79"/>
        </w:numPr>
        <w:tabs>
          <w:tab w:val="left" w:pos="567"/>
        </w:tabs>
        <w:autoSpaceDE w:val="0"/>
        <w:autoSpaceDN w:val="0"/>
        <w:adjustRightInd w:val="0"/>
        <w:ind w:left="709" w:hanging="283"/>
        <w:jc w:val="both"/>
        <w:rPr>
          <w:bCs/>
          <w:sz w:val="22"/>
          <w:szCs w:val="22"/>
        </w:rPr>
      </w:pPr>
      <w:r w:rsidRPr="008A5F95">
        <w:rPr>
          <w:bCs/>
          <w:sz w:val="22"/>
          <w:szCs w:val="22"/>
        </w:rPr>
        <w:t xml:space="preserve"> </w:t>
      </w:r>
      <w:r w:rsidRPr="008A5F95">
        <w:rPr>
          <w:color w:val="000000"/>
          <w:sz w:val="22"/>
          <w:szCs w:val="22"/>
          <w:lang w:eastAsia="zh-CN"/>
        </w:rPr>
        <w:t>Karta gwarancyjna,</w:t>
      </w:r>
    </w:p>
    <w:p w14:paraId="523E2CF3" w14:textId="77777777" w:rsidR="008A5F95" w:rsidRPr="008A5F95" w:rsidRDefault="008A5F95" w:rsidP="006C1625">
      <w:pPr>
        <w:widowControl w:val="0"/>
        <w:numPr>
          <w:ilvl w:val="0"/>
          <w:numId w:val="79"/>
        </w:numPr>
        <w:tabs>
          <w:tab w:val="left" w:pos="567"/>
        </w:tabs>
        <w:autoSpaceDE w:val="0"/>
        <w:autoSpaceDN w:val="0"/>
        <w:adjustRightInd w:val="0"/>
        <w:ind w:left="709" w:hanging="283"/>
        <w:jc w:val="both"/>
        <w:rPr>
          <w:bCs/>
          <w:sz w:val="22"/>
          <w:szCs w:val="22"/>
        </w:rPr>
      </w:pPr>
      <w:r w:rsidRPr="008A5F95">
        <w:rPr>
          <w:bCs/>
          <w:sz w:val="22"/>
          <w:szCs w:val="22"/>
        </w:rPr>
        <w:t xml:space="preserve"> </w:t>
      </w:r>
      <w:r w:rsidRPr="008A5F95">
        <w:rPr>
          <w:color w:val="000000"/>
          <w:sz w:val="22"/>
          <w:szCs w:val="22"/>
          <w:lang w:eastAsia="zh-CN"/>
        </w:rPr>
        <w:t>Dokument WZ.</w:t>
      </w:r>
    </w:p>
    <w:p w14:paraId="243DD593" w14:textId="70D3304D" w:rsidR="00407B08" w:rsidRPr="00D9284A" w:rsidRDefault="00407B08" w:rsidP="004C1D66">
      <w:pPr>
        <w:numPr>
          <w:ilvl w:val="0"/>
          <w:numId w:val="6"/>
        </w:numPr>
        <w:tabs>
          <w:tab w:val="clear" w:pos="720"/>
        </w:tabs>
        <w:spacing w:before="120" w:after="120"/>
        <w:ind w:left="284" w:hanging="284"/>
        <w:jc w:val="both"/>
        <w:rPr>
          <w:b/>
          <w:sz w:val="22"/>
          <w:szCs w:val="22"/>
        </w:rPr>
      </w:pPr>
      <w:r w:rsidRPr="00D9284A">
        <w:rPr>
          <w:b/>
          <w:sz w:val="22"/>
          <w:szCs w:val="22"/>
        </w:rPr>
        <w:t>Złożenie oferty w niniejszym postępowaniu jest równoznaczne z następującym zobowiązaniem Wykonawcy:</w:t>
      </w:r>
    </w:p>
    <w:p w14:paraId="3466D4B3" w14:textId="77777777" w:rsidR="008E3336" w:rsidRPr="006F057D" w:rsidRDefault="008E3336" w:rsidP="006F057D">
      <w:pPr>
        <w:jc w:val="both"/>
        <w:rPr>
          <w:b/>
          <w:bCs/>
          <w:sz w:val="22"/>
          <w:szCs w:val="22"/>
        </w:rPr>
      </w:pPr>
      <w:r w:rsidRPr="006F057D">
        <w:rPr>
          <w:b/>
          <w:bCs/>
          <w:sz w:val="22"/>
          <w:szCs w:val="22"/>
        </w:rPr>
        <w:t>W odniesieniu do urządzeń budowy przeciwwybuchowej:</w:t>
      </w:r>
    </w:p>
    <w:p w14:paraId="67FAAEB1" w14:textId="77777777" w:rsidR="008E3336" w:rsidRPr="006F057D" w:rsidRDefault="008E3336" w:rsidP="006C1625">
      <w:pPr>
        <w:numPr>
          <w:ilvl w:val="0"/>
          <w:numId w:val="17"/>
        </w:numPr>
        <w:ind w:left="426"/>
        <w:jc w:val="both"/>
        <w:rPr>
          <w:sz w:val="22"/>
          <w:szCs w:val="22"/>
        </w:rPr>
      </w:pPr>
      <w:r w:rsidRPr="006F057D">
        <w:rPr>
          <w:sz w:val="22"/>
          <w:szCs w:val="22"/>
        </w:rPr>
        <w:t>remont będący przedmiotem niniejszego postępowania, wykonany będzie w sposób gwarantujący bezpieczną eksploatację wyremontowanego urządzenia / podzespołu / elementu / części zamiennej i nie spowoduje wytworzenia nowej maszyny/urządzenia – w związku z tym nie będzie wymagane dokonanie ponownego wprowadzenia wyrobów do obrotu, zgodnie z aktualnie obowiązującym stanem prawnym,</w:t>
      </w:r>
    </w:p>
    <w:p w14:paraId="170CAA13" w14:textId="0BF71D24" w:rsidR="008E3336" w:rsidRPr="006F057D" w:rsidRDefault="008E3336" w:rsidP="006C1625">
      <w:pPr>
        <w:numPr>
          <w:ilvl w:val="0"/>
          <w:numId w:val="17"/>
        </w:numPr>
        <w:spacing w:before="60" w:after="60"/>
        <w:ind w:left="426"/>
        <w:jc w:val="both"/>
        <w:rPr>
          <w:sz w:val="22"/>
          <w:szCs w:val="22"/>
        </w:rPr>
      </w:pPr>
      <w:r w:rsidRPr="006F057D">
        <w:rPr>
          <w:sz w:val="22"/>
          <w:szCs w:val="22"/>
        </w:rPr>
        <w:t xml:space="preserve">remont urządzenia / podzespołu / elementu / części zamiennej będący przedmiotem niniejszego postępowania, wykonany będzie zgodnie z dobrą praktyką inżynierską, w celu przywrócenia parametrów określonych w DTR/instrukcji użytkowania. Maszyna lub urządzenie, w których zastosowany zostanie wyremontowany </w:t>
      </w:r>
      <w:r w:rsidR="00DF2431" w:rsidRPr="006F057D">
        <w:rPr>
          <w:sz w:val="22"/>
          <w:szCs w:val="22"/>
        </w:rPr>
        <w:t>element /</w:t>
      </w:r>
      <w:r w:rsidRPr="006F057D">
        <w:rPr>
          <w:sz w:val="22"/>
          <w:szCs w:val="22"/>
        </w:rPr>
        <w:t xml:space="preserve"> podzespół / część zamienna będą posiadały poziom bezpieczeństwa, co najmniej równy poziomowi bezpieczeństwa wymaganego przez pierwotne regulacje będące podstawą wprowadzenia maszyny/urządzenia do obrotu,</w:t>
      </w:r>
    </w:p>
    <w:p w14:paraId="5BE55259" w14:textId="77777777" w:rsidR="008E3336" w:rsidRPr="006F057D" w:rsidRDefault="008E3336" w:rsidP="006C1625">
      <w:pPr>
        <w:numPr>
          <w:ilvl w:val="0"/>
          <w:numId w:val="17"/>
        </w:numPr>
        <w:spacing w:before="60" w:after="60"/>
        <w:ind w:left="426"/>
        <w:jc w:val="both"/>
        <w:rPr>
          <w:sz w:val="22"/>
          <w:szCs w:val="22"/>
        </w:rPr>
      </w:pPr>
      <w:r w:rsidRPr="006F057D">
        <w:rPr>
          <w:sz w:val="22"/>
          <w:szCs w:val="22"/>
        </w:rPr>
        <w:t>remont będący przedmiotem niniejszego postępowania wykonany zostanie zgodnie z aktualnym stanem wiedzy technicznej, zasadami dobrej praktyki in</w:t>
      </w:r>
      <w:r w:rsidRPr="006F057D">
        <w:rPr>
          <w:rFonts w:eastAsia="TimesNewRoman"/>
          <w:sz w:val="22"/>
          <w:szCs w:val="22"/>
        </w:rPr>
        <w:t>ż</w:t>
      </w:r>
      <w:r w:rsidRPr="006F057D">
        <w:rPr>
          <w:sz w:val="22"/>
          <w:szCs w:val="22"/>
        </w:rPr>
        <w:t>ynierskiej aktualnymi normami dotycz</w:t>
      </w:r>
      <w:r w:rsidRPr="006F057D">
        <w:rPr>
          <w:rFonts w:eastAsia="TimesNewRoman"/>
          <w:sz w:val="22"/>
          <w:szCs w:val="22"/>
        </w:rPr>
        <w:t>ą</w:t>
      </w:r>
      <w:r w:rsidRPr="006F057D">
        <w:rPr>
          <w:sz w:val="22"/>
          <w:szCs w:val="22"/>
        </w:rPr>
        <w:t>cymi remontów urz</w:t>
      </w:r>
      <w:r w:rsidRPr="006F057D">
        <w:rPr>
          <w:rFonts w:eastAsia="TimesNewRoman"/>
          <w:sz w:val="22"/>
          <w:szCs w:val="22"/>
        </w:rPr>
        <w:t>ą</w:t>
      </w:r>
      <w:r w:rsidRPr="006F057D">
        <w:rPr>
          <w:sz w:val="22"/>
          <w:szCs w:val="22"/>
        </w:rPr>
        <w:t>dze</w:t>
      </w:r>
      <w:r w:rsidRPr="006F057D">
        <w:rPr>
          <w:rFonts w:eastAsia="TimesNewRoman"/>
          <w:sz w:val="22"/>
          <w:szCs w:val="22"/>
        </w:rPr>
        <w:t xml:space="preserve">ń </w:t>
      </w:r>
      <w:r w:rsidRPr="006F057D">
        <w:rPr>
          <w:sz w:val="22"/>
          <w:szCs w:val="22"/>
        </w:rPr>
        <w:t>i podzespołów budowy przeciwwybuchowej,</w:t>
      </w:r>
    </w:p>
    <w:p w14:paraId="7BAFA03C" w14:textId="09DE151A" w:rsidR="008E3336" w:rsidRPr="009659A2" w:rsidRDefault="008E3336" w:rsidP="006C1625">
      <w:pPr>
        <w:numPr>
          <w:ilvl w:val="0"/>
          <w:numId w:val="17"/>
        </w:numPr>
        <w:spacing w:before="60" w:after="60"/>
        <w:ind w:left="426"/>
        <w:jc w:val="both"/>
        <w:rPr>
          <w:sz w:val="22"/>
          <w:szCs w:val="22"/>
        </w:rPr>
      </w:pPr>
      <w:r w:rsidRPr="006F057D">
        <w:rPr>
          <w:sz w:val="22"/>
          <w:szCs w:val="22"/>
        </w:rPr>
        <w:t>wyremontowane urządzenie / podzespół / element / część zamienna zostanie po remoncie odebrane przez rzeczoznawcę.</w:t>
      </w:r>
    </w:p>
    <w:p w14:paraId="1BA3263E" w14:textId="1674B020" w:rsidR="008E3336" w:rsidRPr="006F057D" w:rsidRDefault="008E3336" w:rsidP="006F057D">
      <w:pPr>
        <w:jc w:val="both"/>
        <w:rPr>
          <w:sz w:val="22"/>
          <w:szCs w:val="22"/>
        </w:rPr>
      </w:pPr>
      <w:r w:rsidRPr="006F057D">
        <w:rPr>
          <w:b/>
          <w:bCs/>
          <w:sz w:val="22"/>
          <w:szCs w:val="22"/>
        </w:rPr>
        <w:t xml:space="preserve">W odniesieniu do urządzeń budowy </w:t>
      </w:r>
      <w:r w:rsidR="00DF2431" w:rsidRPr="006F057D">
        <w:rPr>
          <w:b/>
          <w:bCs/>
          <w:sz w:val="22"/>
          <w:szCs w:val="22"/>
        </w:rPr>
        <w:t>zwykłej:</w:t>
      </w:r>
    </w:p>
    <w:p w14:paraId="5CFEE985" w14:textId="238BAAD3" w:rsidR="008E3336" w:rsidRPr="006F057D" w:rsidRDefault="008E3336" w:rsidP="006C1625">
      <w:pPr>
        <w:numPr>
          <w:ilvl w:val="0"/>
          <w:numId w:val="18"/>
        </w:numPr>
        <w:ind w:left="426"/>
        <w:jc w:val="both"/>
        <w:rPr>
          <w:sz w:val="22"/>
          <w:szCs w:val="22"/>
        </w:rPr>
      </w:pPr>
      <w:r w:rsidRPr="006F057D">
        <w:rPr>
          <w:sz w:val="22"/>
          <w:szCs w:val="22"/>
        </w:rPr>
        <w:t xml:space="preserve">remont będący przedmiotem niniejszego postępowania, wykonany będzie w sposób gwarantujący bezpieczną eksploatację wyremontowanego urządzenia / podzespołu / elementu / części zamiennej i nie spowoduje wytworzenia nowej maszyny/urządzenia </w:t>
      </w:r>
      <w:r w:rsidR="00DF2431" w:rsidRPr="006F057D">
        <w:rPr>
          <w:sz w:val="22"/>
          <w:szCs w:val="22"/>
        </w:rPr>
        <w:t>– związku</w:t>
      </w:r>
      <w:r w:rsidRPr="006F057D">
        <w:rPr>
          <w:sz w:val="22"/>
          <w:szCs w:val="22"/>
        </w:rPr>
        <w:t xml:space="preserve"> z tym nie będzie wymagane dokonanie ponownego wprowadzenia wyrobów do obrotu, zgodnie z aktualnie obowiązującym stanem prawnym, </w:t>
      </w:r>
    </w:p>
    <w:p w14:paraId="3A517AB8" w14:textId="77777777" w:rsidR="008E3336" w:rsidRPr="006F057D" w:rsidRDefault="008E3336" w:rsidP="006C1625">
      <w:pPr>
        <w:numPr>
          <w:ilvl w:val="0"/>
          <w:numId w:val="18"/>
        </w:numPr>
        <w:spacing w:before="60" w:after="60"/>
        <w:ind w:left="426"/>
        <w:jc w:val="both"/>
        <w:rPr>
          <w:sz w:val="22"/>
          <w:szCs w:val="22"/>
        </w:rPr>
      </w:pPr>
      <w:r w:rsidRPr="006F057D">
        <w:rPr>
          <w:sz w:val="22"/>
          <w:szCs w:val="22"/>
        </w:rPr>
        <w:t>remont urządzenia / podzespołu / elementu / części zamiennej będący przedmiotem niniejszego postępowania, wykonany zostanie zgodnie z aktualnym stanem wiedzy technicznej, zasadami dobrej praktyki inżynierskiej i aktualnymi normami dotycz</w:t>
      </w:r>
      <w:r w:rsidRPr="006F057D">
        <w:rPr>
          <w:rFonts w:eastAsia="TimesNewRoman"/>
          <w:sz w:val="22"/>
          <w:szCs w:val="22"/>
        </w:rPr>
        <w:t>ą</w:t>
      </w:r>
      <w:r w:rsidRPr="006F057D">
        <w:rPr>
          <w:sz w:val="22"/>
          <w:szCs w:val="22"/>
        </w:rPr>
        <w:t>cymi remontów, w celu przywrócenia parametrów określonych w DTR/instrukcji użytkowania z zastosowaniem oryginalnych części zamiennych wykonanych wg rysunku Producenta obudowy zmechanizowanej oraz części zamiennych katalogowych wykonanych wg rysunku innego podmiotu niż producent maszyny/urządzenia ujętych w wykazie części zamiennych DTR/instrukcji użytkowania maszyny/urządzenia lub certyfikowanych części zamiennych, substytucyjnych z oryginalnymi i katalogowymi, o tych samych parametrach technicznych, spełniających wymagania aktualnych norm i przepisów, posiadających certyfikaty zgodności, potwierdzające spełnienie powyższych wymagań, wydane przez akredytowane jednostki certyfikujące.</w:t>
      </w:r>
    </w:p>
    <w:p w14:paraId="62DDB1CB" w14:textId="77777777" w:rsidR="008E3336" w:rsidRPr="006F057D" w:rsidRDefault="008E3336" w:rsidP="008E3336">
      <w:pPr>
        <w:spacing w:before="60" w:after="60"/>
        <w:ind w:left="426"/>
        <w:jc w:val="both"/>
        <w:rPr>
          <w:sz w:val="22"/>
          <w:szCs w:val="22"/>
        </w:rPr>
      </w:pPr>
      <w:r w:rsidRPr="006F057D">
        <w:rPr>
          <w:sz w:val="22"/>
          <w:szCs w:val="22"/>
        </w:rPr>
        <w:t>Maszyna lub urządzenie, w których zastosowany zostanie wyremontowany element / podzespół / część zamienna będą posiadały poziom bezpieczeństwa, co najmniej równy poziomowi bezpieczeństwa wymaganego przez pierwotne regulacje będące podstawą wprowadzenia maszyny/urządzenia do obrotu,</w:t>
      </w:r>
    </w:p>
    <w:p w14:paraId="6DFAA77D" w14:textId="77777777" w:rsidR="008E3336" w:rsidRDefault="008E3336" w:rsidP="006C1625">
      <w:pPr>
        <w:numPr>
          <w:ilvl w:val="0"/>
          <w:numId w:val="18"/>
        </w:numPr>
        <w:spacing w:before="60" w:after="60"/>
        <w:ind w:left="426"/>
        <w:jc w:val="both"/>
        <w:rPr>
          <w:sz w:val="22"/>
          <w:szCs w:val="22"/>
        </w:rPr>
      </w:pPr>
      <w:r w:rsidRPr="006F057D">
        <w:rPr>
          <w:sz w:val="22"/>
          <w:szCs w:val="22"/>
        </w:rPr>
        <w:t>remont będący przedmiotem niniejszego postępowania polega na odtworzeniu parametrów użytkowych maszyny / urządzenia albo ich elementów, bez zmiany dotychczasowej konstrukcji.</w:t>
      </w:r>
    </w:p>
    <w:p w14:paraId="7EEB1FD5" w14:textId="07C66918" w:rsidR="008E3336" w:rsidRPr="009659A2" w:rsidRDefault="008E3336" w:rsidP="009659A2">
      <w:pPr>
        <w:numPr>
          <w:ilvl w:val="0"/>
          <w:numId w:val="6"/>
        </w:numPr>
        <w:spacing w:before="120" w:after="120"/>
        <w:rPr>
          <w:b/>
          <w:sz w:val="22"/>
          <w:szCs w:val="22"/>
        </w:rPr>
      </w:pPr>
      <w:r>
        <w:rPr>
          <w:b/>
          <w:sz w:val="22"/>
          <w:szCs w:val="22"/>
        </w:rPr>
        <w:t>WYMAGANIA W ZAKRESIE OT</w:t>
      </w:r>
      <w:r w:rsidR="003369E5">
        <w:rPr>
          <w:b/>
          <w:sz w:val="22"/>
          <w:szCs w:val="22"/>
        </w:rPr>
        <w:t>:</w:t>
      </w:r>
      <w:r w:rsidR="009659A2">
        <w:rPr>
          <w:b/>
          <w:sz w:val="22"/>
          <w:szCs w:val="22"/>
        </w:rPr>
        <w:t xml:space="preserve"> </w:t>
      </w:r>
      <w:r w:rsidR="004254AC" w:rsidRPr="009659A2">
        <w:rPr>
          <w:b/>
          <w:sz w:val="22"/>
          <w:szCs w:val="22"/>
        </w:rPr>
        <w:t>nie dotyczy</w:t>
      </w:r>
    </w:p>
    <w:p w14:paraId="12B9C6FD" w14:textId="1A0C91FF" w:rsidR="00AB676C" w:rsidRPr="00136CEE" w:rsidRDefault="00AB676C" w:rsidP="004C1D66">
      <w:pPr>
        <w:numPr>
          <w:ilvl w:val="0"/>
          <w:numId w:val="6"/>
        </w:numPr>
        <w:spacing w:before="120" w:after="120"/>
        <w:rPr>
          <w:b/>
          <w:sz w:val="22"/>
          <w:szCs w:val="22"/>
        </w:rPr>
      </w:pPr>
      <w:r w:rsidRPr="00136CEE">
        <w:rPr>
          <w:b/>
          <w:sz w:val="22"/>
          <w:szCs w:val="22"/>
        </w:rPr>
        <w:t>ZASADY REALIZACJI</w:t>
      </w:r>
      <w:r w:rsidR="005D7081" w:rsidRPr="00136CEE">
        <w:rPr>
          <w:b/>
          <w:sz w:val="22"/>
          <w:szCs w:val="22"/>
        </w:rPr>
        <w:t xml:space="preserve"> REMONTU</w:t>
      </w:r>
    </w:p>
    <w:p w14:paraId="1591520C" w14:textId="06EC56DB" w:rsidR="005C724E" w:rsidRPr="00136CEE" w:rsidRDefault="005C724E" w:rsidP="006C1625">
      <w:pPr>
        <w:numPr>
          <w:ilvl w:val="0"/>
          <w:numId w:val="66"/>
        </w:numPr>
        <w:suppressAutoHyphens/>
        <w:autoSpaceDN w:val="0"/>
        <w:ind w:left="284" w:hanging="284"/>
        <w:jc w:val="both"/>
        <w:textAlignment w:val="baseline"/>
        <w:rPr>
          <w:sz w:val="22"/>
          <w:szCs w:val="22"/>
        </w:rPr>
      </w:pPr>
      <w:r w:rsidRPr="00136CEE">
        <w:rPr>
          <w:sz w:val="22"/>
          <w:szCs w:val="22"/>
        </w:rPr>
        <w:t xml:space="preserve">Podstawą rozpoczęcia jednostkowej usługi będzie zlecenie przekazane Wykonawcy drogą elektroniczną zgodnie ze wskazaniem w niniejszej Umowie. Przekazanie zlecenia w sposób określony </w:t>
      </w:r>
      <w:r w:rsidRPr="00136CEE">
        <w:rPr>
          <w:sz w:val="22"/>
          <w:szCs w:val="22"/>
        </w:rPr>
        <w:br/>
        <w:t xml:space="preserve">w Umowie uznaje się za skuteczne jego dostarczenie. O zmianach teleadresowych Wykonawca ma obowiązek poinformować </w:t>
      </w:r>
      <w:r w:rsidR="004A7376" w:rsidRPr="00136CEE">
        <w:rPr>
          <w:sz w:val="22"/>
          <w:szCs w:val="22"/>
        </w:rPr>
        <w:t>J</w:t>
      </w:r>
      <w:r w:rsidRPr="00136CEE">
        <w:rPr>
          <w:sz w:val="22"/>
          <w:szCs w:val="22"/>
        </w:rPr>
        <w:t xml:space="preserve">ednostkę </w:t>
      </w:r>
      <w:r w:rsidR="004A7376" w:rsidRPr="00136CEE">
        <w:rPr>
          <w:sz w:val="22"/>
          <w:szCs w:val="22"/>
        </w:rPr>
        <w:t>O</w:t>
      </w:r>
      <w:r w:rsidRPr="00136CEE">
        <w:rPr>
          <w:sz w:val="22"/>
          <w:szCs w:val="22"/>
        </w:rPr>
        <w:t>rganizacyjną prowadzącą niniejsze postępowani</w:t>
      </w:r>
      <w:r w:rsidR="004A7376" w:rsidRPr="00136CEE">
        <w:rPr>
          <w:sz w:val="22"/>
          <w:szCs w:val="22"/>
        </w:rPr>
        <w:t>e</w:t>
      </w:r>
      <w:r w:rsidRPr="00136CEE">
        <w:rPr>
          <w:sz w:val="22"/>
          <w:szCs w:val="22"/>
        </w:rPr>
        <w:t xml:space="preserve"> oraz Biuro </w:t>
      </w:r>
      <w:r w:rsidR="00136CEE" w:rsidRPr="00136CEE">
        <w:rPr>
          <w:sz w:val="22"/>
          <w:szCs w:val="22"/>
        </w:rPr>
        <w:t>Zarządzania Majątkiem Produkcyjnym.</w:t>
      </w:r>
    </w:p>
    <w:p w14:paraId="0305602B" w14:textId="6976882D" w:rsidR="005C724E" w:rsidRPr="001E6414" w:rsidRDefault="005C724E" w:rsidP="006C1625">
      <w:pPr>
        <w:numPr>
          <w:ilvl w:val="0"/>
          <w:numId w:val="66"/>
        </w:numPr>
        <w:suppressAutoHyphens/>
        <w:ind w:left="284" w:hanging="284"/>
        <w:jc w:val="both"/>
        <w:rPr>
          <w:sz w:val="22"/>
          <w:szCs w:val="22"/>
        </w:rPr>
      </w:pPr>
      <w:r w:rsidRPr="00136CEE">
        <w:rPr>
          <w:sz w:val="22"/>
          <w:szCs w:val="22"/>
        </w:rPr>
        <w:t xml:space="preserve">W przypadku, gdy w trakcie realizacji zlecenia wystąpi potrzeba rozszerzenia zakresu remontu (wymiany innych części lub wykonanie innych czynności niż przewidywał zakres ustalony </w:t>
      </w:r>
      <w:r w:rsidR="00D50939" w:rsidRPr="00136CEE">
        <w:rPr>
          <w:sz w:val="22"/>
          <w:szCs w:val="22"/>
        </w:rPr>
        <w:br/>
      </w:r>
      <w:r w:rsidRPr="00136CEE">
        <w:rPr>
          <w:sz w:val="22"/>
          <w:szCs w:val="22"/>
        </w:rPr>
        <w:t xml:space="preserve">w </w:t>
      </w:r>
      <w:r w:rsidRPr="00136CEE">
        <w:rPr>
          <w:i/>
          <w:sz w:val="22"/>
          <w:szCs w:val="22"/>
        </w:rPr>
        <w:t>„</w:t>
      </w:r>
      <w:r w:rsidR="00DF2431" w:rsidRPr="00136CEE">
        <w:rPr>
          <w:i/>
          <w:sz w:val="22"/>
          <w:szCs w:val="22"/>
        </w:rPr>
        <w:t>Protokole kontroli</w:t>
      </w:r>
      <w:r w:rsidRPr="00136CEE">
        <w:rPr>
          <w:i/>
          <w:sz w:val="22"/>
          <w:szCs w:val="22"/>
        </w:rPr>
        <w:t xml:space="preserve"> technicznej urządzenia przekazanego do remontu”</w:t>
      </w:r>
      <w:r w:rsidRPr="00136CEE">
        <w:rPr>
          <w:sz w:val="22"/>
          <w:szCs w:val="22"/>
        </w:rPr>
        <w:t>) podstawą do uznania tego rozszerzenia będzie zatwierdzony przez osobę wskazaną do podpisania w imieniu Zamawiającego</w:t>
      </w:r>
      <w:r w:rsidRPr="001E6414">
        <w:rPr>
          <w:sz w:val="22"/>
          <w:szCs w:val="22"/>
        </w:rPr>
        <w:t xml:space="preserve"> </w:t>
      </w:r>
      <w:r w:rsidRPr="001E6414">
        <w:rPr>
          <w:i/>
          <w:sz w:val="22"/>
          <w:szCs w:val="22"/>
        </w:rPr>
        <w:t>Protokołu z konieczności dodatkowych oględzin</w:t>
      </w:r>
      <w:r w:rsidRPr="001E6414">
        <w:rPr>
          <w:sz w:val="22"/>
          <w:szCs w:val="22"/>
        </w:rPr>
        <w:t xml:space="preserve">. </w:t>
      </w:r>
    </w:p>
    <w:p w14:paraId="004701E1" w14:textId="05DB09B1" w:rsidR="005C724E" w:rsidRDefault="005C724E" w:rsidP="006C1625">
      <w:pPr>
        <w:numPr>
          <w:ilvl w:val="0"/>
          <w:numId w:val="66"/>
        </w:numPr>
        <w:suppressAutoHyphens/>
        <w:autoSpaceDN w:val="0"/>
        <w:ind w:left="284" w:hanging="284"/>
        <w:jc w:val="both"/>
        <w:textAlignment w:val="baseline"/>
        <w:rPr>
          <w:sz w:val="22"/>
          <w:szCs w:val="22"/>
        </w:rPr>
      </w:pPr>
      <w:r>
        <w:rPr>
          <w:sz w:val="22"/>
          <w:szCs w:val="22"/>
        </w:rPr>
        <w:t xml:space="preserve">W przypadku, gdy wystąpi konieczność rozszerzenia zakresu rzeczowego remontu w stosunku do zakresu objętego zleceniem, termin realizacji wydłuża się o okres niezbędny do ustalenia i zatwierdzenia poszerzonego zakresu rzeczowego remontu. W takim przypadku termin realizacji wstrzymany </w:t>
      </w:r>
      <w:r>
        <w:rPr>
          <w:sz w:val="22"/>
          <w:szCs w:val="22"/>
        </w:rPr>
        <w:br/>
        <w:t xml:space="preserve">jest z chwilą zgłoszenia przez Wykonawcę konieczności rozszerzenia zakresu rzeczowego remontu. </w:t>
      </w:r>
      <w:r>
        <w:rPr>
          <w:sz w:val="22"/>
          <w:szCs w:val="22"/>
        </w:rPr>
        <w:br/>
        <w:t xml:space="preserve">W przypadku, gdy usługa została zakwalifikowana jako remont kapitalny </w:t>
      </w:r>
      <w:r w:rsidR="002C107E">
        <w:rPr>
          <w:sz w:val="22"/>
          <w:szCs w:val="22"/>
        </w:rPr>
        <w:t>W</w:t>
      </w:r>
      <w:r>
        <w:rPr>
          <w:sz w:val="22"/>
          <w:szCs w:val="22"/>
        </w:rPr>
        <w:t xml:space="preserve">ykonawca realizuje usługę </w:t>
      </w:r>
      <w:r>
        <w:rPr>
          <w:sz w:val="22"/>
          <w:szCs w:val="22"/>
        </w:rPr>
        <w:br/>
        <w:t>w pełnym zakresie bez konieczności dodatkowych oględzin.</w:t>
      </w:r>
    </w:p>
    <w:p w14:paraId="3F1FC751" w14:textId="77777777" w:rsidR="005C724E" w:rsidRPr="001E6414" w:rsidRDefault="005C724E" w:rsidP="006C1625">
      <w:pPr>
        <w:numPr>
          <w:ilvl w:val="0"/>
          <w:numId w:val="66"/>
        </w:numPr>
        <w:suppressAutoHyphens/>
        <w:ind w:left="284" w:hanging="284"/>
        <w:jc w:val="both"/>
        <w:rPr>
          <w:sz w:val="22"/>
          <w:szCs w:val="22"/>
        </w:rPr>
      </w:pPr>
      <w:r w:rsidRPr="001E6414">
        <w:rPr>
          <w:sz w:val="22"/>
          <w:szCs w:val="22"/>
        </w:rPr>
        <w:t xml:space="preserve">Na podstawie </w:t>
      </w:r>
      <w:r w:rsidRPr="001E6414">
        <w:rPr>
          <w:i/>
          <w:sz w:val="22"/>
          <w:szCs w:val="22"/>
        </w:rPr>
        <w:t>Protokołu z konieczności dodatkowych oględzin</w:t>
      </w:r>
      <w:r w:rsidRPr="001E6414">
        <w:rPr>
          <w:sz w:val="22"/>
          <w:szCs w:val="22"/>
        </w:rPr>
        <w:t xml:space="preserve"> osoba wskazana przez Zamawiającego </w:t>
      </w:r>
      <w:r>
        <w:rPr>
          <w:sz w:val="22"/>
          <w:szCs w:val="22"/>
        </w:rPr>
        <w:t xml:space="preserve">dostarczy </w:t>
      </w:r>
      <w:r w:rsidRPr="00625DB3">
        <w:rPr>
          <w:b/>
          <w:sz w:val="22"/>
          <w:szCs w:val="22"/>
        </w:rPr>
        <w:t>zlecenie uzupełniające</w:t>
      </w:r>
      <w:r w:rsidRPr="001E6414">
        <w:rPr>
          <w:sz w:val="22"/>
          <w:szCs w:val="22"/>
        </w:rPr>
        <w:t>.</w:t>
      </w:r>
    </w:p>
    <w:p w14:paraId="412E5034" w14:textId="77777777" w:rsidR="005C724E" w:rsidRPr="005D7081" w:rsidRDefault="005C724E" w:rsidP="006C1625">
      <w:pPr>
        <w:numPr>
          <w:ilvl w:val="0"/>
          <w:numId w:val="66"/>
        </w:numPr>
        <w:suppressAutoHyphens/>
        <w:ind w:left="284" w:hanging="284"/>
        <w:jc w:val="both"/>
        <w:rPr>
          <w:bCs/>
          <w:sz w:val="22"/>
          <w:szCs w:val="22"/>
        </w:rPr>
      </w:pPr>
      <w:r w:rsidRPr="005D7081">
        <w:rPr>
          <w:bCs/>
          <w:sz w:val="22"/>
          <w:szCs w:val="22"/>
        </w:rPr>
        <w:t>O planowanym zakończeniu remontu maszyny/urządzenia/podzespołu po wykonanym remoncie Wykonawca niezwłocznie, tj. z co najmniej z 3 dniowym wyprzedzeniem poinformuje Zamawiającego drogą elektroniczną na adres podany w zleceniu.</w:t>
      </w:r>
    </w:p>
    <w:p w14:paraId="28C7A60C" w14:textId="2CDC03C0" w:rsidR="005C724E" w:rsidRPr="005D7081" w:rsidRDefault="005C724E" w:rsidP="006C1625">
      <w:pPr>
        <w:pStyle w:val="Akapitzlist"/>
        <w:numPr>
          <w:ilvl w:val="0"/>
          <w:numId w:val="66"/>
        </w:numPr>
        <w:suppressAutoHyphens/>
        <w:ind w:left="284" w:hanging="284"/>
        <w:jc w:val="both"/>
        <w:rPr>
          <w:bCs/>
          <w:sz w:val="22"/>
          <w:szCs w:val="22"/>
        </w:rPr>
      </w:pPr>
      <w:r w:rsidRPr="005D7081">
        <w:rPr>
          <w:bCs/>
          <w:sz w:val="22"/>
          <w:szCs w:val="22"/>
        </w:rPr>
        <w:t>Miejsce i planowany termin dostawy maszyny/urządzenia/podzespołu po wykonanym remoncie (również w ramach naprawy gwarancyjnej) wykonawca każdorazowo uzgodni z przedstawicielem Działu odpowiedzialnego za Gospodarkę Produkcji, Remontów, Serwisów i Dzierżaw w Oddziale z co najmniej 1-dniowym wyprzedzeniem (ze względów organizacyjnych zaleca się 3-dniowe</w:t>
      </w:r>
      <w:r w:rsidR="002C107E">
        <w:rPr>
          <w:bCs/>
          <w:sz w:val="22"/>
          <w:szCs w:val="22"/>
        </w:rPr>
        <w:t xml:space="preserve"> </w:t>
      </w:r>
      <w:r w:rsidRPr="005D7081">
        <w:rPr>
          <w:bCs/>
          <w:sz w:val="22"/>
          <w:szCs w:val="22"/>
        </w:rPr>
        <w:t>wyprzedzenie). Dopuszcza się możliwość zmiany miejsca dostawy tj. do innego Oddziału/Ruchu/Centrum Rezerw Wspólnych niż Oddział, który przekazał urządzenie do remontu.</w:t>
      </w:r>
    </w:p>
    <w:p w14:paraId="0E39D4F5" w14:textId="77777777" w:rsidR="005C724E" w:rsidRPr="000A4763" w:rsidRDefault="005C724E" w:rsidP="006C1625">
      <w:pPr>
        <w:numPr>
          <w:ilvl w:val="0"/>
          <w:numId w:val="66"/>
        </w:numPr>
        <w:suppressAutoHyphens/>
        <w:ind w:left="284" w:hanging="284"/>
        <w:jc w:val="both"/>
        <w:rPr>
          <w:sz w:val="22"/>
          <w:szCs w:val="22"/>
        </w:rPr>
      </w:pPr>
      <w:r w:rsidRPr="005D7081">
        <w:rPr>
          <w:bCs/>
          <w:sz w:val="22"/>
          <w:szCs w:val="22"/>
        </w:rPr>
        <w:t xml:space="preserve">Wykonawca zobowiązany jest powiadomić Zamawiającego o każdej zmianie planowanego terminu </w:t>
      </w:r>
      <w:r w:rsidRPr="000A4763">
        <w:rPr>
          <w:sz w:val="22"/>
          <w:szCs w:val="22"/>
        </w:rPr>
        <w:t xml:space="preserve">zakończenia remontu (co najmniej w dniu poprzedzającym termin planowanego zakończenia remontu) </w:t>
      </w:r>
    </w:p>
    <w:p w14:paraId="5BAB7020" w14:textId="77777777" w:rsidR="005C724E" w:rsidRPr="000A4763" w:rsidRDefault="005C724E" w:rsidP="006C1625">
      <w:pPr>
        <w:numPr>
          <w:ilvl w:val="0"/>
          <w:numId w:val="66"/>
        </w:numPr>
        <w:suppressAutoHyphens/>
        <w:ind w:left="284" w:hanging="284"/>
        <w:jc w:val="both"/>
        <w:rPr>
          <w:sz w:val="22"/>
          <w:szCs w:val="22"/>
        </w:rPr>
      </w:pPr>
      <w:r w:rsidRPr="007F2493">
        <w:rPr>
          <w:sz w:val="22"/>
          <w:szCs w:val="22"/>
        </w:rPr>
        <w:t xml:space="preserve">Wywóz maszyn, urządzeń i ich podzespołów do i z remontu (w tym remontu gwarancyjnego) odbywa się co do zasady transportem samochodowym w dni robocze od poniedziałku do piątku w godzinach </w:t>
      </w:r>
      <w:r w:rsidRPr="007F2493">
        <w:rPr>
          <w:sz w:val="22"/>
          <w:szCs w:val="22"/>
        </w:rPr>
        <w:br/>
      </w:r>
      <w:r w:rsidRPr="000A4763">
        <w:rPr>
          <w:sz w:val="22"/>
          <w:szCs w:val="22"/>
        </w:rPr>
        <w:t>od 7</w:t>
      </w:r>
      <w:r w:rsidRPr="000A4763">
        <w:rPr>
          <w:sz w:val="22"/>
          <w:szCs w:val="22"/>
          <w:vertAlign w:val="superscript"/>
        </w:rPr>
        <w:t>00</w:t>
      </w:r>
      <w:r w:rsidRPr="000A4763">
        <w:rPr>
          <w:sz w:val="22"/>
          <w:szCs w:val="22"/>
        </w:rPr>
        <w:t xml:space="preserve"> do 13</w:t>
      </w:r>
      <w:r w:rsidRPr="000A4763">
        <w:rPr>
          <w:sz w:val="22"/>
          <w:szCs w:val="22"/>
          <w:vertAlign w:val="superscript"/>
        </w:rPr>
        <w:t>00</w:t>
      </w:r>
    </w:p>
    <w:p w14:paraId="5AF97382" w14:textId="24A22770" w:rsidR="005C724E" w:rsidRPr="007F2493" w:rsidRDefault="005C724E" w:rsidP="006C1625">
      <w:pPr>
        <w:numPr>
          <w:ilvl w:val="0"/>
          <w:numId w:val="66"/>
        </w:numPr>
        <w:suppressAutoHyphens/>
        <w:ind w:left="284" w:hanging="284"/>
        <w:jc w:val="both"/>
        <w:rPr>
          <w:sz w:val="22"/>
          <w:szCs w:val="22"/>
        </w:rPr>
      </w:pPr>
      <w:r w:rsidRPr="000A4763">
        <w:rPr>
          <w:sz w:val="22"/>
          <w:szCs w:val="22"/>
        </w:rPr>
        <w:t>Miejsca i terminy odbioru urządzenia / maszyny / podzespołu do remontu / remontu gwarancyjnego będą</w:t>
      </w:r>
      <w:r w:rsidRPr="007F2493">
        <w:rPr>
          <w:sz w:val="22"/>
          <w:szCs w:val="22"/>
        </w:rPr>
        <w:t xml:space="preserve"> każdorazowo wskazane Wykonawcy </w:t>
      </w:r>
      <w:r w:rsidR="00DF2431" w:rsidRPr="007F2493">
        <w:rPr>
          <w:sz w:val="22"/>
          <w:szCs w:val="22"/>
        </w:rPr>
        <w:t>przez przedstawiciela</w:t>
      </w:r>
      <w:r w:rsidRPr="007F2493">
        <w:rPr>
          <w:sz w:val="22"/>
          <w:szCs w:val="22"/>
        </w:rPr>
        <w:t xml:space="preserve"> Zespołu odpowiedzialnego za Gospodarkę Środkami Produkcji, Remonty, Serwisy i Dzierżawy w Oddziale.</w:t>
      </w:r>
    </w:p>
    <w:p w14:paraId="2ED1340B" w14:textId="77777777" w:rsidR="005C724E" w:rsidRPr="001E6414" w:rsidRDefault="005C724E" w:rsidP="006C1625">
      <w:pPr>
        <w:numPr>
          <w:ilvl w:val="0"/>
          <w:numId w:val="66"/>
        </w:numPr>
        <w:suppressAutoHyphens/>
        <w:ind w:left="284" w:hanging="284"/>
        <w:jc w:val="both"/>
        <w:rPr>
          <w:sz w:val="22"/>
          <w:szCs w:val="22"/>
        </w:rPr>
      </w:pPr>
      <w:r w:rsidRPr="001E6414">
        <w:rPr>
          <w:sz w:val="22"/>
          <w:szCs w:val="22"/>
        </w:rPr>
        <w:t>Wykonawca ponosi koszty wynikające z nieuzasadnionego przybycia Zamawiającego i/lub jego przedstawiciela w celu udziału w odbiorze przedmiotu remontu.</w:t>
      </w:r>
    </w:p>
    <w:p w14:paraId="2AC66077" w14:textId="77777777" w:rsidR="005C724E" w:rsidRPr="00DD3FF4" w:rsidRDefault="005C724E" w:rsidP="006C1625">
      <w:pPr>
        <w:numPr>
          <w:ilvl w:val="0"/>
          <w:numId w:val="66"/>
        </w:numPr>
        <w:suppressAutoHyphens/>
        <w:ind w:left="284" w:hanging="284"/>
        <w:jc w:val="both"/>
        <w:rPr>
          <w:sz w:val="22"/>
          <w:szCs w:val="22"/>
        </w:rPr>
      </w:pPr>
      <w:r w:rsidRPr="00DD3FF4">
        <w:rPr>
          <w:sz w:val="22"/>
          <w:szCs w:val="22"/>
        </w:rPr>
        <w:t>W dniu zakończenia remontu Wykonawca musi posiadać wymagane przez Zamawiającego sprawozdanie z przeprowadzonych prób i badań.</w:t>
      </w:r>
    </w:p>
    <w:p w14:paraId="176F803D" w14:textId="77777777" w:rsidR="005C724E" w:rsidRPr="00DD3FF4" w:rsidRDefault="005C724E" w:rsidP="006C1625">
      <w:pPr>
        <w:numPr>
          <w:ilvl w:val="0"/>
          <w:numId w:val="66"/>
        </w:numPr>
        <w:suppressAutoHyphens/>
        <w:ind w:left="284" w:hanging="284"/>
        <w:jc w:val="both"/>
        <w:rPr>
          <w:sz w:val="22"/>
          <w:szCs w:val="22"/>
        </w:rPr>
      </w:pPr>
      <w:r w:rsidRPr="00DD3FF4">
        <w:rPr>
          <w:sz w:val="22"/>
          <w:szCs w:val="22"/>
        </w:rPr>
        <w:t xml:space="preserve">Po dokonanym remoncie Wykonawca umożliwi przedstawicielowi Zamawiającego - Ekspertowi przeprowadzenie odbioru technicznego, w tym prób stanowiskowych na terenie swojego zakładu lub </w:t>
      </w:r>
      <w:r w:rsidRPr="00DD3FF4">
        <w:rPr>
          <w:sz w:val="22"/>
          <w:szCs w:val="22"/>
        </w:rPr>
        <w:br/>
        <w:t>w innym miejscu, które wskaże w zgłoszeniu zakończenia remontu.</w:t>
      </w:r>
    </w:p>
    <w:p w14:paraId="2B9750D2" w14:textId="77777777" w:rsidR="005C724E" w:rsidRPr="00DD3FF4" w:rsidRDefault="005C724E" w:rsidP="006C1625">
      <w:pPr>
        <w:numPr>
          <w:ilvl w:val="0"/>
          <w:numId w:val="66"/>
        </w:numPr>
        <w:suppressAutoHyphens/>
        <w:ind w:left="284" w:hanging="284"/>
        <w:jc w:val="both"/>
        <w:rPr>
          <w:sz w:val="22"/>
          <w:szCs w:val="22"/>
        </w:rPr>
      </w:pPr>
      <w:r w:rsidRPr="00DD3FF4">
        <w:rPr>
          <w:sz w:val="22"/>
          <w:szCs w:val="22"/>
        </w:rPr>
        <w:t>Zamawiający zastrzega sobie możliwość weryfikacji wyników zawartych w sprawozdaniach poprzez próby i badania sprawdzające na stanowisku prób wskazanym przez Zamawiającego.</w:t>
      </w:r>
    </w:p>
    <w:p w14:paraId="670445A7" w14:textId="77777777" w:rsidR="005C724E" w:rsidRPr="00DD3FF4" w:rsidRDefault="005C724E" w:rsidP="006C1625">
      <w:pPr>
        <w:numPr>
          <w:ilvl w:val="0"/>
          <w:numId w:val="66"/>
        </w:numPr>
        <w:suppressAutoHyphens/>
        <w:ind w:left="284" w:hanging="284"/>
        <w:jc w:val="both"/>
        <w:rPr>
          <w:sz w:val="22"/>
          <w:szCs w:val="22"/>
        </w:rPr>
      </w:pPr>
      <w:r w:rsidRPr="00DD3FF4">
        <w:rPr>
          <w:sz w:val="22"/>
          <w:szCs w:val="22"/>
        </w:rPr>
        <w:t>Próby i badania sprawdzające stanowią nieodzowną czynność remontu wliczoną w jego cenę.</w:t>
      </w:r>
    </w:p>
    <w:p w14:paraId="29F10ECE" w14:textId="3A9D41A9" w:rsidR="005C724E" w:rsidRPr="005C724E" w:rsidRDefault="005C724E" w:rsidP="006C1625">
      <w:pPr>
        <w:pStyle w:val="Akapitzlist"/>
        <w:numPr>
          <w:ilvl w:val="0"/>
          <w:numId w:val="66"/>
        </w:numPr>
        <w:ind w:left="284" w:hanging="284"/>
        <w:jc w:val="both"/>
        <w:rPr>
          <w:sz w:val="22"/>
          <w:szCs w:val="22"/>
        </w:rPr>
      </w:pPr>
      <w:r w:rsidRPr="005C724E">
        <w:rPr>
          <w:sz w:val="22"/>
          <w:szCs w:val="22"/>
        </w:rPr>
        <w:t xml:space="preserve">Wykonawca zobowiązany jest do zwrotu części zamiennych i podzespołów podlegających wymianie </w:t>
      </w:r>
      <w:r w:rsidRPr="005C724E">
        <w:rPr>
          <w:sz w:val="22"/>
          <w:szCs w:val="22"/>
        </w:rPr>
        <w:br/>
        <w:t xml:space="preserve">(zgodnie z wytycznymi zawartymi w </w:t>
      </w:r>
      <w:r w:rsidR="002C107E">
        <w:rPr>
          <w:sz w:val="22"/>
          <w:szCs w:val="22"/>
        </w:rPr>
        <w:t>Z</w:t>
      </w:r>
      <w:r w:rsidRPr="005C724E">
        <w:rPr>
          <w:sz w:val="22"/>
          <w:szCs w:val="22"/>
        </w:rPr>
        <w:t xml:space="preserve">ałączniku nr 1 do </w:t>
      </w:r>
      <w:r w:rsidR="002C107E">
        <w:rPr>
          <w:sz w:val="22"/>
          <w:szCs w:val="22"/>
        </w:rPr>
        <w:t>U</w:t>
      </w:r>
      <w:r w:rsidRPr="005C724E">
        <w:rPr>
          <w:sz w:val="22"/>
          <w:szCs w:val="22"/>
        </w:rPr>
        <w:t>mowy). Wykaz części i podzespołów wymienionych oraz wykaz części i podzespołów podlegających zwrotowi w zakresie rzeczowym i ilościowym należy przekazywać wraz z Protokołem zdawczo-odbiorczym po wykonanym remoncie</w:t>
      </w:r>
    </w:p>
    <w:p w14:paraId="1FD1C756" w14:textId="02D663DB" w:rsidR="005C724E" w:rsidRDefault="005C724E" w:rsidP="006C1625">
      <w:pPr>
        <w:numPr>
          <w:ilvl w:val="0"/>
          <w:numId w:val="66"/>
        </w:numPr>
        <w:suppressAutoHyphens/>
        <w:ind w:left="284" w:hanging="284"/>
        <w:jc w:val="both"/>
        <w:rPr>
          <w:sz w:val="22"/>
          <w:szCs w:val="22"/>
        </w:rPr>
      </w:pPr>
      <w:r w:rsidRPr="001E6414">
        <w:rPr>
          <w:sz w:val="22"/>
          <w:szCs w:val="22"/>
        </w:rPr>
        <w:t xml:space="preserve">Po wykonanym remoncie wraz z przedmiotem zamówienia Wykonawca dostarczy dokumenty </w:t>
      </w:r>
      <w:r>
        <w:rPr>
          <w:sz w:val="22"/>
          <w:szCs w:val="22"/>
        </w:rPr>
        <w:t xml:space="preserve">wymienione w </w:t>
      </w:r>
      <w:r w:rsidR="00D50939" w:rsidRPr="00D50939">
        <w:rPr>
          <w:b/>
          <w:bCs/>
          <w:sz w:val="22"/>
          <w:szCs w:val="22"/>
        </w:rPr>
        <w:t>Z</w:t>
      </w:r>
      <w:r w:rsidRPr="00D50939">
        <w:rPr>
          <w:b/>
          <w:bCs/>
          <w:sz w:val="22"/>
          <w:szCs w:val="22"/>
        </w:rPr>
        <w:t>ałączniku nr 1</w:t>
      </w:r>
      <w:r>
        <w:rPr>
          <w:sz w:val="22"/>
          <w:szCs w:val="22"/>
        </w:rPr>
        <w:t xml:space="preserve"> do niniejszej </w:t>
      </w:r>
      <w:r w:rsidR="00D50939">
        <w:rPr>
          <w:sz w:val="22"/>
          <w:szCs w:val="22"/>
        </w:rPr>
        <w:t>U</w:t>
      </w:r>
      <w:r>
        <w:rPr>
          <w:sz w:val="22"/>
          <w:szCs w:val="22"/>
        </w:rPr>
        <w:t>mowy.</w:t>
      </w:r>
    </w:p>
    <w:p w14:paraId="4DD8E131" w14:textId="1D052F92" w:rsidR="005C724E" w:rsidRPr="001E6414" w:rsidRDefault="005C724E" w:rsidP="006C1625">
      <w:pPr>
        <w:numPr>
          <w:ilvl w:val="0"/>
          <w:numId w:val="66"/>
        </w:numPr>
        <w:suppressAutoHyphens/>
        <w:ind w:left="284" w:hanging="284"/>
        <w:jc w:val="both"/>
        <w:rPr>
          <w:sz w:val="22"/>
          <w:szCs w:val="22"/>
        </w:rPr>
      </w:pPr>
      <w:r>
        <w:rPr>
          <w:sz w:val="22"/>
          <w:szCs w:val="22"/>
        </w:rPr>
        <w:t xml:space="preserve">Za datę wykonania usługi remontowej przyjmuje się datę podpisania przez obie strony Protokołu zdawczo-odbiorczego z odbioru maszyny/urządzenia/podzespołu zgodnego ze wzorem stanowiącym załącznik do niniejszej </w:t>
      </w:r>
      <w:r w:rsidR="002C107E">
        <w:rPr>
          <w:sz w:val="22"/>
          <w:szCs w:val="22"/>
        </w:rPr>
        <w:t>U</w:t>
      </w:r>
      <w:r>
        <w:rPr>
          <w:sz w:val="22"/>
          <w:szCs w:val="22"/>
        </w:rPr>
        <w:t>mowy.</w:t>
      </w:r>
    </w:p>
    <w:p w14:paraId="1444026D" w14:textId="3CE11675" w:rsidR="005C724E" w:rsidRDefault="005C724E" w:rsidP="006C1625">
      <w:pPr>
        <w:numPr>
          <w:ilvl w:val="0"/>
          <w:numId w:val="66"/>
        </w:numPr>
        <w:suppressAutoHyphens/>
        <w:autoSpaceDN w:val="0"/>
        <w:ind w:left="284" w:hanging="284"/>
        <w:jc w:val="both"/>
        <w:textAlignment w:val="baseline"/>
        <w:rPr>
          <w:color w:val="000000"/>
          <w:sz w:val="22"/>
          <w:szCs w:val="22"/>
        </w:rPr>
      </w:pPr>
      <w:r w:rsidRPr="00AD2B23">
        <w:rPr>
          <w:sz w:val="22"/>
          <w:szCs w:val="22"/>
        </w:rPr>
        <w:t>W przypadku gdy w trakcie remontu zajdzie konieczność wymiany części lub wykonania czynności nieujętych w cennik</w:t>
      </w:r>
      <w:r>
        <w:rPr>
          <w:sz w:val="22"/>
          <w:szCs w:val="22"/>
        </w:rPr>
        <w:t>u(ach)</w:t>
      </w:r>
      <w:r w:rsidRPr="00AD2B23">
        <w:rPr>
          <w:sz w:val="22"/>
          <w:szCs w:val="22"/>
        </w:rPr>
        <w:t xml:space="preserve"> do zawartej </w:t>
      </w:r>
      <w:r w:rsidR="002C107E">
        <w:rPr>
          <w:sz w:val="22"/>
          <w:szCs w:val="22"/>
        </w:rPr>
        <w:t>U</w:t>
      </w:r>
      <w:r w:rsidRPr="00AD2B23">
        <w:rPr>
          <w:sz w:val="22"/>
          <w:szCs w:val="22"/>
        </w:rPr>
        <w:t xml:space="preserve">mowy Zamawiający </w:t>
      </w:r>
      <w:r w:rsidRPr="00083838">
        <w:rPr>
          <w:sz w:val="22"/>
          <w:szCs w:val="22"/>
        </w:rPr>
        <w:t xml:space="preserve">uzna, że te części i czynności </w:t>
      </w:r>
      <w:r w:rsidRPr="00AD2B23">
        <w:rPr>
          <w:sz w:val="22"/>
          <w:szCs w:val="22"/>
        </w:rPr>
        <w:t>został</w:t>
      </w:r>
      <w:r>
        <w:rPr>
          <w:sz w:val="22"/>
          <w:szCs w:val="22"/>
        </w:rPr>
        <w:t>y</w:t>
      </w:r>
      <w:r w:rsidRPr="00AD2B23">
        <w:rPr>
          <w:sz w:val="22"/>
          <w:szCs w:val="22"/>
        </w:rPr>
        <w:t xml:space="preserve"> objęte remontem podstawowym</w:t>
      </w:r>
      <w:r w:rsidRPr="00AD2B23">
        <w:rPr>
          <w:color w:val="000000"/>
          <w:sz w:val="22"/>
          <w:szCs w:val="22"/>
        </w:rPr>
        <w:t>.</w:t>
      </w:r>
    </w:p>
    <w:p w14:paraId="101DB91C" w14:textId="5F421852" w:rsidR="005C724E" w:rsidRPr="00DD3FF4" w:rsidRDefault="005C724E" w:rsidP="006C1625">
      <w:pPr>
        <w:numPr>
          <w:ilvl w:val="0"/>
          <w:numId w:val="66"/>
        </w:numPr>
        <w:ind w:left="284" w:hanging="284"/>
        <w:jc w:val="both"/>
        <w:rPr>
          <w:sz w:val="22"/>
          <w:szCs w:val="22"/>
        </w:rPr>
      </w:pPr>
      <w:r w:rsidRPr="00DD3FF4">
        <w:rPr>
          <w:sz w:val="22"/>
          <w:szCs w:val="22"/>
        </w:rPr>
        <w:t xml:space="preserve">W przypadku, gdy kalkulacja cen jednostkowych w ramach remontu rozszerzonego przekroczy cenę remontu kapitalnego </w:t>
      </w:r>
      <w:r w:rsidR="002C107E">
        <w:rPr>
          <w:sz w:val="22"/>
          <w:szCs w:val="22"/>
        </w:rPr>
        <w:t>W</w:t>
      </w:r>
      <w:r w:rsidRPr="00DD3FF4">
        <w:rPr>
          <w:sz w:val="22"/>
          <w:szCs w:val="22"/>
        </w:rPr>
        <w:t xml:space="preserve">ykonawca w cenie remontu kapitalnego wykona kompleksową usługę obejmującą cały zakres remontu rozszerzonego z zastrzeżeniem możliwości odstąpienia przez </w:t>
      </w:r>
      <w:r w:rsidR="002C107E">
        <w:rPr>
          <w:sz w:val="22"/>
          <w:szCs w:val="22"/>
        </w:rPr>
        <w:t>Z</w:t>
      </w:r>
      <w:r w:rsidRPr="00DD3FF4">
        <w:rPr>
          <w:sz w:val="22"/>
          <w:szCs w:val="22"/>
        </w:rPr>
        <w:t>amawiającego</w:t>
      </w:r>
      <w:r w:rsidR="00D50939">
        <w:rPr>
          <w:sz w:val="22"/>
          <w:szCs w:val="22"/>
        </w:rPr>
        <w:t xml:space="preserve"> </w:t>
      </w:r>
      <w:r w:rsidRPr="00DD3FF4">
        <w:rPr>
          <w:sz w:val="22"/>
          <w:szCs w:val="22"/>
        </w:rPr>
        <w:t xml:space="preserve">od remontu w przypadku, gdy zlecenie uzupełniające jest nieopłacalne lub skutkowałoby przekroczeniem wartości </w:t>
      </w:r>
      <w:r w:rsidR="002C107E">
        <w:rPr>
          <w:sz w:val="22"/>
          <w:szCs w:val="22"/>
        </w:rPr>
        <w:t>U</w:t>
      </w:r>
      <w:r w:rsidRPr="00DD3FF4">
        <w:rPr>
          <w:sz w:val="22"/>
          <w:szCs w:val="22"/>
        </w:rPr>
        <w:t>mowy. Wykonawcy na tę okoliczność przysługuje prawo do żądania zwrotu 10% wartości brutto zlecenia.</w:t>
      </w:r>
    </w:p>
    <w:p w14:paraId="5F5332C6" w14:textId="77777777" w:rsidR="005C724E" w:rsidRDefault="005C724E" w:rsidP="006C1625">
      <w:pPr>
        <w:numPr>
          <w:ilvl w:val="0"/>
          <w:numId w:val="66"/>
        </w:numPr>
        <w:ind w:left="284" w:hanging="284"/>
        <w:jc w:val="both"/>
        <w:rPr>
          <w:sz w:val="22"/>
          <w:szCs w:val="22"/>
        </w:rPr>
      </w:pPr>
      <w:r w:rsidRPr="000A4763">
        <w:rPr>
          <w:sz w:val="22"/>
          <w:szCs w:val="22"/>
        </w:rPr>
        <w:t xml:space="preserve">W razie konieczności </w:t>
      </w:r>
      <w:r w:rsidRPr="00D70D31">
        <w:rPr>
          <w:sz w:val="22"/>
          <w:szCs w:val="22"/>
        </w:rPr>
        <w:t xml:space="preserve">skorzystania z dokumentacji stanowiącej tajemnicę przedsiębiorstwa Zamawiającego wykonawca będzie zobowiązany do złożenia oświadczenia zgodnego z treścią </w:t>
      </w:r>
      <w:r w:rsidRPr="00D70D31">
        <w:rPr>
          <w:b/>
          <w:bCs/>
          <w:sz w:val="22"/>
          <w:szCs w:val="22"/>
        </w:rPr>
        <w:t>Załącznika nr 12 do SWZ</w:t>
      </w:r>
      <w:r w:rsidRPr="00D70D31">
        <w:rPr>
          <w:sz w:val="22"/>
          <w:szCs w:val="22"/>
        </w:rPr>
        <w:t>.</w:t>
      </w:r>
    </w:p>
    <w:p w14:paraId="243DD5A4" w14:textId="2DD30028" w:rsidR="001D5726" w:rsidRPr="00AD7714" w:rsidRDefault="001D5726" w:rsidP="004C1D66">
      <w:pPr>
        <w:numPr>
          <w:ilvl w:val="0"/>
          <w:numId w:val="6"/>
        </w:numPr>
        <w:spacing w:before="120" w:after="120"/>
        <w:rPr>
          <w:b/>
          <w:sz w:val="22"/>
          <w:szCs w:val="22"/>
        </w:rPr>
      </w:pPr>
      <w:r w:rsidRPr="00407B08">
        <w:rPr>
          <w:b/>
          <w:sz w:val="22"/>
          <w:szCs w:val="22"/>
        </w:rPr>
        <w:t>WYMAGANIA DODATKOWE</w:t>
      </w:r>
      <w:r w:rsidR="003369E5">
        <w:rPr>
          <w:b/>
          <w:sz w:val="22"/>
          <w:szCs w:val="22"/>
        </w:rPr>
        <w:t>:</w:t>
      </w:r>
    </w:p>
    <w:p w14:paraId="6E140C3B" w14:textId="53314AED" w:rsidR="008E3336" w:rsidRPr="003369E5" w:rsidRDefault="008E3336" w:rsidP="004C1D66">
      <w:pPr>
        <w:numPr>
          <w:ilvl w:val="3"/>
          <w:numId w:val="6"/>
        </w:numPr>
        <w:spacing w:before="60" w:after="60"/>
        <w:ind w:left="425" w:hanging="357"/>
        <w:jc w:val="both"/>
        <w:rPr>
          <w:sz w:val="22"/>
          <w:szCs w:val="22"/>
        </w:rPr>
      </w:pPr>
      <w:r w:rsidRPr="003369E5">
        <w:rPr>
          <w:sz w:val="22"/>
          <w:szCs w:val="22"/>
        </w:rPr>
        <w:t xml:space="preserve">Zamawiający zastrzega sobie możliwość zlecenia oceny urządzenia po remoncie ekspertowi </w:t>
      </w:r>
      <w:r w:rsidRPr="003369E5">
        <w:rPr>
          <w:sz w:val="22"/>
          <w:szCs w:val="22"/>
        </w:rPr>
        <w:br/>
        <w:t xml:space="preserve">z uprawnieniami rzeczoznawcy ds. ruchu zakładu górniczego lub ekspertowi jednostki certyfikującej wyroby w zakresie nie mniejszym niż </w:t>
      </w:r>
      <w:r w:rsidR="002C107E">
        <w:rPr>
          <w:sz w:val="22"/>
          <w:szCs w:val="22"/>
        </w:rPr>
        <w:t>P</w:t>
      </w:r>
      <w:r w:rsidRPr="003369E5">
        <w:rPr>
          <w:sz w:val="22"/>
          <w:szCs w:val="22"/>
        </w:rPr>
        <w:t>rzedmiot zamówienia.</w:t>
      </w:r>
    </w:p>
    <w:p w14:paraId="243DD5A5" w14:textId="16165E27" w:rsidR="001D5726" w:rsidRPr="003369E5" w:rsidRDefault="001D5726" w:rsidP="004C1D66">
      <w:pPr>
        <w:numPr>
          <w:ilvl w:val="3"/>
          <w:numId w:val="6"/>
        </w:numPr>
        <w:spacing w:before="60" w:after="60"/>
        <w:ind w:left="425" w:hanging="357"/>
        <w:jc w:val="both"/>
        <w:rPr>
          <w:sz w:val="22"/>
          <w:szCs w:val="22"/>
        </w:rPr>
      </w:pPr>
      <w:r w:rsidRPr="003369E5">
        <w:rPr>
          <w:kern w:val="1"/>
          <w:sz w:val="22"/>
          <w:szCs w:val="22"/>
        </w:rPr>
        <w:t>Urządzenia budowy przeciwwybuchowej, po wykonanym remoncie mogą być odebrane po</w:t>
      </w:r>
      <w:r w:rsidR="002C107E">
        <w:rPr>
          <w:kern w:val="1"/>
          <w:sz w:val="22"/>
          <w:szCs w:val="22"/>
        </w:rPr>
        <w:t xml:space="preserve"> </w:t>
      </w:r>
      <w:r w:rsidRPr="003369E5">
        <w:rPr>
          <w:kern w:val="1"/>
          <w:sz w:val="22"/>
          <w:szCs w:val="22"/>
        </w:rPr>
        <w:t>stwierdzeniu przez Wykonawcę</w:t>
      </w:r>
      <w:r w:rsidR="00173FFF" w:rsidRPr="003369E5">
        <w:rPr>
          <w:kern w:val="1"/>
          <w:sz w:val="22"/>
          <w:szCs w:val="22"/>
        </w:rPr>
        <w:t xml:space="preserve"> remontu</w:t>
      </w:r>
      <w:r w:rsidRPr="003369E5">
        <w:rPr>
          <w:kern w:val="1"/>
          <w:sz w:val="22"/>
          <w:szCs w:val="22"/>
        </w:rPr>
        <w:t>, że odpowiadają dokumentacji techniczno-ruchowej/instrukcji użytkowania oraz poświadczeniu zgodności w karcie ewidencyjnej.</w:t>
      </w:r>
    </w:p>
    <w:p w14:paraId="243DD5A6" w14:textId="684CDEEE" w:rsidR="001D5726" w:rsidRDefault="001D5726" w:rsidP="004C1D66">
      <w:pPr>
        <w:numPr>
          <w:ilvl w:val="3"/>
          <w:numId w:val="6"/>
        </w:numPr>
        <w:spacing w:before="60" w:after="60"/>
        <w:ind w:left="425" w:hanging="357"/>
        <w:jc w:val="both"/>
        <w:rPr>
          <w:kern w:val="1"/>
          <w:sz w:val="22"/>
          <w:szCs w:val="22"/>
        </w:rPr>
      </w:pPr>
      <w:r w:rsidRPr="003369E5">
        <w:rPr>
          <w:kern w:val="1"/>
          <w:sz w:val="22"/>
          <w:szCs w:val="22"/>
        </w:rPr>
        <w:t xml:space="preserve">Poza cennikami z cenami </w:t>
      </w:r>
      <w:r w:rsidR="00DF2431" w:rsidRPr="003369E5">
        <w:rPr>
          <w:kern w:val="1"/>
          <w:sz w:val="22"/>
          <w:szCs w:val="22"/>
        </w:rPr>
        <w:t>jednostkowymi za</w:t>
      </w:r>
      <w:r w:rsidRPr="003369E5">
        <w:rPr>
          <w:kern w:val="1"/>
          <w:sz w:val="22"/>
          <w:szCs w:val="22"/>
        </w:rPr>
        <w:t xml:space="preserve"> wykonanie remontu podstawowego, Wykonawca załącza pozycje części zamiennych oraz czynności remontowych w zakresie zapewniającym Wykonawcy (w jego ocenie) możliwość wykonania remontu rozszerzonego w odniesieniu do każdego zadania, na które została złożona oferta. W trakcie realizacji usługi/ oceny oferty w postępowaniu, w przypadku, gdy w zakresie rzeczowym remontu wystąpią części, podzespoły lub czynności remontowe, których Wykonawca nie wykazał w ofercie złożonej w niniejszym postępowaniu przetargowym (w cenniku obligatoryjnym wraz pozycjami dodatkowymi) Zamawiający przyjmie, że te ceny i czynności nie są istotne i ich koszt uwzględniony został przez Wykonawcę w cenie remontu podstawowego.</w:t>
      </w:r>
    </w:p>
    <w:p w14:paraId="3A477157" w14:textId="77777777" w:rsidR="003369E5" w:rsidRDefault="003369E5" w:rsidP="003369E5">
      <w:pPr>
        <w:spacing w:before="60" w:after="60"/>
        <w:jc w:val="both"/>
        <w:rPr>
          <w:kern w:val="1"/>
          <w:sz w:val="22"/>
          <w:szCs w:val="22"/>
        </w:rPr>
      </w:pPr>
    </w:p>
    <w:p w14:paraId="1C00E879" w14:textId="77777777" w:rsidR="003369E5" w:rsidRDefault="003369E5" w:rsidP="003369E5">
      <w:pPr>
        <w:spacing w:before="60" w:after="60"/>
        <w:jc w:val="both"/>
        <w:rPr>
          <w:kern w:val="1"/>
          <w:sz w:val="22"/>
          <w:szCs w:val="22"/>
        </w:rPr>
      </w:pPr>
    </w:p>
    <w:p w14:paraId="4DCF64BD" w14:textId="06C275D2" w:rsidR="003369E5" w:rsidRDefault="003369E5">
      <w:pPr>
        <w:rPr>
          <w:kern w:val="1"/>
          <w:sz w:val="22"/>
          <w:szCs w:val="22"/>
        </w:rPr>
      </w:pPr>
      <w:r>
        <w:rPr>
          <w:kern w:val="1"/>
          <w:sz w:val="22"/>
          <w:szCs w:val="22"/>
        </w:rPr>
        <w:br w:type="page"/>
      </w:r>
    </w:p>
    <w:p w14:paraId="6D2EB5FB" w14:textId="77777777" w:rsidR="003369E5" w:rsidRDefault="003369E5" w:rsidP="003369E5">
      <w:pPr>
        <w:spacing w:before="60" w:after="60"/>
        <w:jc w:val="both"/>
        <w:rPr>
          <w:kern w:val="1"/>
          <w:sz w:val="22"/>
          <w:szCs w:val="22"/>
        </w:rPr>
      </w:pPr>
    </w:p>
    <w:p w14:paraId="243DD5A9" w14:textId="5C9E5BBB" w:rsidR="005C5414" w:rsidRPr="00223D6D" w:rsidRDefault="005C5414" w:rsidP="00D879BC">
      <w:pPr>
        <w:pStyle w:val="Nagwek1"/>
        <w:numPr>
          <w:ilvl w:val="0"/>
          <w:numId w:val="0"/>
        </w:numPr>
        <w:ind w:left="432"/>
        <w:jc w:val="right"/>
        <w:rPr>
          <w:color w:val="4F81BD" w:themeColor="accent1"/>
        </w:rPr>
      </w:pPr>
      <w:bookmarkStart w:id="66" w:name="_Toc215217260"/>
      <w:r w:rsidRPr="00223D6D">
        <w:rPr>
          <w:color w:val="4F81BD" w:themeColor="accent1"/>
        </w:rPr>
        <w:t xml:space="preserve">Załącznik nr 2 do </w:t>
      </w:r>
      <w:r w:rsidR="00DF4952" w:rsidRPr="00223D6D">
        <w:rPr>
          <w:color w:val="4F81BD" w:themeColor="accent1"/>
        </w:rPr>
        <w:t>SWZ</w:t>
      </w:r>
      <w:r w:rsidR="00764D6A" w:rsidRPr="00223D6D">
        <w:rPr>
          <w:color w:val="4F81BD" w:themeColor="accent1"/>
        </w:rPr>
        <w:t>. Formularz ofertowy</w:t>
      </w:r>
      <w:bookmarkEnd w:id="66"/>
    </w:p>
    <w:p w14:paraId="243DD5AA" w14:textId="77777777" w:rsidR="005C5414" w:rsidRPr="005C5414" w:rsidRDefault="005C5414" w:rsidP="005C5414">
      <w:pPr>
        <w:ind w:left="426"/>
        <w:jc w:val="right"/>
        <w:rPr>
          <w:b/>
          <w:bCs/>
          <w:sz w:val="24"/>
          <w:szCs w:val="24"/>
        </w:rPr>
      </w:pPr>
    </w:p>
    <w:p w14:paraId="243DD5AB" w14:textId="77777777" w:rsidR="005C5414" w:rsidRPr="005C5414" w:rsidRDefault="005C5414" w:rsidP="005C5414">
      <w:pPr>
        <w:jc w:val="center"/>
        <w:rPr>
          <w:b/>
          <w:bCs/>
          <w:spacing w:val="20"/>
          <w:sz w:val="28"/>
          <w:szCs w:val="28"/>
        </w:rPr>
      </w:pPr>
      <w:r w:rsidRPr="005C5414">
        <w:rPr>
          <w:b/>
          <w:bCs/>
          <w:spacing w:val="20"/>
          <w:sz w:val="28"/>
          <w:szCs w:val="28"/>
        </w:rPr>
        <w:t>FORMULARZ OFERTOWY</w:t>
      </w:r>
    </w:p>
    <w:p w14:paraId="243DD5AC" w14:textId="77777777" w:rsidR="005C5414" w:rsidRPr="005C5414" w:rsidRDefault="005C5414" w:rsidP="005C5414">
      <w:pPr>
        <w:ind w:left="426"/>
        <w:jc w:val="center"/>
        <w:rPr>
          <w:b/>
          <w:bCs/>
          <w:spacing w:val="20"/>
          <w:sz w:val="28"/>
          <w:szCs w:val="28"/>
        </w:rPr>
      </w:pPr>
    </w:p>
    <w:p w14:paraId="243DD5AD" w14:textId="77777777" w:rsidR="005C5414" w:rsidRPr="003A171F" w:rsidRDefault="005C5414" w:rsidP="005C5414">
      <w:pPr>
        <w:ind w:left="426"/>
        <w:jc w:val="center"/>
        <w:rPr>
          <w:b/>
          <w:bCs/>
          <w:spacing w:val="20"/>
          <w:sz w:val="28"/>
          <w:szCs w:val="28"/>
        </w:rPr>
      </w:pPr>
      <w:r w:rsidRPr="003A171F">
        <w:rPr>
          <w:b/>
          <w:bCs/>
          <w:spacing w:val="20"/>
          <w:sz w:val="28"/>
          <w:szCs w:val="28"/>
        </w:rPr>
        <w:t xml:space="preserve">Elektroniczny Formularz Ofertowy jest dostępny na platformie Elektronicznego Formularza Ofertowego. </w:t>
      </w:r>
    </w:p>
    <w:p w14:paraId="61E17278" w14:textId="77777777" w:rsidR="00744375" w:rsidRDefault="00744375" w:rsidP="005C5414">
      <w:pPr>
        <w:ind w:left="426"/>
        <w:jc w:val="center"/>
        <w:rPr>
          <w:b/>
          <w:bCs/>
          <w:spacing w:val="20"/>
          <w:sz w:val="28"/>
          <w:szCs w:val="28"/>
        </w:rPr>
      </w:pPr>
    </w:p>
    <w:p w14:paraId="655731C0" w14:textId="77777777" w:rsidR="00744375" w:rsidRDefault="00744375" w:rsidP="005C5414">
      <w:pPr>
        <w:ind w:left="426"/>
        <w:jc w:val="center"/>
        <w:rPr>
          <w:b/>
          <w:bCs/>
          <w:spacing w:val="20"/>
          <w:sz w:val="28"/>
          <w:szCs w:val="28"/>
        </w:rPr>
      </w:pPr>
    </w:p>
    <w:p w14:paraId="243DD5AE" w14:textId="20F15504" w:rsidR="005C5414" w:rsidRPr="00744375" w:rsidRDefault="005C5414" w:rsidP="005C5414">
      <w:pPr>
        <w:ind w:left="426"/>
        <w:jc w:val="center"/>
        <w:rPr>
          <w:b/>
          <w:bCs/>
          <w:sz w:val="22"/>
          <w:szCs w:val="22"/>
        </w:rPr>
      </w:pPr>
      <w:r w:rsidRPr="00744375">
        <w:rPr>
          <w:b/>
          <w:bCs/>
          <w:spacing w:val="20"/>
          <w:sz w:val="24"/>
          <w:szCs w:val="24"/>
        </w:rPr>
        <w:t xml:space="preserve">Link do Elektronicznego Formularza Ofertowego znajduje się </w:t>
      </w:r>
      <w:r w:rsidRPr="00744375">
        <w:rPr>
          <w:b/>
          <w:bCs/>
          <w:spacing w:val="20"/>
          <w:sz w:val="24"/>
          <w:szCs w:val="24"/>
        </w:rPr>
        <w:br/>
        <w:t xml:space="preserve">w </w:t>
      </w:r>
      <w:r w:rsidR="003A171F" w:rsidRPr="00744375">
        <w:rPr>
          <w:b/>
          <w:bCs/>
          <w:spacing w:val="20"/>
          <w:sz w:val="24"/>
          <w:szCs w:val="24"/>
        </w:rPr>
        <w:t>P</w:t>
      </w:r>
      <w:r w:rsidRPr="00744375">
        <w:rPr>
          <w:b/>
          <w:bCs/>
          <w:spacing w:val="20"/>
          <w:sz w:val="24"/>
          <w:szCs w:val="24"/>
        </w:rPr>
        <w:t xml:space="preserve">rofilu </w:t>
      </w:r>
      <w:r w:rsidR="003A171F" w:rsidRPr="00744375">
        <w:rPr>
          <w:b/>
          <w:bCs/>
          <w:spacing w:val="20"/>
          <w:sz w:val="24"/>
          <w:szCs w:val="24"/>
        </w:rPr>
        <w:t>N</w:t>
      </w:r>
      <w:r w:rsidRPr="00744375">
        <w:rPr>
          <w:b/>
          <w:bCs/>
          <w:spacing w:val="20"/>
          <w:sz w:val="24"/>
          <w:szCs w:val="24"/>
        </w:rPr>
        <w:t xml:space="preserve">abywcy </w:t>
      </w:r>
    </w:p>
    <w:p w14:paraId="34B88E85" w14:textId="1229F50E" w:rsidR="008F1E85" w:rsidRPr="008F1E85" w:rsidRDefault="005C5414" w:rsidP="008F1E85">
      <w:pPr>
        <w:spacing w:before="40" w:after="40" w:line="24" w:lineRule="atLeast"/>
        <w:ind w:left="5040"/>
        <w:jc w:val="center"/>
        <w:rPr>
          <w:sz w:val="22"/>
          <w:szCs w:val="22"/>
        </w:rPr>
      </w:pPr>
      <w:r w:rsidRPr="005C5414">
        <w:rPr>
          <w:sz w:val="22"/>
          <w:szCs w:val="22"/>
        </w:rPr>
        <w:t xml:space="preserve"> </w:t>
      </w:r>
    </w:p>
    <w:p w14:paraId="330DD531" w14:textId="77777777" w:rsidR="008F1E85" w:rsidRPr="008F1E85" w:rsidRDefault="008F1E85" w:rsidP="005C5414">
      <w:pPr>
        <w:spacing w:after="200" w:line="276" w:lineRule="auto"/>
        <w:rPr>
          <w:b/>
          <w:bCs/>
          <w:sz w:val="4"/>
          <w:szCs w:val="4"/>
          <w:highlight w:val="yellow"/>
        </w:rPr>
      </w:pPr>
    </w:p>
    <w:p w14:paraId="243DD5C2" w14:textId="6AA5294E" w:rsidR="004D79A9" w:rsidRPr="002C107E" w:rsidRDefault="004D79A9">
      <w:pPr>
        <w:rPr>
          <w:color w:val="0070C0"/>
        </w:rPr>
      </w:pPr>
      <w:r w:rsidRPr="002C107E">
        <w:rPr>
          <w:color w:val="0070C0"/>
        </w:rPr>
        <w:br w:type="page"/>
      </w:r>
    </w:p>
    <w:p w14:paraId="5D2E8C8C" w14:textId="77777777" w:rsidR="00130A4E" w:rsidRPr="008F1E85" w:rsidRDefault="00130A4E" w:rsidP="008F1E85"/>
    <w:p w14:paraId="3D813B5A" w14:textId="77777777" w:rsidR="00EA3B35" w:rsidRDefault="00EA3B35" w:rsidP="000140AD">
      <w:pPr>
        <w:pStyle w:val="Nagwek1"/>
        <w:numPr>
          <w:ilvl w:val="0"/>
          <w:numId w:val="0"/>
        </w:numPr>
        <w:ind w:left="432" w:hanging="432"/>
        <w:jc w:val="right"/>
      </w:pPr>
    </w:p>
    <w:p w14:paraId="161DCEB2" w14:textId="77777777" w:rsidR="00EA3B35" w:rsidRDefault="00EA3B35" w:rsidP="000140AD">
      <w:pPr>
        <w:pStyle w:val="Nagwek1"/>
        <w:numPr>
          <w:ilvl w:val="0"/>
          <w:numId w:val="0"/>
        </w:numPr>
        <w:ind w:left="432" w:hanging="432"/>
        <w:jc w:val="right"/>
      </w:pPr>
    </w:p>
    <w:p w14:paraId="4AE242C5" w14:textId="77777777" w:rsidR="00EA3B35" w:rsidRDefault="00EA3B35" w:rsidP="000140AD">
      <w:pPr>
        <w:pStyle w:val="Nagwek1"/>
        <w:numPr>
          <w:ilvl w:val="0"/>
          <w:numId w:val="0"/>
        </w:numPr>
        <w:ind w:left="432" w:hanging="432"/>
        <w:jc w:val="right"/>
      </w:pPr>
    </w:p>
    <w:p w14:paraId="5950CD10" w14:textId="77777777" w:rsidR="00EA3B35" w:rsidRDefault="00EA3B35" w:rsidP="000140AD">
      <w:pPr>
        <w:pStyle w:val="Nagwek1"/>
        <w:numPr>
          <w:ilvl w:val="0"/>
          <w:numId w:val="0"/>
        </w:numPr>
        <w:ind w:left="432" w:hanging="432"/>
        <w:jc w:val="right"/>
      </w:pPr>
    </w:p>
    <w:p w14:paraId="6F0182C2" w14:textId="77777777" w:rsidR="00EA3B35" w:rsidRDefault="00EA3B35" w:rsidP="000140AD">
      <w:pPr>
        <w:pStyle w:val="Nagwek1"/>
        <w:numPr>
          <w:ilvl w:val="0"/>
          <w:numId w:val="0"/>
        </w:numPr>
        <w:ind w:left="432" w:hanging="432"/>
        <w:jc w:val="right"/>
      </w:pPr>
    </w:p>
    <w:p w14:paraId="7998344D" w14:textId="77777777" w:rsidR="00EA3B35" w:rsidRDefault="00EA3B35" w:rsidP="000140AD">
      <w:pPr>
        <w:pStyle w:val="Nagwek1"/>
        <w:numPr>
          <w:ilvl w:val="0"/>
          <w:numId w:val="0"/>
        </w:numPr>
        <w:ind w:left="432" w:hanging="432"/>
        <w:jc w:val="right"/>
      </w:pPr>
    </w:p>
    <w:p w14:paraId="5F1B5586" w14:textId="77777777" w:rsidR="00EA3B35" w:rsidRDefault="00EA3B35" w:rsidP="00EA3B35">
      <w:pPr>
        <w:keepNext/>
        <w:tabs>
          <w:tab w:val="left" w:pos="720"/>
        </w:tabs>
        <w:snapToGrid w:val="0"/>
        <w:jc w:val="right"/>
        <w:outlineLvl w:val="1"/>
        <w:rPr>
          <w:color w:val="FF0000"/>
          <w:sz w:val="22"/>
          <w:szCs w:val="22"/>
        </w:rPr>
      </w:pPr>
    </w:p>
    <w:p w14:paraId="62ADE26A" w14:textId="77777777" w:rsidR="00C81912" w:rsidRDefault="00C81912" w:rsidP="00EA3B35">
      <w:pPr>
        <w:keepNext/>
        <w:tabs>
          <w:tab w:val="left" w:pos="720"/>
        </w:tabs>
        <w:snapToGrid w:val="0"/>
        <w:jc w:val="right"/>
        <w:outlineLvl w:val="1"/>
        <w:rPr>
          <w:color w:val="FF0000"/>
          <w:sz w:val="22"/>
          <w:szCs w:val="22"/>
        </w:rPr>
      </w:pPr>
    </w:p>
    <w:p w14:paraId="327C52DD" w14:textId="77777777" w:rsidR="00C81912" w:rsidRDefault="00C81912" w:rsidP="00EA3B35">
      <w:pPr>
        <w:keepNext/>
        <w:tabs>
          <w:tab w:val="left" w:pos="720"/>
        </w:tabs>
        <w:snapToGrid w:val="0"/>
        <w:jc w:val="right"/>
        <w:outlineLvl w:val="1"/>
        <w:rPr>
          <w:color w:val="FF0000"/>
          <w:sz w:val="22"/>
          <w:szCs w:val="22"/>
        </w:rPr>
      </w:pPr>
    </w:p>
    <w:p w14:paraId="683F5159" w14:textId="77777777" w:rsidR="00C81912" w:rsidRDefault="00C81912" w:rsidP="00EA3B35">
      <w:pPr>
        <w:keepNext/>
        <w:tabs>
          <w:tab w:val="left" w:pos="720"/>
        </w:tabs>
        <w:snapToGrid w:val="0"/>
        <w:jc w:val="right"/>
        <w:outlineLvl w:val="1"/>
        <w:rPr>
          <w:color w:val="FF0000"/>
          <w:sz w:val="22"/>
          <w:szCs w:val="22"/>
        </w:rPr>
      </w:pPr>
    </w:p>
    <w:p w14:paraId="36ACD0B8" w14:textId="77777777" w:rsidR="00EA3B35" w:rsidRDefault="00EA3B35" w:rsidP="00EA3B35">
      <w:pPr>
        <w:keepNext/>
        <w:tabs>
          <w:tab w:val="left" w:pos="720"/>
        </w:tabs>
        <w:snapToGrid w:val="0"/>
        <w:jc w:val="right"/>
        <w:outlineLvl w:val="1"/>
        <w:rPr>
          <w:color w:val="FF0000"/>
          <w:sz w:val="22"/>
          <w:szCs w:val="22"/>
        </w:rPr>
      </w:pPr>
    </w:p>
    <w:p w14:paraId="1ECFF0EC" w14:textId="77777777" w:rsidR="00EA3B35" w:rsidRDefault="00EA3B35" w:rsidP="00EA3B35">
      <w:pPr>
        <w:keepNext/>
        <w:tabs>
          <w:tab w:val="left" w:pos="720"/>
        </w:tabs>
        <w:snapToGrid w:val="0"/>
        <w:jc w:val="right"/>
        <w:outlineLvl w:val="1"/>
        <w:rPr>
          <w:color w:val="FF0000"/>
          <w:sz w:val="22"/>
          <w:szCs w:val="22"/>
        </w:rPr>
      </w:pPr>
    </w:p>
    <w:p w14:paraId="2A5A4B8D" w14:textId="77777777" w:rsidR="00EA3B35" w:rsidRPr="005D2D07" w:rsidRDefault="00EA3B35" w:rsidP="00EA3B35">
      <w:pPr>
        <w:jc w:val="center"/>
        <w:rPr>
          <w:b/>
          <w:bCs/>
          <w:sz w:val="36"/>
          <w:szCs w:val="36"/>
        </w:rPr>
      </w:pPr>
      <w:r w:rsidRPr="005D2D07">
        <w:rPr>
          <w:b/>
          <w:bCs/>
          <w:sz w:val="36"/>
          <w:szCs w:val="36"/>
        </w:rPr>
        <w:t>Załączniki do SWZ</w:t>
      </w:r>
    </w:p>
    <w:p w14:paraId="65113471" w14:textId="77777777" w:rsidR="00EA3B35" w:rsidRPr="005D2D07" w:rsidRDefault="00EA3B35" w:rsidP="00EA3B35">
      <w:pPr>
        <w:spacing w:after="160" w:line="259" w:lineRule="auto"/>
        <w:jc w:val="center"/>
        <w:rPr>
          <w:rFonts w:eastAsiaTheme="majorEastAsia"/>
          <w:b/>
          <w:bCs/>
          <w:spacing w:val="20"/>
          <w:sz w:val="36"/>
          <w:szCs w:val="36"/>
        </w:rPr>
      </w:pPr>
      <w:r w:rsidRPr="005D2D07">
        <w:rPr>
          <w:rFonts w:eastAsiaTheme="majorEastAsia"/>
          <w:b/>
          <w:bCs/>
          <w:spacing w:val="20"/>
          <w:sz w:val="36"/>
          <w:szCs w:val="36"/>
        </w:rPr>
        <w:t>składane przez Wykonawcę, którego oferta jest najwyżej oceniona, na wezwanie Zamawiającego:</w:t>
      </w:r>
    </w:p>
    <w:p w14:paraId="5484B638" w14:textId="28024184" w:rsidR="00EA3B35" w:rsidRDefault="00235894" w:rsidP="000140AD">
      <w:pPr>
        <w:pStyle w:val="Nagwek1"/>
        <w:numPr>
          <w:ilvl w:val="0"/>
          <w:numId w:val="0"/>
        </w:numPr>
        <w:ind w:left="432" w:hanging="432"/>
        <w:jc w:val="right"/>
      </w:pPr>
      <w:r>
        <w:br w:type="page"/>
      </w:r>
    </w:p>
    <w:p w14:paraId="243DD6D0" w14:textId="4C93933F" w:rsidR="00C25B4C" w:rsidRPr="00223D6D" w:rsidRDefault="00C25B4C" w:rsidP="000140AD">
      <w:pPr>
        <w:pStyle w:val="Nagwek1"/>
        <w:numPr>
          <w:ilvl w:val="0"/>
          <w:numId w:val="0"/>
        </w:numPr>
        <w:ind w:left="432" w:hanging="432"/>
        <w:jc w:val="right"/>
        <w:rPr>
          <w:color w:val="4F81BD" w:themeColor="accent1"/>
        </w:rPr>
      </w:pPr>
      <w:bookmarkStart w:id="67" w:name="_Toc215217261"/>
      <w:r w:rsidRPr="00223D6D">
        <w:rPr>
          <w:color w:val="4F81BD" w:themeColor="accent1"/>
        </w:rPr>
        <w:t xml:space="preserve">Załącznik nr </w:t>
      </w:r>
      <w:r w:rsidR="00CA652E" w:rsidRPr="00223D6D">
        <w:rPr>
          <w:color w:val="4F81BD" w:themeColor="accent1"/>
        </w:rPr>
        <w:t>3</w:t>
      </w:r>
      <w:r w:rsidR="00554A1E" w:rsidRPr="00223D6D">
        <w:rPr>
          <w:color w:val="4F81BD" w:themeColor="accent1"/>
        </w:rPr>
        <w:t xml:space="preserve"> do </w:t>
      </w:r>
      <w:r w:rsidR="00DF4952" w:rsidRPr="00223D6D">
        <w:rPr>
          <w:color w:val="4F81BD" w:themeColor="accent1"/>
        </w:rPr>
        <w:t>SWZ</w:t>
      </w:r>
      <w:r w:rsidR="00D879BC" w:rsidRPr="00223D6D">
        <w:rPr>
          <w:color w:val="4F81BD" w:themeColor="accent1"/>
        </w:rPr>
        <w:t>. Wykaz wykonanych/wykonywanych usług</w:t>
      </w:r>
      <w:bookmarkEnd w:id="67"/>
    </w:p>
    <w:p w14:paraId="243DD6D1" w14:textId="77777777" w:rsidR="00C25B4C" w:rsidRPr="002C107E" w:rsidRDefault="00C25B4C" w:rsidP="00C25B4C">
      <w:pPr>
        <w:tabs>
          <w:tab w:val="num" w:pos="720"/>
        </w:tabs>
        <w:rPr>
          <w:b/>
          <w:sz w:val="36"/>
          <w:szCs w:val="36"/>
        </w:rPr>
      </w:pPr>
    </w:p>
    <w:p w14:paraId="06B81367" w14:textId="77777777" w:rsidR="00EA3B35" w:rsidRPr="00F726E5" w:rsidRDefault="00EA3B35" w:rsidP="00EA3B35">
      <w:pPr>
        <w:jc w:val="center"/>
        <w:rPr>
          <w:b/>
          <w:sz w:val="24"/>
          <w:szCs w:val="24"/>
        </w:rPr>
      </w:pPr>
      <w:bookmarkStart w:id="68" w:name="_Hlk108342166"/>
      <w:r w:rsidRPr="00F726E5">
        <w:rPr>
          <w:b/>
          <w:sz w:val="24"/>
          <w:szCs w:val="24"/>
        </w:rPr>
        <w:t>WYKAZ WYKONANYCH/WYKONYWANYCH USŁUG</w:t>
      </w:r>
    </w:p>
    <w:bookmarkEnd w:id="68"/>
    <w:p w14:paraId="5ECD0B2A" w14:textId="77777777" w:rsidR="00EA3B35" w:rsidRPr="004C054A" w:rsidRDefault="00EA3B35" w:rsidP="00EA3B35">
      <w:pPr>
        <w:jc w:val="center"/>
        <w:rPr>
          <w:b/>
          <w:strike/>
          <w:sz w:val="24"/>
          <w:szCs w:val="24"/>
        </w:rPr>
      </w:pPr>
      <w:r w:rsidRPr="00F726E5">
        <w:rPr>
          <w:b/>
          <w:sz w:val="24"/>
          <w:szCs w:val="24"/>
        </w:rPr>
        <w:t>w </w:t>
      </w:r>
      <w:r w:rsidRPr="004C054A">
        <w:rPr>
          <w:b/>
          <w:sz w:val="24"/>
          <w:szCs w:val="24"/>
        </w:rPr>
        <w:t>okresie ostatnich trzech lat</w:t>
      </w:r>
      <w:r w:rsidRPr="004C054A">
        <w:rPr>
          <w:sz w:val="24"/>
          <w:szCs w:val="24"/>
        </w:rPr>
        <w:t xml:space="preserve"> </w:t>
      </w:r>
    </w:p>
    <w:p w14:paraId="7B3245A9" w14:textId="77777777" w:rsidR="00EA3B35" w:rsidRDefault="00EA3B35" w:rsidP="00EA3B35">
      <w:pPr>
        <w:jc w:val="center"/>
        <w:rPr>
          <w:b/>
          <w:sz w:val="24"/>
          <w:szCs w:val="24"/>
        </w:rPr>
      </w:pPr>
      <w:r w:rsidRPr="004C054A">
        <w:rPr>
          <w:b/>
          <w:sz w:val="24"/>
          <w:szCs w:val="24"/>
        </w:rPr>
        <w:t>w zakresie niezbędnym do wykazania spełnienia warunku udziału w postępowaniu</w:t>
      </w:r>
    </w:p>
    <w:p w14:paraId="07C46705" w14:textId="77777777" w:rsidR="0079366B" w:rsidRDefault="0079366B" w:rsidP="00EA3B35">
      <w:pPr>
        <w:jc w:val="center"/>
        <w:rPr>
          <w:b/>
          <w:sz w:val="24"/>
          <w:szCs w:val="24"/>
        </w:rPr>
      </w:pPr>
    </w:p>
    <w:p w14:paraId="60891233" w14:textId="2C1510F7" w:rsidR="0079366B" w:rsidRDefault="0079366B" w:rsidP="00EA3B35">
      <w:pPr>
        <w:jc w:val="center"/>
        <w:rPr>
          <w:b/>
          <w:sz w:val="24"/>
          <w:szCs w:val="24"/>
        </w:rPr>
      </w:pPr>
      <w:r w:rsidRPr="0079366B">
        <w:rPr>
          <w:b/>
          <w:sz w:val="24"/>
          <w:szCs w:val="24"/>
        </w:rPr>
        <w:t>Nazwa Wykonawcy: ...................................................................................................................</w:t>
      </w:r>
    </w:p>
    <w:p w14:paraId="6C5FBF52" w14:textId="77777777" w:rsidR="0079366B" w:rsidRDefault="0079366B" w:rsidP="00EA3B35">
      <w:pPr>
        <w:jc w:val="center"/>
        <w:rPr>
          <w:b/>
          <w:sz w:val="24"/>
          <w:szCs w:val="24"/>
        </w:rPr>
      </w:pPr>
    </w:p>
    <w:p w14:paraId="7AB65178" w14:textId="77777777" w:rsidR="0079366B" w:rsidRPr="004C054A" w:rsidRDefault="0079366B" w:rsidP="00EA3B35">
      <w:pPr>
        <w:jc w:val="center"/>
        <w:rPr>
          <w:b/>
          <w:sz w:val="24"/>
          <w:szCs w:val="24"/>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52697E" w:rsidRPr="004F6159" w14:paraId="2EA2C628" w14:textId="77777777" w:rsidTr="00EE4DF5">
        <w:tc>
          <w:tcPr>
            <w:tcW w:w="426" w:type="dxa"/>
            <w:vAlign w:val="center"/>
          </w:tcPr>
          <w:p w14:paraId="7A7CEE36" w14:textId="77777777" w:rsidR="0052697E" w:rsidRPr="00857E2E" w:rsidRDefault="0052697E" w:rsidP="00EE4DF5">
            <w:pPr>
              <w:pStyle w:val="Tekstpodstawowywcity1"/>
              <w:tabs>
                <w:tab w:val="left" w:pos="851"/>
              </w:tabs>
              <w:ind w:left="-70"/>
              <w:rPr>
                <w:rFonts w:ascii="Times New Roman" w:hAnsi="Times New Roman"/>
                <w:b/>
                <w:sz w:val="22"/>
              </w:rPr>
            </w:pPr>
            <w:r w:rsidRPr="00857E2E">
              <w:rPr>
                <w:rFonts w:ascii="Times New Roman" w:hAnsi="Times New Roman"/>
                <w:b/>
                <w:sz w:val="22"/>
              </w:rPr>
              <w:t>Lp.</w:t>
            </w:r>
          </w:p>
        </w:tc>
        <w:tc>
          <w:tcPr>
            <w:tcW w:w="2410" w:type="dxa"/>
            <w:vAlign w:val="center"/>
          </w:tcPr>
          <w:p w14:paraId="25CB7505" w14:textId="77777777" w:rsidR="0052697E" w:rsidRPr="00857E2E" w:rsidRDefault="0052697E" w:rsidP="00EE4DF5">
            <w:pPr>
              <w:pStyle w:val="Tekstpodstawowywcity1"/>
              <w:tabs>
                <w:tab w:val="left" w:pos="851"/>
              </w:tabs>
              <w:ind w:left="0"/>
              <w:jc w:val="center"/>
              <w:rPr>
                <w:rFonts w:ascii="Times New Roman" w:hAnsi="Times New Roman"/>
                <w:b/>
                <w:sz w:val="22"/>
              </w:rPr>
            </w:pPr>
            <w:r w:rsidRPr="00857E2E">
              <w:rPr>
                <w:rFonts w:ascii="Times New Roman" w:hAnsi="Times New Roman"/>
                <w:b/>
                <w:sz w:val="22"/>
              </w:rPr>
              <w:t>Przedmiot zamówienia</w:t>
            </w:r>
          </w:p>
        </w:tc>
        <w:tc>
          <w:tcPr>
            <w:tcW w:w="1559" w:type="dxa"/>
            <w:vAlign w:val="center"/>
          </w:tcPr>
          <w:p w14:paraId="09550DC5" w14:textId="77777777" w:rsidR="0052697E" w:rsidRPr="004F6159" w:rsidRDefault="0052697E" w:rsidP="00EE4DF5">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Wartość zamówienia brutto zł</w:t>
            </w:r>
          </w:p>
          <w:p w14:paraId="1EFE06F3" w14:textId="77777777" w:rsidR="0052697E" w:rsidRPr="004F6159" w:rsidRDefault="0052697E" w:rsidP="00EE4DF5">
            <w:pPr>
              <w:pStyle w:val="Tekstpodstawowywcity1"/>
              <w:tabs>
                <w:tab w:val="left" w:pos="851"/>
              </w:tabs>
              <w:ind w:left="0"/>
              <w:jc w:val="center"/>
              <w:rPr>
                <w:rFonts w:ascii="Times New Roman" w:hAnsi="Times New Roman"/>
                <w:sz w:val="18"/>
              </w:rPr>
            </w:pPr>
            <w:r w:rsidRPr="004F6159">
              <w:rPr>
                <w:rFonts w:ascii="Times New Roman" w:hAnsi="Times New Roman"/>
                <w:sz w:val="18"/>
              </w:rPr>
              <w:t>(w okresie ostatnich trzech lat przed upływem terminu składania ofert)</w:t>
            </w:r>
          </w:p>
        </w:tc>
        <w:tc>
          <w:tcPr>
            <w:tcW w:w="1417" w:type="dxa"/>
            <w:vAlign w:val="center"/>
          </w:tcPr>
          <w:p w14:paraId="125D5D97" w14:textId="77777777" w:rsidR="0052697E" w:rsidRPr="004F6159" w:rsidRDefault="0052697E" w:rsidP="00EE4DF5">
            <w:pPr>
              <w:pStyle w:val="Tekstpodstawowywcity"/>
              <w:tabs>
                <w:tab w:val="left" w:pos="851"/>
              </w:tabs>
              <w:ind w:left="75"/>
              <w:jc w:val="center"/>
              <w:rPr>
                <w:rFonts w:ascii="Times New Roman" w:hAnsi="Times New Roman"/>
                <w:b/>
                <w:bCs/>
                <w:sz w:val="22"/>
              </w:rPr>
            </w:pPr>
            <w:r w:rsidRPr="004F6159">
              <w:rPr>
                <w:rFonts w:ascii="Times New Roman" w:hAnsi="Times New Roman"/>
                <w:b/>
                <w:bCs/>
                <w:sz w:val="22"/>
              </w:rPr>
              <w:t>Data wykonania</w:t>
            </w:r>
          </w:p>
          <w:p w14:paraId="22DC1E02" w14:textId="77777777" w:rsidR="0052697E" w:rsidRPr="004F6159" w:rsidRDefault="0052697E" w:rsidP="00EE4DF5">
            <w:pPr>
              <w:pStyle w:val="Tekstpodstawowywcity1"/>
              <w:tabs>
                <w:tab w:val="left" w:pos="851"/>
              </w:tabs>
              <w:ind w:left="0"/>
              <w:jc w:val="center"/>
              <w:rPr>
                <w:rFonts w:ascii="Times New Roman" w:hAnsi="Times New Roman"/>
                <w:sz w:val="16"/>
              </w:rPr>
            </w:pPr>
            <w:r w:rsidRPr="004F6159">
              <w:rPr>
                <w:rFonts w:ascii="Times New Roman" w:hAnsi="Times New Roman"/>
                <w:sz w:val="16"/>
              </w:rPr>
              <w:t xml:space="preserve">(należy podać: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lub okres od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do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w:t>
            </w:r>
          </w:p>
        </w:tc>
        <w:tc>
          <w:tcPr>
            <w:tcW w:w="1560" w:type="dxa"/>
            <w:vAlign w:val="center"/>
          </w:tcPr>
          <w:p w14:paraId="7177F662" w14:textId="77777777" w:rsidR="0052697E" w:rsidRPr="004F6159" w:rsidRDefault="0052697E" w:rsidP="00EE4DF5">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Pełna nazwa Odbiorcy usług</w:t>
            </w:r>
          </w:p>
        </w:tc>
        <w:tc>
          <w:tcPr>
            <w:tcW w:w="1842" w:type="dxa"/>
            <w:vAlign w:val="center"/>
          </w:tcPr>
          <w:p w14:paraId="22340EA1" w14:textId="77777777" w:rsidR="0052697E" w:rsidRPr="004F6159" w:rsidRDefault="0052697E" w:rsidP="00EE4DF5">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 xml:space="preserve">Podmiot wykonujący zamówienie* </w:t>
            </w:r>
          </w:p>
          <w:p w14:paraId="4222083C" w14:textId="77777777" w:rsidR="0052697E" w:rsidRPr="004F6159" w:rsidRDefault="0052697E" w:rsidP="00EE4DF5">
            <w:pPr>
              <w:pStyle w:val="Tekstpodstawowywcity1"/>
              <w:tabs>
                <w:tab w:val="left" w:pos="851"/>
              </w:tabs>
              <w:ind w:left="0"/>
              <w:jc w:val="center"/>
              <w:rPr>
                <w:rFonts w:ascii="Times New Roman" w:hAnsi="Times New Roman"/>
                <w:b/>
                <w:sz w:val="22"/>
              </w:rPr>
            </w:pPr>
            <w:r w:rsidRPr="004F6159">
              <w:rPr>
                <w:rFonts w:ascii="Times New Roman" w:hAnsi="Times New Roman"/>
                <w:sz w:val="18"/>
              </w:rPr>
              <w:t xml:space="preserve">(w przypadku korzystania przez Wykonawcę </w:t>
            </w:r>
            <w:r w:rsidRPr="004F6159">
              <w:rPr>
                <w:rFonts w:ascii="Times New Roman" w:hAnsi="Times New Roman"/>
                <w:sz w:val="18"/>
              </w:rPr>
              <w:br/>
              <w:t>z jego potencjału)</w:t>
            </w:r>
          </w:p>
        </w:tc>
      </w:tr>
      <w:tr w:rsidR="00922D8D" w:rsidRPr="004F6159" w14:paraId="2FD72196" w14:textId="77777777" w:rsidTr="00B447B5">
        <w:tc>
          <w:tcPr>
            <w:tcW w:w="9214" w:type="dxa"/>
            <w:gridSpan w:val="6"/>
            <w:vAlign w:val="center"/>
          </w:tcPr>
          <w:p w14:paraId="2B884AFC" w14:textId="77777777" w:rsidR="00D37AD5" w:rsidRPr="00D37AD5" w:rsidRDefault="00D37AD5" w:rsidP="00D37AD5">
            <w:pPr>
              <w:pStyle w:val="Tekstpodstawowywcity1"/>
              <w:ind w:left="0"/>
              <w:rPr>
                <w:rFonts w:ascii="Times New Roman" w:hAnsi="Times New Roman"/>
                <w:bCs/>
                <w:i/>
                <w:iCs/>
                <w:color w:val="365F91" w:themeColor="accent1" w:themeShade="BF"/>
                <w:sz w:val="20"/>
                <w:szCs w:val="20"/>
              </w:rPr>
            </w:pPr>
            <w:r w:rsidRPr="00D37AD5">
              <w:rPr>
                <w:rFonts w:ascii="Times New Roman" w:hAnsi="Times New Roman"/>
                <w:bCs/>
                <w:i/>
                <w:iCs/>
                <w:color w:val="365F91" w:themeColor="accent1" w:themeShade="BF"/>
                <w:sz w:val="20"/>
                <w:szCs w:val="20"/>
              </w:rPr>
              <w:t>w okresie ostatnich 3 lat przed upływem terminu składania ofert (a jeżeli okres prowadzenia działalności jest krótszy to w tym okresie), wykonał co najmniej 2 zlecenia polegające na bieżnikowaniu kół krążków prowadzących prowadnic tocznych lub remoncie prowadnic tocznych lub ich podzespołów, na wartość łączną nie mniejszą niż 50 000,00 PLN</w:t>
            </w:r>
          </w:p>
          <w:p w14:paraId="26B1799E" w14:textId="77777777" w:rsidR="00D37AD5" w:rsidRPr="00D37AD5" w:rsidRDefault="00D37AD5" w:rsidP="00D37AD5">
            <w:pPr>
              <w:pStyle w:val="Tekstpodstawowywcity1"/>
              <w:ind w:left="0"/>
              <w:rPr>
                <w:rFonts w:ascii="Times New Roman" w:hAnsi="Times New Roman"/>
                <w:bCs/>
                <w:i/>
                <w:iCs/>
                <w:color w:val="365F91" w:themeColor="accent1" w:themeShade="BF"/>
                <w:sz w:val="20"/>
                <w:szCs w:val="20"/>
              </w:rPr>
            </w:pPr>
            <w:r w:rsidRPr="00D37AD5">
              <w:rPr>
                <w:rFonts w:ascii="Times New Roman" w:hAnsi="Times New Roman"/>
                <w:bCs/>
                <w:i/>
                <w:iCs/>
                <w:color w:val="365F91" w:themeColor="accent1" w:themeShade="BF"/>
                <w:sz w:val="20"/>
                <w:szCs w:val="20"/>
              </w:rPr>
              <w:t xml:space="preserve">albo </w:t>
            </w:r>
          </w:p>
          <w:p w14:paraId="10ECCF07" w14:textId="49F576D4" w:rsidR="00D37AD5" w:rsidRPr="00D37AD5" w:rsidRDefault="00D37AD5" w:rsidP="00D37AD5">
            <w:pPr>
              <w:pStyle w:val="Tekstpodstawowywcity1"/>
              <w:ind w:left="0"/>
              <w:rPr>
                <w:rFonts w:ascii="Times New Roman" w:hAnsi="Times New Roman"/>
                <w:bCs/>
                <w:i/>
                <w:iCs/>
                <w:color w:val="365F91" w:themeColor="accent1" w:themeShade="BF"/>
                <w:sz w:val="20"/>
                <w:szCs w:val="20"/>
              </w:rPr>
            </w:pPr>
            <w:r w:rsidRPr="00D37AD5">
              <w:rPr>
                <w:rFonts w:ascii="Times New Roman" w:hAnsi="Times New Roman"/>
                <w:bCs/>
                <w:i/>
                <w:iCs/>
                <w:color w:val="365F91" w:themeColor="accent1" w:themeShade="BF"/>
                <w:sz w:val="20"/>
                <w:szCs w:val="20"/>
              </w:rPr>
              <w:t>posiada ocenę zdolności zakładu remontowego wydaną przez właściwą jednostkę certyfikującą w zakresie nie mniejszym niż przedmiot zamówienia,</w:t>
            </w:r>
          </w:p>
          <w:p w14:paraId="67CEF0EB" w14:textId="77777777" w:rsidR="00D37AD5" w:rsidRPr="00D37AD5" w:rsidRDefault="00D37AD5" w:rsidP="00D37AD5">
            <w:pPr>
              <w:pStyle w:val="Tekstpodstawowywcity1"/>
              <w:ind w:left="0"/>
              <w:rPr>
                <w:rFonts w:ascii="Times New Roman" w:hAnsi="Times New Roman"/>
                <w:bCs/>
                <w:i/>
                <w:iCs/>
                <w:color w:val="365F91" w:themeColor="accent1" w:themeShade="BF"/>
                <w:sz w:val="20"/>
                <w:szCs w:val="20"/>
              </w:rPr>
            </w:pPr>
            <w:r w:rsidRPr="00D37AD5">
              <w:rPr>
                <w:rFonts w:ascii="Times New Roman" w:hAnsi="Times New Roman"/>
                <w:bCs/>
                <w:i/>
                <w:iCs/>
                <w:color w:val="365F91" w:themeColor="accent1" w:themeShade="BF"/>
                <w:sz w:val="20"/>
                <w:szCs w:val="20"/>
              </w:rPr>
              <w:t xml:space="preserve">albo </w:t>
            </w:r>
          </w:p>
          <w:p w14:paraId="08FD679D" w14:textId="77777777" w:rsidR="00D37AD5" w:rsidRPr="00D37AD5" w:rsidRDefault="00D37AD5" w:rsidP="00D37AD5">
            <w:pPr>
              <w:pStyle w:val="Tekstpodstawowywcity1"/>
              <w:ind w:left="0"/>
              <w:rPr>
                <w:rFonts w:ascii="Times New Roman" w:hAnsi="Times New Roman"/>
                <w:bCs/>
                <w:i/>
                <w:iCs/>
                <w:color w:val="365F91" w:themeColor="accent1" w:themeShade="BF"/>
                <w:sz w:val="20"/>
                <w:szCs w:val="20"/>
              </w:rPr>
            </w:pPr>
            <w:r w:rsidRPr="00D37AD5">
              <w:rPr>
                <w:rFonts w:ascii="Times New Roman" w:hAnsi="Times New Roman"/>
                <w:bCs/>
                <w:i/>
                <w:iCs/>
                <w:color w:val="365F91" w:themeColor="accent1" w:themeShade="BF"/>
                <w:sz w:val="20"/>
                <w:szCs w:val="20"/>
              </w:rPr>
              <w:t>jest producentem maszyn/urządzeń, których przedmiot zamówienia dotyczy</w:t>
            </w:r>
          </w:p>
          <w:p w14:paraId="7C7CB3F8" w14:textId="77777777" w:rsidR="00D37AD5" w:rsidRPr="00D37AD5" w:rsidRDefault="00D37AD5" w:rsidP="00D37AD5">
            <w:pPr>
              <w:pStyle w:val="Tekstpodstawowywcity1"/>
              <w:ind w:left="0"/>
              <w:rPr>
                <w:rFonts w:ascii="Times New Roman" w:hAnsi="Times New Roman"/>
                <w:bCs/>
                <w:i/>
                <w:iCs/>
                <w:color w:val="365F91" w:themeColor="accent1" w:themeShade="BF"/>
                <w:sz w:val="20"/>
                <w:szCs w:val="20"/>
              </w:rPr>
            </w:pPr>
            <w:r w:rsidRPr="00D37AD5">
              <w:rPr>
                <w:rFonts w:ascii="Times New Roman" w:hAnsi="Times New Roman"/>
                <w:bCs/>
                <w:i/>
                <w:iCs/>
                <w:color w:val="365F91" w:themeColor="accent1" w:themeShade="BF"/>
                <w:sz w:val="20"/>
                <w:szCs w:val="20"/>
              </w:rPr>
              <w:t>albo</w:t>
            </w:r>
          </w:p>
          <w:p w14:paraId="20386DC0" w14:textId="1A6E1B85" w:rsidR="001F3B7D" w:rsidRPr="00D37AD5" w:rsidRDefault="00D37AD5" w:rsidP="00D37AD5">
            <w:pPr>
              <w:pStyle w:val="Tekstpodstawowywcity1"/>
              <w:tabs>
                <w:tab w:val="left" w:pos="851"/>
              </w:tabs>
              <w:ind w:left="0"/>
              <w:rPr>
                <w:rFonts w:ascii="Times New Roman" w:hAnsi="Times New Roman"/>
                <w:b/>
                <w:sz w:val="20"/>
                <w:szCs w:val="20"/>
              </w:rPr>
            </w:pPr>
            <w:r w:rsidRPr="00D37AD5">
              <w:rPr>
                <w:rFonts w:ascii="Times New Roman" w:hAnsi="Times New Roman"/>
                <w:bCs/>
                <w:i/>
                <w:iCs/>
                <w:color w:val="365F91" w:themeColor="accent1" w:themeShade="BF"/>
                <w:sz w:val="20"/>
                <w:szCs w:val="20"/>
              </w:rPr>
              <w:t>posiada upoważnienie lub autoryzację wystawioną przez Producenta maszyn/urządzeń, których przedmiot zamówienia dotyczy</w:t>
            </w:r>
          </w:p>
        </w:tc>
      </w:tr>
      <w:tr w:rsidR="0052697E" w:rsidRPr="00857E2E" w14:paraId="269A543D" w14:textId="77777777" w:rsidTr="00EE4DF5">
        <w:trPr>
          <w:cantSplit/>
          <w:trHeight w:val="735"/>
        </w:trPr>
        <w:tc>
          <w:tcPr>
            <w:tcW w:w="426" w:type="dxa"/>
          </w:tcPr>
          <w:p w14:paraId="3598B6A3" w14:textId="77777777" w:rsidR="0052697E" w:rsidRPr="00857E2E" w:rsidRDefault="0052697E" w:rsidP="00EE4DF5">
            <w:pPr>
              <w:pStyle w:val="Tekstpodstawowywcity1"/>
              <w:tabs>
                <w:tab w:val="left" w:pos="851"/>
              </w:tabs>
              <w:ind w:left="0"/>
              <w:rPr>
                <w:rFonts w:ascii="Times New Roman" w:hAnsi="Times New Roman"/>
                <w:b/>
              </w:rPr>
            </w:pPr>
          </w:p>
        </w:tc>
        <w:tc>
          <w:tcPr>
            <w:tcW w:w="2410" w:type="dxa"/>
          </w:tcPr>
          <w:p w14:paraId="3EA35758" w14:textId="77777777" w:rsidR="0052697E" w:rsidRPr="00857E2E" w:rsidRDefault="0052697E" w:rsidP="00EE4DF5">
            <w:pPr>
              <w:pStyle w:val="Tekstpodstawowywcity1"/>
              <w:tabs>
                <w:tab w:val="left" w:pos="851"/>
              </w:tabs>
              <w:ind w:left="0"/>
              <w:rPr>
                <w:rFonts w:ascii="Times New Roman" w:hAnsi="Times New Roman"/>
              </w:rPr>
            </w:pPr>
          </w:p>
          <w:p w14:paraId="1B5A936D" w14:textId="77777777" w:rsidR="0052697E" w:rsidRPr="00857E2E" w:rsidRDefault="0052697E" w:rsidP="00EE4DF5">
            <w:pPr>
              <w:pStyle w:val="Tekstpodstawowywcity1"/>
              <w:tabs>
                <w:tab w:val="left" w:pos="851"/>
              </w:tabs>
              <w:ind w:left="0"/>
              <w:rPr>
                <w:rFonts w:ascii="Times New Roman" w:hAnsi="Times New Roman"/>
              </w:rPr>
            </w:pPr>
          </w:p>
        </w:tc>
        <w:tc>
          <w:tcPr>
            <w:tcW w:w="1559" w:type="dxa"/>
          </w:tcPr>
          <w:p w14:paraId="7CD688DF" w14:textId="77777777" w:rsidR="0052697E" w:rsidRPr="00857E2E" w:rsidRDefault="0052697E" w:rsidP="00EE4DF5">
            <w:pPr>
              <w:pStyle w:val="Tekstpodstawowywcity1"/>
              <w:tabs>
                <w:tab w:val="left" w:pos="851"/>
              </w:tabs>
              <w:ind w:left="0"/>
              <w:rPr>
                <w:rFonts w:ascii="Times New Roman" w:hAnsi="Times New Roman"/>
                <w:b/>
              </w:rPr>
            </w:pPr>
          </w:p>
        </w:tc>
        <w:tc>
          <w:tcPr>
            <w:tcW w:w="1417" w:type="dxa"/>
          </w:tcPr>
          <w:p w14:paraId="4D4DCFC4" w14:textId="77777777" w:rsidR="0052697E" w:rsidRPr="00857E2E" w:rsidRDefault="0052697E" w:rsidP="00EE4DF5">
            <w:pPr>
              <w:pStyle w:val="Tekstpodstawowywcity1"/>
              <w:tabs>
                <w:tab w:val="left" w:pos="851"/>
              </w:tabs>
              <w:ind w:left="0"/>
              <w:rPr>
                <w:rFonts w:ascii="Times New Roman" w:hAnsi="Times New Roman"/>
                <w:b/>
              </w:rPr>
            </w:pPr>
          </w:p>
        </w:tc>
        <w:tc>
          <w:tcPr>
            <w:tcW w:w="1560" w:type="dxa"/>
          </w:tcPr>
          <w:p w14:paraId="3D287CAD" w14:textId="77777777" w:rsidR="0052697E" w:rsidRPr="00857E2E" w:rsidRDefault="0052697E" w:rsidP="00EE4DF5">
            <w:pPr>
              <w:pStyle w:val="Tekstpodstawowywcity1"/>
              <w:tabs>
                <w:tab w:val="left" w:pos="851"/>
              </w:tabs>
              <w:ind w:left="0"/>
              <w:rPr>
                <w:rFonts w:ascii="Times New Roman" w:hAnsi="Times New Roman"/>
                <w:b/>
              </w:rPr>
            </w:pPr>
          </w:p>
        </w:tc>
        <w:tc>
          <w:tcPr>
            <w:tcW w:w="1842" w:type="dxa"/>
          </w:tcPr>
          <w:p w14:paraId="5543D6F5" w14:textId="77777777" w:rsidR="0052697E" w:rsidRPr="00857E2E" w:rsidRDefault="0052697E" w:rsidP="00EE4DF5">
            <w:pPr>
              <w:pStyle w:val="Tekstpodstawowywcity1"/>
              <w:tabs>
                <w:tab w:val="left" w:pos="851"/>
              </w:tabs>
              <w:ind w:left="0"/>
              <w:rPr>
                <w:rFonts w:ascii="Times New Roman" w:hAnsi="Times New Roman"/>
                <w:b/>
                <w:color w:val="7030A0"/>
              </w:rPr>
            </w:pPr>
          </w:p>
        </w:tc>
      </w:tr>
      <w:tr w:rsidR="0052697E" w:rsidRPr="00857E2E" w14:paraId="5960965F" w14:textId="77777777" w:rsidTr="00EE4DF5">
        <w:trPr>
          <w:cantSplit/>
          <w:trHeight w:val="690"/>
        </w:trPr>
        <w:tc>
          <w:tcPr>
            <w:tcW w:w="426" w:type="dxa"/>
          </w:tcPr>
          <w:p w14:paraId="099E7CD5" w14:textId="77777777" w:rsidR="0052697E" w:rsidRPr="00857E2E" w:rsidRDefault="0052697E" w:rsidP="00EE4DF5">
            <w:pPr>
              <w:pStyle w:val="Tekstpodstawowywcity1"/>
              <w:tabs>
                <w:tab w:val="left" w:pos="851"/>
              </w:tabs>
              <w:ind w:left="0"/>
              <w:rPr>
                <w:rFonts w:ascii="Times New Roman" w:hAnsi="Times New Roman"/>
                <w:b/>
              </w:rPr>
            </w:pPr>
          </w:p>
        </w:tc>
        <w:tc>
          <w:tcPr>
            <w:tcW w:w="2410" w:type="dxa"/>
          </w:tcPr>
          <w:p w14:paraId="2027B499" w14:textId="77777777" w:rsidR="0052697E" w:rsidRPr="00857E2E" w:rsidRDefault="0052697E" w:rsidP="00EE4DF5">
            <w:pPr>
              <w:pStyle w:val="Tekstpodstawowywcity1"/>
              <w:tabs>
                <w:tab w:val="left" w:pos="851"/>
              </w:tabs>
              <w:ind w:left="0"/>
              <w:rPr>
                <w:rFonts w:ascii="Times New Roman" w:hAnsi="Times New Roman"/>
              </w:rPr>
            </w:pPr>
          </w:p>
          <w:p w14:paraId="2E48146B" w14:textId="77777777" w:rsidR="0052697E" w:rsidRPr="00857E2E" w:rsidRDefault="0052697E" w:rsidP="00EE4DF5">
            <w:pPr>
              <w:pStyle w:val="Tekstpodstawowywcity1"/>
              <w:tabs>
                <w:tab w:val="left" w:pos="851"/>
              </w:tabs>
              <w:ind w:left="0"/>
              <w:rPr>
                <w:rFonts w:ascii="Times New Roman" w:hAnsi="Times New Roman"/>
              </w:rPr>
            </w:pPr>
          </w:p>
          <w:p w14:paraId="1E44279D" w14:textId="77777777" w:rsidR="0052697E" w:rsidRPr="00857E2E" w:rsidRDefault="0052697E" w:rsidP="00EE4DF5">
            <w:pPr>
              <w:pStyle w:val="Tekstpodstawowywcity1"/>
              <w:tabs>
                <w:tab w:val="left" w:pos="851"/>
              </w:tabs>
              <w:ind w:left="0"/>
              <w:rPr>
                <w:rFonts w:ascii="Times New Roman" w:hAnsi="Times New Roman"/>
              </w:rPr>
            </w:pPr>
          </w:p>
        </w:tc>
        <w:tc>
          <w:tcPr>
            <w:tcW w:w="1559" w:type="dxa"/>
          </w:tcPr>
          <w:p w14:paraId="37B0643D" w14:textId="77777777" w:rsidR="0052697E" w:rsidRPr="00857E2E" w:rsidRDefault="0052697E" w:rsidP="00EE4DF5">
            <w:pPr>
              <w:pStyle w:val="Tekstpodstawowywcity1"/>
              <w:tabs>
                <w:tab w:val="left" w:pos="851"/>
              </w:tabs>
              <w:ind w:left="0"/>
              <w:rPr>
                <w:rFonts w:ascii="Times New Roman" w:hAnsi="Times New Roman"/>
                <w:b/>
              </w:rPr>
            </w:pPr>
          </w:p>
        </w:tc>
        <w:tc>
          <w:tcPr>
            <w:tcW w:w="1417" w:type="dxa"/>
          </w:tcPr>
          <w:p w14:paraId="05024677" w14:textId="77777777" w:rsidR="0052697E" w:rsidRPr="00857E2E" w:rsidRDefault="0052697E" w:rsidP="00EE4DF5">
            <w:pPr>
              <w:pStyle w:val="Tekstpodstawowywcity1"/>
              <w:tabs>
                <w:tab w:val="left" w:pos="851"/>
              </w:tabs>
              <w:ind w:left="0"/>
              <w:rPr>
                <w:rFonts w:ascii="Times New Roman" w:hAnsi="Times New Roman"/>
                <w:b/>
              </w:rPr>
            </w:pPr>
          </w:p>
        </w:tc>
        <w:tc>
          <w:tcPr>
            <w:tcW w:w="1560" w:type="dxa"/>
          </w:tcPr>
          <w:p w14:paraId="4355EF97" w14:textId="77777777" w:rsidR="0052697E" w:rsidRPr="00857E2E" w:rsidRDefault="0052697E" w:rsidP="00EE4DF5">
            <w:pPr>
              <w:pStyle w:val="Tekstpodstawowywcity1"/>
              <w:tabs>
                <w:tab w:val="left" w:pos="851"/>
              </w:tabs>
              <w:ind w:left="0"/>
              <w:rPr>
                <w:rFonts w:ascii="Times New Roman" w:hAnsi="Times New Roman"/>
                <w:b/>
              </w:rPr>
            </w:pPr>
          </w:p>
        </w:tc>
        <w:tc>
          <w:tcPr>
            <w:tcW w:w="1842" w:type="dxa"/>
          </w:tcPr>
          <w:p w14:paraId="52D53BB6" w14:textId="77777777" w:rsidR="0052697E" w:rsidRPr="00857E2E" w:rsidRDefault="0052697E" w:rsidP="00EE4DF5">
            <w:pPr>
              <w:pStyle w:val="Tekstpodstawowywcity1"/>
              <w:tabs>
                <w:tab w:val="left" w:pos="851"/>
              </w:tabs>
              <w:ind w:left="0"/>
              <w:rPr>
                <w:rFonts w:ascii="Times New Roman" w:hAnsi="Times New Roman"/>
                <w:b/>
                <w:color w:val="7030A0"/>
              </w:rPr>
            </w:pPr>
          </w:p>
        </w:tc>
      </w:tr>
    </w:tbl>
    <w:p w14:paraId="243DD6D5" w14:textId="3F7B8311" w:rsidR="00201124" w:rsidRDefault="00201124" w:rsidP="00201124">
      <w:pPr>
        <w:pStyle w:val="Tekstpodstawowywcity"/>
        <w:tabs>
          <w:tab w:val="left" w:pos="851"/>
        </w:tabs>
        <w:spacing w:line="360" w:lineRule="auto"/>
        <w:ind w:left="0"/>
        <w:rPr>
          <w:rFonts w:ascii="Times New Roman" w:hAnsi="Times New Roman"/>
        </w:rPr>
      </w:pPr>
    </w:p>
    <w:p w14:paraId="005FF6CD" w14:textId="77777777" w:rsidR="003A5BB4" w:rsidRPr="00F11C8B" w:rsidRDefault="003A5BB4" w:rsidP="00201124">
      <w:pPr>
        <w:pStyle w:val="Tekstpodstawowywcity"/>
        <w:tabs>
          <w:tab w:val="left" w:pos="851"/>
        </w:tabs>
        <w:spacing w:line="360" w:lineRule="auto"/>
        <w:ind w:left="0"/>
        <w:rPr>
          <w:rFonts w:ascii="Times New Roman" w:hAnsi="Times New Roman"/>
        </w:rPr>
      </w:pPr>
    </w:p>
    <w:p w14:paraId="10FF2F4B" w14:textId="77777777" w:rsidR="003A5BB4" w:rsidRPr="003F5E13" w:rsidRDefault="003A5BB4" w:rsidP="003A5BB4">
      <w:pPr>
        <w:pStyle w:val="Tekstpodstawowywcity1"/>
        <w:spacing w:before="200"/>
        <w:ind w:left="0"/>
        <w:rPr>
          <w:rFonts w:ascii="Times New Roman" w:hAnsi="Times New Roman"/>
          <w:b/>
          <w:bCs/>
          <w:i/>
          <w:iCs/>
          <w:sz w:val="22"/>
          <w:szCs w:val="22"/>
        </w:rPr>
      </w:pPr>
      <w:r w:rsidRPr="003F5E13">
        <w:rPr>
          <w:rFonts w:ascii="Times New Roman" w:hAnsi="Times New Roman"/>
          <w:b/>
          <w:bCs/>
          <w:i/>
          <w:iCs/>
          <w:sz w:val="22"/>
          <w:szCs w:val="22"/>
        </w:rPr>
        <w:t>Uwaga!</w:t>
      </w:r>
    </w:p>
    <w:p w14:paraId="28C61029" w14:textId="77777777" w:rsidR="003A5BB4" w:rsidRPr="00111016" w:rsidRDefault="003A5BB4" w:rsidP="006C1625">
      <w:pPr>
        <w:numPr>
          <w:ilvl w:val="0"/>
          <w:numId w:val="4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5166CC69" w14:textId="77777777" w:rsidR="003A5BB4" w:rsidRPr="00111016" w:rsidRDefault="003A5BB4" w:rsidP="006C1625">
      <w:pPr>
        <w:numPr>
          <w:ilvl w:val="0"/>
          <w:numId w:val="4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6FBCB7FA" w14:textId="77777777" w:rsidR="003A5BB4" w:rsidRPr="00111016" w:rsidRDefault="003A5BB4" w:rsidP="006C1625">
      <w:pPr>
        <w:numPr>
          <w:ilvl w:val="0"/>
          <w:numId w:val="4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63F52">
        <w:rPr>
          <w:i/>
          <w:iCs/>
          <w:sz w:val="22"/>
          <w:szCs w:val="22"/>
          <w:lang w:eastAsia="zh-CN"/>
        </w:rPr>
        <w:t>wykazie zamówienia</w:t>
      </w:r>
      <w:r>
        <w:rPr>
          <w:i/>
          <w:iCs/>
          <w:color w:val="FF0000"/>
          <w:sz w:val="22"/>
          <w:szCs w:val="22"/>
          <w:lang w:eastAsia="zh-CN"/>
        </w:rPr>
        <w:t xml:space="preserve"> </w:t>
      </w:r>
      <w:r w:rsidRPr="00111016">
        <w:rPr>
          <w:bCs/>
          <w:i/>
          <w:iCs/>
          <w:sz w:val="22"/>
          <w:szCs w:val="22"/>
          <w:lang w:eastAsia="zh-CN"/>
        </w:rPr>
        <w:t>zostały wykonane należycie lub są wykonywane należycie.</w:t>
      </w:r>
    </w:p>
    <w:p w14:paraId="35EAD7E0" w14:textId="3A172573" w:rsidR="003A5BB4" w:rsidRPr="00111016" w:rsidRDefault="003A5BB4" w:rsidP="006C1625">
      <w:pPr>
        <w:numPr>
          <w:ilvl w:val="0"/>
          <w:numId w:val="40"/>
        </w:numPr>
        <w:ind w:left="284" w:hanging="284"/>
        <w:jc w:val="both"/>
        <w:rPr>
          <w:bCs/>
          <w:i/>
          <w:iCs/>
          <w:sz w:val="22"/>
          <w:szCs w:val="22"/>
          <w:lang w:eastAsia="zh-CN"/>
        </w:rPr>
      </w:pPr>
      <w:r w:rsidRPr="00111016">
        <w:rPr>
          <w:i/>
          <w:iCs/>
          <w:sz w:val="22"/>
          <w:szCs w:val="22"/>
          <w:lang w:eastAsia="zh-CN"/>
        </w:rPr>
        <w:t xml:space="preserve">W przypadku, gdy wykazano doświadczenie innego podmiotu, Wykonawca składający ofertę zobowiązany jest udowodnić Zamawiającemu, iż będzie dysponował zasobami niezbędnymi do realizacji </w:t>
      </w:r>
      <w:r w:rsidR="00DF2431" w:rsidRPr="00111016">
        <w:rPr>
          <w:i/>
          <w:iCs/>
          <w:sz w:val="22"/>
          <w:szCs w:val="22"/>
          <w:lang w:eastAsia="zh-CN"/>
        </w:rPr>
        <w:t>zamówienia, w</w:t>
      </w:r>
      <w:r w:rsidRPr="00111016">
        <w:rPr>
          <w:i/>
          <w:iCs/>
          <w:sz w:val="22"/>
          <w:szCs w:val="22"/>
          <w:lang w:eastAsia="zh-CN"/>
        </w:rPr>
        <w:t xml:space="preserve"> </w:t>
      </w:r>
      <w:r w:rsidR="00DF2431"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0D686F24" w14:textId="68C517B7" w:rsidR="003A5BB4" w:rsidRPr="00111016" w:rsidRDefault="003A5BB4" w:rsidP="006C1625">
      <w:pPr>
        <w:numPr>
          <w:ilvl w:val="0"/>
          <w:numId w:val="40"/>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w:t>
      </w:r>
      <w:r w:rsidR="00DF2431" w:rsidRPr="00111016">
        <w:rPr>
          <w:i/>
          <w:iCs/>
          <w:sz w:val="22"/>
          <w:szCs w:val="22"/>
        </w:rPr>
        <w:t>dokumentów zgodnie z</w:t>
      </w:r>
      <w:r w:rsidRPr="00111016">
        <w:rPr>
          <w:i/>
          <w:iCs/>
          <w:sz w:val="22"/>
          <w:szCs w:val="22"/>
        </w:rPr>
        <w:t xml:space="preserve"> § 39 Regulaminu.  </w:t>
      </w:r>
    </w:p>
    <w:p w14:paraId="243DD70D" w14:textId="77777777" w:rsidR="00C244AA" w:rsidRDefault="00C244AA" w:rsidP="00C244AA">
      <w:pPr>
        <w:pStyle w:val="Tekstpodstawowywcity"/>
        <w:rPr>
          <w:rFonts w:ascii="Times New Roman" w:hAnsi="Times New Roman"/>
          <w:b/>
          <w:bCs/>
          <w:szCs w:val="24"/>
          <w:lang w:val="pl-PL"/>
        </w:rPr>
      </w:pPr>
    </w:p>
    <w:p w14:paraId="243DD70E" w14:textId="77777777" w:rsidR="00C244AA" w:rsidRDefault="00C244AA" w:rsidP="00C244AA">
      <w:pPr>
        <w:pStyle w:val="Tekstpodstawowywcity"/>
        <w:rPr>
          <w:rFonts w:ascii="Times New Roman" w:hAnsi="Times New Roman"/>
          <w:b/>
          <w:bCs/>
          <w:szCs w:val="24"/>
          <w:lang w:val="pl-PL"/>
        </w:rPr>
      </w:pPr>
    </w:p>
    <w:p w14:paraId="243DD70F" w14:textId="77777777" w:rsidR="00C244AA" w:rsidRPr="00C244AA" w:rsidRDefault="00C244AA" w:rsidP="00C244AA">
      <w:pPr>
        <w:pStyle w:val="Tekstpodstawowywcity"/>
        <w:rPr>
          <w:rFonts w:ascii="Times New Roman" w:hAnsi="Times New Roman"/>
          <w:b/>
          <w:szCs w:val="24"/>
          <w:lang w:val="pl-PL"/>
        </w:rPr>
      </w:pPr>
    </w:p>
    <w:p w14:paraId="47C4A9A2" w14:textId="488DC1E4" w:rsidR="00EA3B35" w:rsidRDefault="00EA3B35" w:rsidP="00EA3B35">
      <w:pPr>
        <w:pStyle w:val="Nagwek1"/>
        <w:numPr>
          <w:ilvl w:val="0"/>
          <w:numId w:val="0"/>
        </w:numPr>
        <w:tabs>
          <w:tab w:val="left" w:pos="2540"/>
        </w:tabs>
        <w:ind w:left="432"/>
        <w:rPr>
          <w:sz w:val="22"/>
          <w:szCs w:val="22"/>
          <w:lang w:val="pl-PL" w:eastAsia="pl-PL"/>
        </w:rPr>
      </w:pPr>
      <w:r>
        <w:rPr>
          <w:sz w:val="22"/>
          <w:szCs w:val="22"/>
          <w:lang w:val="pl-PL" w:eastAsia="pl-PL"/>
        </w:rPr>
        <w:tab/>
      </w:r>
    </w:p>
    <w:p w14:paraId="015420EC" w14:textId="77777777" w:rsidR="00EA3B35" w:rsidRDefault="00EA3B35">
      <w:pPr>
        <w:rPr>
          <w:b/>
          <w:sz w:val="22"/>
          <w:szCs w:val="22"/>
        </w:rPr>
      </w:pPr>
      <w:r>
        <w:rPr>
          <w:sz w:val="22"/>
          <w:szCs w:val="22"/>
        </w:rPr>
        <w:br w:type="page"/>
      </w:r>
    </w:p>
    <w:p w14:paraId="137FB017" w14:textId="13AEF717" w:rsidR="00EA3B35" w:rsidRPr="00223D6D" w:rsidRDefault="00EA3B35" w:rsidP="00EA3B35">
      <w:pPr>
        <w:keepNext/>
        <w:tabs>
          <w:tab w:val="left" w:pos="720"/>
        </w:tabs>
        <w:snapToGrid w:val="0"/>
        <w:jc w:val="right"/>
        <w:outlineLvl w:val="1"/>
        <w:rPr>
          <w:b/>
          <w:color w:val="4F81BD" w:themeColor="accent1"/>
          <w:sz w:val="22"/>
          <w:szCs w:val="22"/>
          <w:highlight w:val="yellow"/>
        </w:rPr>
      </w:pPr>
      <w:bookmarkStart w:id="69" w:name="_Toc156804159"/>
      <w:bookmarkStart w:id="70" w:name="_Toc215217262"/>
      <w:r w:rsidRPr="00223D6D">
        <w:rPr>
          <w:b/>
          <w:bCs/>
          <w:color w:val="4F81BD" w:themeColor="accent1"/>
          <w:sz w:val="24"/>
          <w:szCs w:val="28"/>
        </w:rPr>
        <w:t xml:space="preserve">Załącznik nr 4 do SWZ. </w:t>
      </w:r>
      <w:bookmarkEnd w:id="69"/>
      <w:bookmarkEnd w:id="70"/>
      <w:r w:rsidR="00A53A1C" w:rsidRPr="00A53A1C">
        <w:rPr>
          <w:b/>
          <w:bCs/>
          <w:color w:val="4F81BD" w:themeColor="accent1"/>
          <w:sz w:val="24"/>
          <w:szCs w:val="28"/>
        </w:rPr>
        <w:t>Oświadczenie o niepodleganiu wykluczeniu oraz spełnieniu warunków udziału w postępowaniu</w:t>
      </w:r>
    </w:p>
    <w:p w14:paraId="2493183B" w14:textId="77777777" w:rsidR="00EA3B35" w:rsidRPr="00D42507" w:rsidRDefault="00EA3B35" w:rsidP="00EA3B35">
      <w:pPr>
        <w:tabs>
          <w:tab w:val="num" w:pos="720"/>
        </w:tabs>
        <w:ind w:left="360" w:firstLine="180"/>
        <w:jc w:val="center"/>
        <w:rPr>
          <w:b/>
          <w:sz w:val="22"/>
          <w:szCs w:val="22"/>
          <w:highlight w:val="yellow"/>
        </w:rPr>
      </w:pPr>
    </w:p>
    <w:p w14:paraId="3A15656A" w14:textId="77777777" w:rsidR="00EA3B35" w:rsidRDefault="00EA3B35" w:rsidP="00EA3B35">
      <w:pPr>
        <w:jc w:val="center"/>
        <w:rPr>
          <w:b/>
          <w:sz w:val="28"/>
          <w:szCs w:val="28"/>
          <w:highlight w:val="yellow"/>
        </w:rPr>
      </w:pPr>
    </w:p>
    <w:p w14:paraId="61E06AC3" w14:textId="77777777" w:rsidR="00EA3B35" w:rsidRDefault="00EA3B35" w:rsidP="00EA3B35">
      <w:pPr>
        <w:jc w:val="center"/>
        <w:rPr>
          <w:b/>
          <w:sz w:val="28"/>
          <w:szCs w:val="28"/>
          <w:highlight w:val="yellow"/>
        </w:rPr>
      </w:pPr>
    </w:p>
    <w:p w14:paraId="66B24C5C" w14:textId="77777777" w:rsidR="00EA3B35" w:rsidRPr="00D42507" w:rsidRDefault="00EA3B35" w:rsidP="00EA3B35">
      <w:pPr>
        <w:jc w:val="center"/>
        <w:rPr>
          <w:b/>
          <w:sz w:val="28"/>
          <w:szCs w:val="28"/>
          <w:highlight w:val="yellow"/>
        </w:rPr>
      </w:pPr>
    </w:p>
    <w:p w14:paraId="61286519" w14:textId="77777777" w:rsidR="00EA3B35" w:rsidRPr="008057B2" w:rsidRDefault="00EA3B35" w:rsidP="00EA3B35">
      <w:pPr>
        <w:tabs>
          <w:tab w:val="left" w:pos="0"/>
        </w:tabs>
        <w:rPr>
          <w:sz w:val="22"/>
          <w:szCs w:val="22"/>
        </w:rPr>
      </w:pPr>
      <w:bookmarkStart w:id="71" w:name="_Hlk108342247"/>
      <w:r w:rsidRPr="008057B2">
        <w:rPr>
          <w:sz w:val="22"/>
          <w:szCs w:val="22"/>
        </w:rPr>
        <w:t xml:space="preserve">Nazwa </w:t>
      </w:r>
      <w:r>
        <w:rPr>
          <w:sz w:val="22"/>
          <w:szCs w:val="22"/>
        </w:rPr>
        <w:t>Wykonawcy</w:t>
      </w:r>
      <w:r w:rsidRPr="008057B2">
        <w:rPr>
          <w:sz w:val="22"/>
          <w:szCs w:val="22"/>
        </w:rPr>
        <w:t>: ...................................................................................................................</w:t>
      </w:r>
    </w:p>
    <w:p w14:paraId="65BB5DB3" w14:textId="77777777" w:rsidR="00EA3B35" w:rsidRDefault="00EA3B35" w:rsidP="00EA3B35">
      <w:pPr>
        <w:jc w:val="both"/>
        <w:rPr>
          <w:sz w:val="22"/>
          <w:szCs w:val="22"/>
        </w:rPr>
      </w:pPr>
    </w:p>
    <w:p w14:paraId="60069243" w14:textId="77777777" w:rsidR="00EA3B35" w:rsidRDefault="00EA3B35" w:rsidP="00EA3B35">
      <w:pPr>
        <w:jc w:val="both"/>
        <w:rPr>
          <w:sz w:val="22"/>
          <w:szCs w:val="22"/>
        </w:rPr>
      </w:pPr>
    </w:p>
    <w:p w14:paraId="7726064D" w14:textId="77777777" w:rsidR="00EA3B35" w:rsidRPr="00E66F78" w:rsidRDefault="00EA3B35" w:rsidP="00EA3B35">
      <w:pPr>
        <w:jc w:val="both"/>
        <w:rPr>
          <w:sz w:val="22"/>
          <w:szCs w:val="22"/>
        </w:rPr>
      </w:pPr>
    </w:p>
    <w:p w14:paraId="08CCC2BE" w14:textId="77777777" w:rsidR="00EA3B35" w:rsidRPr="002A0BD5" w:rsidRDefault="00EA3B35" w:rsidP="00EA3B35">
      <w:pPr>
        <w:pStyle w:val="bullet"/>
        <w:widowControl w:val="0"/>
        <w:spacing w:before="0" w:after="0"/>
        <w:rPr>
          <w:bCs/>
          <w:sz w:val="18"/>
          <w:szCs w:val="18"/>
        </w:rPr>
      </w:pPr>
    </w:p>
    <w:p w14:paraId="3257B5C9" w14:textId="77777777" w:rsidR="00EA3B35" w:rsidRPr="00A04EE8" w:rsidRDefault="00EA3B35" w:rsidP="00EA3B35">
      <w:pPr>
        <w:widowControl w:val="0"/>
        <w:jc w:val="both"/>
        <w:rPr>
          <w:b/>
          <w:sz w:val="24"/>
          <w:szCs w:val="24"/>
        </w:rPr>
      </w:pPr>
      <w:r w:rsidRPr="00A04EE8">
        <w:rPr>
          <w:b/>
          <w:sz w:val="24"/>
          <w:szCs w:val="24"/>
        </w:rPr>
        <w:t>Oświadczam, że:</w:t>
      </w:r>
    </w:p>
    <w:p w14:paraId="69E5B3CA" w14:textId="77777777" w:rsidR="00EA3B35" w:rsidRPr="00A04EE8" w:rsidRDefault="00EA3B35" w:rsidP="00EA3B35">
      <w:pPr>
        <w:pStyle w:val="Akapitzlist"/>
        <w:widowControl w:val="0"/>
        <w:ind w:left="360"/>
        <w:jc w:val="both"/>
        <w:rPr>
          <w:b/>
        </w:rPr>
      </w:pPr>
    </w:p>
    <w:p w14:paraId="2C2F2912" w14:textId="77777777" w:rsidR="00EA3B35" w:rsidRPr="00A04EE8" w:rsidRDefault="00EA3B35" w:rsidP="006C1625">
      <w:pPr>
        <w:pStyle w:val="Akapitzlist"/>
        <w:widowControl w:val="0"/>
        <w:numPr>
          <w:ilvl w:val="0"/>
          <w:numId w:val="64"/>
        </w:numPr>
        <w:spacing w:line="312" w:lineRule="auto"/>
        <w:ind w:left="709" w:hanging="425"/>
        <w:contextualSpacing/>
        <w:jc w:val="both"/>
        <w:rPr>
          <w:bCs/>
        </w:rPr>
      </w:pPr>
      <w:r w:rsidRPr="00A04EE8">
        <w:rPr>
          <w:bCs/>
        </w:rPr>
        <w:t>nie podlegam wykluczeniu z postępowania o udzielenie zamówienia na podstawie części V ust. 2 SWZ</w:t>
      </w:r>
      <w:r>
        <w:rPr>
          <w:bCs/>
        </w:rPr>
        <w:t>;</w:t>
      </w:r>
    </w:p>
    <w:p w14:paraId="28476577" w14:textId="77777777" w:rsidR="00EA3B35" w:rsidRPr="00A04EE8" w:rsidRDefault="00EA3B35" w:rsidP="006C1625">
      <w:pPr>
        <w:pStyle w:val="Akapitzlist"/>
        <w:widowControl w:val="0"/>
        <w:numPr>
          <w:ilvl w:val="0"/>
          <w:numId w:val="64"/>
        </w:numPr>
        <w:spacing w:line="312" w:lineRule="auto"/>
        <w:ind w:left="709" w:hanging="425"/>
        <w:contextualSpacing/>
        <w:jc w:val="both"/>
        <w:rPr>
          <w:bCs/>
        </w:rPr>
      </w:pPr>
      <w:r w:rsidRPr="00A04EE8">
        <w:rPr>
          <w:bCs/>
        </w:rPr>
        <w:t>spełniam warunki udziału w postępowaniu określone przez Zamawiającego w SWZ</w:t>
      </w:r>
      <w:r>
        <w:rPr>
          <w:bCs/>
        </w:rPr>
        <w:t>;</w:t>
      </w:r>
    </w:p>
    <w:p w14:paraId="560C5C79" w14:textId="77777777" w:rsidR="00EA3B35" w:rsidRPr="00A04EE8" w:rsidRDefault="00EA3B35" w:rsidP="006C1625">
      <w:pPr>
        <w:pStyle w:val="Akapitzlist"/>
        <w:widowControl w:val="0"/>
        <w:numPr>
          <w:ilvl w:val="0"/>
          <w:numId w:val="64"/>
        </w:numPr>
        <w:spacing w:line="312" w:lineRule="auto"/>
        <w:ind w:left="709" w:hanging="425"/>
        <w:contextualSpacing/>
        <w:jc w:val="both"/>
        <w:rPr>
          <w:bCs/>
        </w:rPr>
      </w:pPr>
      <w:r w:rsidRPr="00A04EE8">
        <w:rPr>
          <w:bCs/>
        </w:rPr>
        <w:t>spełniam wymagania odnoszące się do przedmiotu zamówienia określone przez Zamawiającego w SWZ</w:t>
      </w:r>
      <w:r>
        <w:rPr>
          <w:bCs/>
        </w:rPr>
        <w:t>;</w:t>
      </w:r>
    </w:p>
    <w:p w14:paraId="33446A6B" w14:textId="77777777" w:rsidR="00EA3B35" w:rsidRPr="00A04EE8" w:rsidRDefault="00EA3B35" w:rsidP="006C1625">
      <w:pPr>
        <w:pStyle w:val="Akapitzlist"/>
        <w:widowControl w:val="0"/>
        <w:numPr>
          <w:ilvl w:val="0"/>
          <w:numId w:val="64"/>
        </w:numPr>
        <w:spacing w:line="312" w:lineRule="auto"/>
        <w:ind w:left="709" w:hanging="425"/>
        <w:contextualSpacing/>
        <w:jc w:val="both"/>
        <w:rPr>
          <w:bCs/>
          <w:color w:val="FF0000"/>
        </w:rPr>
      </w:pPr>
      <w:r w:rsidRPr="00A04EE8">
        <w:rPr>
          <w:bCs/>
        </w:rPr>
        <w:t>odpowiadam solidarnie za wykonanie przedmiotu zamówienia.</w:t>
      </w:r>
    </w:p>
    <w:p w14:paraId="62B36A41" w14:textId="77777777" w:rsidR="00EA3B35" w:rsidRPr="00A04EE8" w:rsidRDefault="00EA3B35" w:rsidP="00EA3B35">
      <w:pPr>
        <w:tabs>
          <w:tab w:val="left" w:pos="851"/>
        </w:tabs>
        <w:ind w:left="-142" w:firstLine="142"/>
        <w:rPr>
          <w:b/>
          <w:bCs/>
          <w:strike/>
          <w:color w:val="FF0000"/>
          <w:sz w:val="24"/>
          <w:szCs w:val="24"/>
        </w:rPr>
      </w:pPr>
    </w:p>
    <w:p w14:paraId="18002239" w14:textId="77777777" w:rsidR="00EA3B35" w:rsidRDefault="00EA3B35" w:rsidP="00EA3B35">
      <w:pPr>
        <w:tabs>
          <w:tab w:val="left" w:pos="851"/>
        </w:tabs>
        <w:ind w:left="-142" w:firstLine="142"/>
        <w:rPr>
          <w:b/>
          <w:bCs/>
          <w:strike/>
          <w:sz w:val="22"/>
          <w:szCs w:val="22"/>
        </w:rPr>
      </w:pPr>
    </w:p>
    <w:p w14:paraId="582D99AE" w14:textId="77777777" w:rsidR="00EA3B35" w:rsidRDefault="00EA3B35" w:rsidP="00EA3B35">
      <w:pPr>
        <w:tabs>
          <w:tab w:val="left" w:pos="851"/>
        </w:tabs>
        <w:ind w:left="-142" w:firstLine="142"/>
        <w:rPr>
          <w:b/>
          <w:bCs/>
          <w:strike/>
          <w:sz w:val="22"/>
          <w:szCs w:val="22"/>
        </w:rPr>
      </w:pPr>
    </w:p>
    <w:p w14:paraId="686D9228" w14:textId="77777777" w:rsidR="00EA3B35" w:rsidRDefault="00EA3B35" w:rsidP="00EA3B35">
      <w:pPr>
        <w:tabs>
          <w:tab w:val="left" w:pos="851"/>
        </w:tabs>
        <w:ind w:left="-142" w:firstLine="142"/>
        <w:rPr>
          <w:b/>
          <w:bCs/>
          <w:strike/>
          <w:sz w:val="22"/>
          <w:szCs w:val="22"/>
        </w:rPr>
      </w:pPr>
    </w:p>
    <w:p w14:paraId="4E8D0297" w14:textId="77777777" w:rsidR="00EA3B35" w:rsidRDefault="00EA3B35" w:rsidP="00EA3B35">
      <w:pPr>
        <w:tabs>
          <w:tab w:val="left" w:pos="851"/>
        </w:tabs>
        <w:ind w:left="-142" w:firstLine="142"/>
        <w:rPr>
          <w:b/>
          <w:bCs/>
          <w:strike/>
          <w:sz w:val="22"/>
          <w:szCs w:val="22"/>
        </w:rPr>
      </w:pPr>
    </w:p>
    <w:p w14:paraId="12A93094" w14:textId="77777777" w:rsidR="00EA3B35" w:rsidRDefault="00EA3B35" w:rsidP="00EA3B35">
      <w:pPr>
        <w:tabs>
          <w:tab w:val="left" w:pos="851"/>
        </w:tabs>
        <w:ind w:left="-142" w:firstLine="142"/>
        <w:rPr>
          <w:b/>
          <w:bCs/>
          <w:strike/>
          <w:sz w:val="22"/>
          <w:szCs w:val="22"/>
        </w:rPr>
      </w:pPr>
    </w:p>
    <w:p w14:paraId="7FB94972" w14:textId="77777777" w:rsidR="00EA3B35" w:rsidRDefault="00EA3B35" w:rsidP="00EA3B35">
      <w:pPr>
        <w:tabs>
          <w:tab w:val="left" w:pos="851"/>
        </w:tabs>
        <w:ind w:left="-142" w:firstLine="142"/>
        <w:rPr>
          <w:b/>
          <w:bCs/>
          <w:strike/>
          <w:sz w:val="22"/>
          <w:szCs w:val="22"/>
        </w:rPr>
      </w:pPr>
    </w:p>
    <w:p w14:paraId="024396A6" w14:textId="77777777" w:rsidR="00EA3B35" w:rsidRDefault="00EA3B35" w:rsidP="00EA3B35">
      <w:pPr>
        <w:tabs>
          <w:tab w:val="left" w:pos="851"/>
        </w:tabs>
        <w:ind w:left="-142" w:firstLine="142"/>
        <w:rPr>
          <w:b/>
          <w:bCs/>
          <w:strike/>
          <w:sz w:val="22"/>
          <w:szCs w:val="22"/>
        </w:rPr>
      </w:pPr>
    </w:p>
    <w:p w14:paraId="75F71812" w14:textId="77777777" w:rsidR="00EA3B35" w:rsidRDefault="00EA3B35" w:rsidP="00EA3B35">
      <w:pPr>
        <w:tabs>
          <w:tab w:val="left" w:pos="851"/>
        </w:tabs>
        <w:ind w:left="-142" w:firstLine="142"/>
        <w:rPr>
          <w:b/>
          <w:bCs/>
          <w:strike/>
          <w:sz w:val="22"/>
          <w:szCs w:val="22"/>
        </w:rPr>
      </w:pPr>
    </w:p>
    <w:p w14:paraId="23636C78" w14:textId="77777777" w:rsidR="00EA3B35" w:rsidRDefault="00EA3B35" w:rsidP="00EA3B35">
      <w:pPr>
        <w:tabs>
          <w:tab w:val="left" w:pos="851"/>
        </w:tabs>
        <w:ind w:left="-142" w:firstLine="142"/>
        <w:rPr>
          <w:b/>
          <w:bCs/>
          <w:strike/>
          <w:sz w:val="22"/>
          <w:szCs w:val="22"/>
        </w:rPr>
      </w:pPr>
    </w:p>
    <w:p w14:paraId="384500CD" w14:textId="77777777" w:rsidR="00EA3B35" w:rsidRPr="00E66F78" w:rsidRDefault="00EA3B35" w:rsidP="00EA3B35">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4A3C7DB5" w14:textId="77777777" w:rsidR="00EA3B35" w:rsidRDefault="00EA3B35" w:rsidP="00EA3B35">
      <w:pPr>
        <w:rPr>
          <w:b/>
          <w:sz w:val="22"/>
          <w:szCs w:val="22"/>
        </w:rPr>
      </w:pPr>
      <w:r>
        <w:rPr>
          <w:b/>
          <w:sz w:val="22"/>
          <w:szCs w:val="22"/>
        </w:rPr>
        <w:br w:type="page"/>
      </w:r>
    </w:p>
    <w:bookmarkEnd w:id="71"/>
    <w:p w14:paraId="185679DD" w14:textId="77777777" w:rsidR="00EA3B35" w:rsidRDefault="00EA3B35" w:rsidP="00EA3B35">
      <w:pPr>
        <w:pStyle w:val="Nagwek1"/>
        <w:numPr>
          <w:ilvl w:val="0"/>
          <w:numId w:val="0"/>
        </w:numPr>
        <w:tabs>
          <w:tab w:val="left" w:pos="2540"/>
        </w:tabs>
        <w:ind w:left="432"/>
        <w:rPr>
          <w:sz w:val="22"/>
          <w:szCs w:val="22"/>
          <w:lang w:val="pl-PL" w:eastAsia="pl-PL"/>
        </w:rPr>
      </w:pPr>
    </w:p>
    <w:p w14:paraId="4FA1D208" w14:textId="096D05AB" w:rsidR="00EA3B35" w:rsidRPr="00DB0A12" w:rsidRDefault="00EA3B35" w:rsidP="00EA3B35">
      <w:pPr>
        <w:pStyle w:val="Nagwek1"/>
        <w:numPr>
          <w:ilvl w:val="0"/>
          <w:numId w:val="0"/>
        </w:numPr>
        <w:ind w:left="432"/>
        <w:jc w:val="right"/>
        <w:rPr>
          <w:color w:val="4F81BD" w:themeColor="accent1"/>
        </w:rPr>
      </w:pPr>
      <w:bookmarkStart w:id="72" w:name="_Toc215217263"/>
      <w:r w:rsidRPr="00DB0A12">
        <w:rPr>
          <w:color w:val="4F81BD" w:themeColor="accent1"/>
        </w:rPr>
        <w:t xml:space="preserve">Załącznik nr </w:t>
      </w:r>
      <w:r w:rsidRPr="00DB0A12">
        <w:rPr>
          <w:color w:val="4F81BD" w:themeColor="accent1"/>
          <w:lang w:val="pl-PL"/>
        </w:rPr>
        <w:t>5</w:t>
      </w:r>
      <w:r w:rsidRPr="00DB0A12">
        <w:rPr>
          <w:color w:val="4F81BD" w:themeColor="accent1"/>
        </w:rPr>
        <w:t xml:space="preserve"> do SWZ. Oświadczenie producenta</w:t>
      </w:r>
      <w:bookmarkEnd w:id="72"/>
    </w:p>
    <w:p w14:paraId="0E035F5E" w14:textId="77777777" w:rsidR="00EA3B35" w:rsidRPr="005C6FF7" w:rsidRDefault="00EA3B35" w:rsidP="00EA3B35">
      <w:pPr>
        <w:pStyle w:val="Tekstpodstawowywcity"/>
        <w:tabs>
          <w:tab w:val="left" w:pos="851"/>
        </w:tabs>
        <w:spacing w:line="360" w:lineRule="auto"/>
        <w:ind w:left="0"/>
        <w:rPr>
          <w:rFonts w:ascii="Times New Roman" w:hAnsi="Times New Roman"/>
          <w:sz w:val="22"/>
          <w:szCs w:val="22"/>
        </w:rPr>
      </w:pPr>
    </w:p>
    <w:p w14:paraId="326E4030" w14:textId="77777777" w:rsidR="00EA3B35" w:rsidRPr="005C6FF7" w:rsidRDefault="00EA3B35" w:rsidP="00EA3B35">
      <w:pPr>
        <w:ind w:left="4248"/>
        <w:jc w:val="right"/>
        <w:rPr>
          <w:sz w:val="22"/>
          <w:szCs w:val="22"/>
        </w:rPr>
      </w:pPr>
    </w:p>
    <w:p w14:paraId="4AA13D44" w14:textId="77777777" w:rsidR="00EA3B35" w:rsidRPr="005C6FF7" w:rsidRDefault="00EA3B35" w:rsidP="00EA3B35">
      <w:pPr>
        <w:jc w:val="both"/>
        <w:rPr>
          <w:i/>
          <w:sz w:val="22"/>
          <w:szCs w:val="22"/>
        </w:rPr>
      </w:pPr>
      <w:r w:rsidRPr="005C6FF7">
        <w:rPr>
          <w:i/>
          <w:sz w:val="22"/>
          <w:szCs w:val="22"/>
        </w:rPr>
        <w:t>Miejscowość: ___________________________________, dnia ______________________________</w:t>
      </w:r>
    </w:p>
    <w:p w14:paraId="26B82CA7" w14:textId="77777777" w:rsidR="00EA3B35" w:rsidRPr="005C6FF7" w:rsidRDefault="00EA3B35" w:rsidP="00EA3B35">
      <w:pPr>
        <w:jc w:val="both"/>
        <w:rPr>
          <w:sz w:val="22"/>
          <w:szCs w:val="22"/>
        </w:rPr>
      </w:pPr>
    </w:p>
    <w:p w14:paraId="0295B912" w14:textId="77777777" w:rsidR="00EA3B35" w:rsidRPr="005C6FF7" w:rsidRDefault="00EA3B35" w:rsidP="00EA3B35">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44E99612" w14:textId="77777777" w:rsidR="00EA3B35" w:rsidRPr="005C6FF7" w:rsidRDefault="00EA3B35" w:rsidP="00EA3B35">
      <w:pPr>
        <w:jc w:val="both"/>
        <w:rPr>
          <w:sz w:val="22"/>
          <w:szCs w:val="22"/>
        </w:rPr>
      </w:pPr>
    </w:p>
    <w:p w14:paraId="502F02AA" w14:textId="77777777" w:rsidR="00EA3B35" w:rsidRPr="005C6FF7" w:rsidRDefault="00EA3B35" w:rsidP="00EA3B35">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3686013C" w14:textId="77777777" w:rsidR="00EA3B35" w:rsidRPr="005C6FF7" w:rsidRDefault="00EA3B35" w:rsidP="00EA3B35">
      <w:pPr>
        <w:jc w:val="both"/>
        <w:rPr>
          <w:sz w:val="22"/>
          <w:szCs w:val="22"/>
        </w:rPr>
      </w:pPr>
    </w:p>
    <w:p w14:paraId="4DEA2D98" w14:textId="77777777" w:rsidR="00EA3B35" w:rsidRPr="005C6FF7" w:rsidRDefault="00EA3B35" w:rsidP="00EA3B35">
      <w:pPr>
        <w:ind w:left="1417" w:firstLine="1"/>
        <w:jc w:val="both"/>
        <w:rPr>
          <w:sz w:val="22"/>
          <w:szCs w:val="22"/>
        </w:rPr>
      </w:pPr>
      <w:r w:rsidRPr="005C6FF7">
        <w:rPr>
          <w:sz w:val="22"/>
          <w:szCs w:val="22"/>
        </w:rPr>
        <w:t>_____________________________________________________________________</w:t>
      </w:r>
    </w:p>
    <w:p w14:paraId="2BE3EF0B" w14:textId="77777777" w:rsidR="00EA3B35" w:rsidRPr="005C6FF7" w:rsidRDefault="00EA3B35" w:rsidP="00EA3B35">
      <w:pPr>
        <w:jc w:val="both"/>
        <w:rPr>
          <w:sz w:val="22"/>
          <w:szCs w:val="22"/>
        </w:rPr>
      </w:pPr>
    </w:p>
    <w:p w14:paraId="62565621" w14:textId="77777777" w:rsidR="00EA3B35" w:rsidRPr="005C6FF7" w:rsidRDefault="00EA3B35" w:rsidP="00EA3B35">
      <w:pPr>
        <w:jc w:val="both"/>
        <w:rPr>
          <w:sz w:val="22"/>
          <w:szCs w:val="22"/>
        </w:rPr>
      </w:pPr>
    </w:p>
    <w:p w14:paraId="49612AA5" w14:textId="77777777" w:rsidR="000B64CC" w:rsidRPr="00F726E5" w:rsidRDefault="000B64CC" w:rsidP="000B64CC">
      <w:pPr>
        <w:jc w:val="center"/>
        <w:rPr>
          <w:b/>
          <w:sz w:val="24"/>
          <w:szCs w:val="24"/>
        </w:rPr>
      </w:pPr>
      <w:r w:rsidRPr="00F726E5">
        <w:rPr>
          <w:b/>
          <w:sz w:val="24"/>
          <w:szCs w:val="24"/>
        </w:rPr>
        <w:t>OŚWIADCZENIE PRODUCENTA MASZYNY/URZĄDZENIA</w:t>
      </w:r>
      <w:r>
        <w:rPr>
          <w:b/>
          <w:sz w:val="24"/>
          <w:szCs w:val="24"/>
        </w:rPr>
        <w:t xml:space="preserve"> </w:t>
      </w:r>
      <w:r w:rsidRPr="00F726E5">
        <w:rPr>
          <w:i/>
          <w:color w:val="FF0000"/>
          <w:sz w:val="24"/>
          <w:szCs w:val="24"/>
        </w:rPr>
        <w:t>(jeżeli dotyczy)</w:t>
      </w:r>
    </w:p>
    <w:p w14:paraId="2FADD5B5" w14:textId="77777777" w:rsidR="000B64CC" w:rsidRPr="005C6FF7" w:rsidRDefault="000B64CC" w:rsidP="000B64CC">
      <w:pPr>
        <w:jc w:val="both"/>
        <w:rPr>
          <w:sz w:val="22"/>
          <w:szCs w:val="22"/>
        </w:rPr>
      </w:pPr>
    </w:p>
    <w:p w14:paraId="3AEC4B75" w14:textId="77777777" w:rsidR="000B64CC" w:rsidRPr="005C6FF7" w:rsidRDefault="000B64CC" w:rsidP="000B64CC">
      <w:pPr>
        <w:jc w:val="both"/>
        <w:rPr>
          <w:i/>
          <w:iCs/>
          <w:sz w:val="22"/>
          <w:szCs w:val="22"/>
        </w:rPr>
      </w:pPr>
    </w:p>
    <w:p w14:paraId="1617A504" w14:textId="77777777" w:rsidR="000B64CC" w:rsidRPr="005C6FF7" w:rsidRDefault="000B64CC" w:rsidP="000B64CC">
      <w:pPr>
        <w:jc w:val="both"/>
        <w:rPr>
          <w:i/>
          <w:iCs/>
          <w:sz w:val="22"/>
          <w:szCs w:val="22"/>
        </w:rPr>
      </w:pPr>
    </w:p>
    <w:p w14:paraId="2422584E" w14:textId="77777777" w:rsidR="000B64CC" w:rsidRPr="005C6FF7" w:rsidRDefault="000B64CC" w:rsidP="000B64CC">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54A2779C" w14:textId="77777777" w:rsidR="000B64CC" w:rsidRPr="00C85ECF" w:rsidRDefault="000B64CC" w:rsidP="000B64CC">
      <w:pPr>
        <w:rPr>
          <w:i/>
          <w:iCs/>
          <w:color w:val="FF0000"/>
          <w:sz w:val="18"/>
          <w:szCs w:val="18"/>
        </w:rPr>
      </w:pPr>
      <w:r w:rsidRPr="00C85ECF">
        <w:rPr>
          <w:i/>
          <w:iCs/>
          <w:color w:val="FF0000"/>
          <w:sz w:val="18"/>
          <w:szCs w:val="18"/>
        </w:rPr>
        <w:t xml:space="preserve">                                                                                                     (podać nazwę postępowania i nr zadania.)</w:t>
      </w:r>
    </w:p>
    <w:p w14:paraId="77D37C40" w14:textId="77777777" w:rsidR="000B64CC" w:rsidRPr="005C6FF7" w:rsidRDefault="000B64CC" w:rsidP="000B64CC">
      <w:pPr>
        <w:jc w:val="both"/>
        <w:rPr>
          <w:sz w:val="22"/>
          <w:szCs w:val="22"/>
        </w:rPr>
      </w:pPr>
    </w:p>
    <w:p w14:paraId="0752A8A0" w14:textId="77777777" w:rsidR="000B64CC" w:rsidRPr="005C6FF7" w:rsidRDefault="000B64CC" w:rsidP="000B64CC">
      <w:pPr>
        <w:jc w:val="both"/>
        <w:rPr>
          <w:sz w:val="22"/>
          <w:szCs w:val="22"/>
        </w:rPr>
      </w:pPr>
      <w:r w:rsidRPr="005C6FF7">
        <w:rPr>
          <w:sz w:val="22"/>
          <w:szCs w:val="22"/>
        </w:rPr>
        <w:t>______________________________________________ nr sprawy: __________________________</w:t>
      </w:r>
    </w:p>
    <w:p w14:paraId="091BC1E5" w14:textId="77777777" w:rsidR="000B64CC" w:rsidRPr="005C6FF7" w:rsidRDefault="000B64CC" w:rsidP="000B64CC">
      <w:pPr>
        <w:jc w:val="both"/>
        <w:rPr>
          <w:sz w:val="22"/>
          <w:szCs w:val="22"/>
        </w:rPr>
      </w:pPr>
    </w:p>
    <w:p w14:paraId="08EA1169" w14:textId="77777777" w:rsidR="000B64CC" w:rsidRPr="005C6FF7" w:rsidRDefault="000B64CC" w:rsidP="000B64CC">
      <w:pPr>
        <w:jc w:val="both"/>
        <w:rPr>
          <w:sz w:val="22"/>
          <w:szCs w:val="22"/>
        </w:rPr>
      </w:pPr>
    </w:p>
    <w:p w14:paraId="16AAAADC" w14:textId="77777777" w:rsidR="000B64CC" w:rsidRPr="005C6FF7" w:rsidRDefault="000B64CC" w:rsidP="000B64CC">
      <w:pPr>
        <w:jc w:val="both"/>
        <w:rPr>
          <w:sz w:val="22"/>
          <w:szCs w:val="22"/>
        </w:rPr>
      </w:pPr>
    </w:p>
    <w:p w14:paraId="2C6978DD" w14:textId="77777777" w:rsidR="000B64CC" w:rsidRPr="005C6FF7" w:rsidRDefault="000B64CC" w:rsidP="000B64CC">
      <w:pPr>
        <w:jc w:val="both"/>
        <w:rPr>
          <w:sz w:val="22"/>
          <w:szCs w:val="22"/>
        </w:rPr>
      </w:pPr>
    </w:p>
    <w:p w14:paraId="654E7FF0" w14:textId="24F634B5" w:rsidR="000B64CC" w:rsidRPr="00C85ECF" w:rsidRDefault="000B64CC" w:rsidP="000B64CC">
      <w:pPr>
        <w:suppressAutoHyphens/>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 urządzeń/ podzespołów, których przedmiot zamówienia dotyczy</w:t>
      </w:r>
      <w:bookmarkStart w:id="73" w:name="_Hlk156547757"/>
      <w:r w:rsidRPr="00C85ECF">
        <w:rPr>
          <w:sz w:val="24"/>
          <w:szCs w:val="24"/>
        </w:rPr>
        <w:t xml:space="preserve">, w tym </w:t>
      </w:r>
      <w:r w:rsidR="00333B5D">
        <w:rPr>
          <w:sz w:val="24"/>
          <w:szCs w:val="24"/>
        </w:rPr>
        <w:br/>
      </w:r>
      <w:r w:rsidRPr="00C85ECF">
        <w:rPr>
          <w:sz w:val="24"/>
          <w:szCs w:val="24"/>
        </w:rPr>
        <w:t>w szczególności do dokonywania oceny zgodności z dokumentacją techniczną dla typu urządzenia objętego postępowaniem.</w:t>
      </w:r>
    </w:p>
    <w:bookmarkEnd w:id="73"/>
    <w:p w14:paraId="0F8F093C" w14:textId="77777777" w:rsidR="000B64CC" w:rsidRPr="00C85ECF" w:rsidRDefault="000B64CC" w:rsidP="000B64CC">
      <w:pPr>
        <w:jc w:val="both"/>
        <w:rPr>
          <w:sz w:val="24"/>
          <w:szCs w:val="24"/>
        </w:rPr>
      </w:pPr>
    </w:p>
    <w:p w14:paraId="7D61FD9D" w14:textId="77777777" w:rsidR="000B64CC" w:rsidRPr="00C85ECF" w:rsidRDefault="000B64CC" w:rsidP="000B64CC">
      <w:pPr>
        <w:rPr>
          <w:sz w:val="24"/>
          <w:szCs w:val="24"/>
        </w:rPr>
      </w:pPr>
    </w:p>
    <w:p w14:paraId="6FC6347C" w14:textId="77777777" w:rsidR="00EA3B35" w:rsidRPr="005C6FF7" w:rsidRDefault="00EA3B35" w:rsidP="00EA3B35">
      <w:pPr>
        <w:jc w:val="both"/>
        <w:rPr>
          <w:sz w:val="22"/>
          <w:szCs w:val="22"/>
        </w:rPr>
      </w:pPr>
    </w:p>
    <w:p w14:paraId="21D86339" w14:textId="77777777" w:rsidR="00EA3B35" w:rsidRPr="00E51966" w:rsidRDefault="00EA3B35" w:rsidP="00EA3B35">
      <w:pPr>
        <w:rPr>
          <w:color w:val="FF0000"/>
          <w:sz w:val="22"/>
          <w:szCs w:val="22"/>
        </w:rPr>
      </w:pPr>
    </w:p>
    <w:p w14:paraId="05634406" w14:textId="77777777" w:rsidR="00EA3B35" w:rsidRPr="00E51966" w:rsidRDefault="00EA3B35" w:rsidP="00EA3B35">
      <w:pPr>
        <w:spacing w:after="120"/>
        <w:jc w:val="both"/>
        <w:rPr>
          <w:b/>
          <w:color w:val="FF0000"/>
          <w:sz w:val="22"/>
          <w:szCs w:val="22"/>
        </w:rPr>
      </w:pPr>
    </w:p>
    <w:p w14:paraId="4C354424" w14:textId="77777777" w:rsidR="00EA3B35" w:rsidRDefault="00EA3B35" w:rsidP="00EA3B35">
      <w:pPr>
        <w:rPr>
          <w:color w:val="FF0000"/>
          <w:sz w:val="22"/>
          <w:szCs w:val="22"/>
        </w:rPr>
      </w:pPr>
      <w:r>
        <w:rPr>
          <w:color w:val="FF0000"/>
          <w:sz w:val="22"/>
          <w:szCs w:val="22"/>
        </w:rPr>
        <w:br w:type="page"/>
      </w:r>
    </w:p>
    <w:p w14:paraId="0C65BA65" w14:textId="77777777" w:rsidR="000B64CC" w:rsidRDefault="000B64CC" w:rsidP="000B64CC">
      <w:pPr>
        <w:rPr>
          <w:b/>
          <w:sz w:val="22"/>
          <w:szCs w:val="22"/>
        </w:rPr>
      </w:pPr>
    </w:p>
    <w:p w14:paraId="35AC5D4E" w14:textId="1450C88B" w:rsidR="000B64CC" w:rsidRPr="00DB0A12" w:rsidRDefault="000B64CC" w:rsidP="000B64CC">
      <w:pPr>
        <w:keepNext/>
        <w:tabs>
          <w:tab w:val="left" w:pos="720"/>
        </w:tabs>
        <w:snapToGrid w:val="0"/>
        <w:jc w:val="right"/>
        <w:outlineLvl w:val="1"/>
        <w:rPr>
          <w:b/>
          <w:bCs/>
          <w:color w:val="4F81BD" w:themeColor="accent1"/>
          <w:sz w:val="24"/>
          <w:szCs w:val="28"/>
        </w:rPr>
      </w:pPr>
      <w:bookmarkStart w:id="74" w:name="_Toc156804162"/>
      <w:bookmarkStart w:id="75" w:name="_Toc215217264"/>
      <w:r w:rsidRPr="00DB0A12">
        <w:rPr>
          <w:b/>
          <w:bCs/>
          <w:color w:val="4F81BD" w:themeColor="accent1"/>
          <w:sz w:val="24"/>
          <w:szCs w:val="28"/>
        </w:rPr>
        <w:t>Załącznik nr 6 do SWZ. Informacja o podwykonawcach</w:t>
      </w:r>
      <w:bookmarkEnd w:id="74"/>
      <w:bookmarkEnd w:id="75"/>
    </w:p>
    <w:p w14:paraId="30843E0C" w14:textId="77777777" w:rsidR="000B64CC" w:rsidRPr="00DB0A12" w:rsidRDefault="000B64CC" w:rsidP="000B64CC">
      <w:pPr>
        <w:tabs>
          <w:tab w:val="left" w:pos="851"/>
        </w:tabs>
        <w:rPr>
          <w:b/>
          <w:bCs/>
          <w:i/>
          <w:strike/>
          <w:color w:val="4F81BD" w:themeColor="accent1"/>
          <w:sz w:val="22"/>
          <w:szCs w:val="28"/>
        </w:rPr>
      </w:pPr>
    </w:p>
    <w:p w14:paraId="5C4D1B7D" w14:textId="77777777" w:rsidR="000B64CC" w:rsidRDefault="000B64CC" w:rsidP="000B64CC">
      <w:pPr>
        <w:spacing w:after="40"/>
        <w:ind w:left="1440"/>
        <w:jc w:val="both"/>
        <w:rPr>
          <w:sz w:val="22"/>
          <w:szCs w:val="22"/>
          <w:highlight w:val="darkGray"/>
        </w:rPr>
      </w:pPr>
    </w:p>
    <w:p w14:paraId="15246F0B" w14:textId="11897F71" w:rsidR="000B64CC" w:rsidRDefault="00A040CF" w:rsidP="00A040CF">
      <w:pPr>
        <w:spacing w:after="40"/>
        <w:jc w:val="both"/>
        <w:rPr>
          <w:sz w:val="22"/>
          <w:szCs w:val="22"/>
          <w:highlight w:val="darkGray"/>
        </w:rPr>
      </w:pPr>
      <w:r w:rsidRPr="00A040CF">
        <w:rPr>
          <w:sz w:val="22"/>
          <w:szCs w:val="22"/>
        </w:rPr>
        <w:t>Nazwa Wykonawcy: ...................................................................................................................</w:t>
      </w:r>
    </w:p>
    <w:p w14:paraId="31C4AA4D" w14:textId="77777777" w:rsidR="000B64CC" w:rsidRPr="00042D76" w:rsidRDefault="000B64CC" w:rsidP="000B64CC">
      <w:pPr>
        <w:spacing w:after="40"/>
        <w:ind w:left="1440"/>
        <w:jc w:val="both"/>
        <w:rPr>
          <w:sz w:val="22"/>
          <w:szCs w:val="22"/>
          <w:highlight w:val="darkGray"/>
        </w:rPr>
      </w:pPr>
    </w:p>
    <w:p w14:paraId="29E24E0D" w14:textId="77777777" w:rsidR="000B64CC" w:rsidRPr="00F91122" w:rsidRDefault="000B64CC" w:rsidP="000B64CC">
      <w:pPr>
        <w:tabs>
          <w:tab w:val="left" w:pos="720"/>
        </w:tabs>
        <w:rPr>
          <w:b/>
          <w:sz w:val="22"/>
        </w:rPr>
      </w:pPr>
    </w:p>
    <w:p w14:paraId="69D90C15" w14:textId="77777777" w:rsidR="000B64CC" w:rsidRPr="00F91122" w:rsidRDefault="000B64CC" w:rsidP="000B64CC">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51"/>
        <w:gridCol w:w="6645"/>
      </w:tblGrid>
      <w:tr w:rsidR="000B64CC" w:rsidRPr="006E0006" w14:paraId="69AD6B95" w14:textId="77777777" w:rsidTr="00EE4DF5">
        <w:trPr>
          <w:trHeight w:val="806"/>
        </w:trPr>
        <w:tc>
          <w:tcPr>
            <w:tcW w:w="1501" w:type="pct"/>
            <w:shd w:val="clear" w:color="auto" w:fill="auto"/>
            <w:vAlign w:val="center"/>
          </w:tcPr>
          <w:p w14:paraId="46B166C8" w14:textId="77777777" w:rsidR="000B64CC" w:rsidRPr="00053FF8" w:rsidRDefault="000B64CC" w:rsidP="00EE4DF5">
            <w:pPr>
              <w:snapToGrid w:val="0"/>
              <w:jc w:val="center"/>
              <w:rPr>
                <w:b/>
                <w:sz w:val="24"/>
              </w:rPr>
            </w:pPr>
            <w:r w:rsidRPr="00053FF8">
              <w:rPr>
                <w:b/>
                <w:sz w:val="24"/>
              </w:rPr>
              <w:t>Nazwa i adres Podwykonawcy</w:t>
            </w:r>
          </w:p>
        </w:tc>
        <w:tc>
          <w:tcPr>
            <w:tcW w:w="3499" w:type="pct"/>
            <w:shd w:val="clear" w:color="auto" w:fill="auto"/>
            <w:vAlign w:val="center"/>
          </w:tcPr>
          <w:p w14:paraId="1EC0E8BD" w14:textId="77777777" w:rsidR="000B64CC" w:rsidRPr="00053FF8" w:rsidRDefault="000B64CC" w:rsidP="00EE4DF5">
            <w:pPr>
              <w:snapToGrid w:val="0"/>
              <w:jc w:val="center"/>
              <w:rPr>
                <w:b/>
                <w:sz w:val="24"/>
              </w:rPr>
            </w:pPr>
            <w:r w:rsidRPr="00053FF8">
              <w:rPr>
                <w:b/>
                <w:sz w:val="24"/>
              </w:rPr>
              <w:t>Część zamówienia, którą Wykonawca zamierza powierzyć Podwykonawcy</w:t>
            </w:r>
          </w:p>
        </w:tc>
      </w:tr>
      <w:tr w:rsidR="000B64CC" w14:paraId="669B39F8" w14:textId="77777777" w:rsidTr="00EE4DF5">
        <w:trPr>
          <w:trHeight w:val="335"/>
        </w:trPr>
        <w:tc>
          <w:tcPr>
            <w:tcW w:w="1501" w:type="pct"/>
            <w:shd w:val="clear" w:color="auto" w:fill="auto"/>
          </w:tcPr>
          <w:p w14:paraId="3D051390" w14:textId="77777777" w:rsidR="000B64CC" w:rsidRPr="00053FF8" w:rsidRDefault="000B64CC" w:rsidP="00EE4DF5">
            <w:pPr>
              <w:tabs>
                <w:tab w:val="left" w:pos="720"/>
              </w:tabs>
              <w:snapToGrid w:val="0"/>
              <w:jc w:val="center"/>
              <w:rPr>
                <w:b/>
                <w:i/>
                <w:sz w:val="22"/>
              </w:rPr>
            </w:pPr>
            <w:r w:rsidRPr="00053FF8">
              <w:rPr>
                <w:b/>
                <w:i/>
                <w:sz w:val="22"/>
              </w:rPr>
              <w:t>1</w:t>
            </w:r>
          </w:p>
        </w:tc>
        <w:tc>
          <w:tcPr>
            <w:tcW w:w="3499" w:type="pct"/>
            <w:shd w:val="clear" w:color="auto" w:fill="auto"/>
          </w:tcPr>
          <w:p w14:paraId="06CC4C64" w14:textId="77777777" w:rsidR="000B64CC" w:rsidRPr="00053FF8" w:rsidRDefault="000B64CC" w:rsidP="00EE4DF5">
            <w:pPr>
              <w:tabs>
                <w:tab w:val="left" w:pos="720"/>
              </w:tabs>
              <w:snapToGrid w:val="0"/>
              <w:jc w:val="center"/>
              <w:rPr>
                <w:b/>
                <w:i/>
                <w:sz w:val="22"/>
              </w:rPr>
            </w:pPr>
            <w:r w:rsidRPr="00053FF8">
              <w:rPr>
                <w:b/>
                <w:i/>
                <w:sz w:val="22"/>
              </w:rPr>
              <w:t>2</w:t>
            </w:r>
          </w:p>
        </w:tc>
      </w:tr>
      <w:tr w:rsidR="000B64CC" w14:paraId="3C461671" w14:textId="77777777" w:rsidTr="00EE4DF5">
        <w:trPr>
          <w:trHeight w:val="824"/>
        </w:trPr>
        <w:tc>
          <w:tcPr>
            <w:tcW w:w="1501" w:type="pct"/>
            <w:shd w:val="clear" w:color="auto" w:fill="auto"/>
          </w:tcPr>
          <w:p w14:paraId="6C0BCE49" w14:textId="77777777" w:rsidR="000B64CC" w:rsidRPr="00E612AC" w:rsidRDefault="000B64CC" w:rsidP="00EE4DF5">
            <w:pPr>
              <w:tabs>
                <w:tab w:val="left" w:pos="720"/>
              </w:tabs>
              <w:snapToGrid w:val="0"/>
              <w:rPr>
                <w:b/>
                <w:sz w:val="22"/>
              </w:rPr>
            </w:pPr>
          </w:p>
        </w:tc>
        <w:tc>
          <w:tcPr>
            <w:tcW w:w="3499" w:type="pct"/>
            <w:shd w:val="clear" w:color="auto" w:fill="auto"/>
          </w:tcPr>
          <w:p w14:paraId="1BF5B5A4" w14:textId="77777777" w:rsidR="000B64CC" w:rsidRPr="00E612AC" w:rsidRDefault="000B64CC" w:rsidP="00EE4DF5">
            <w:pPr>
              <w:tabs>
                <w:tab w:val="left" w:pos="720"/>
              </w:tabs>
              <w:snapToGrid w:val="0"/>
              <w:rPr>
                <w:b/>
                <w:sz w:val="22"/>
              </w:rPr>
            </w:pPr>
          </w:p>
        </w:tc>
      </w:tr>
      <w:tr w:rsidR="000B64CC" w14:paraId="7E9C7ACD" w14:textId="77777777" w:rsidTr="00EE4DF5">
        <w:trPr>
          <w:trHeight w:val="824"/>
        </w:trPr>
        <w:tc>
          <w:tcPr>
            <w:tcW w:w="1501" w:type="pct"/>
            <w:shd w:val="clear" w:color="auto" w:fill="auto"/>
          </w:tcPr>
          <w:p w14:paraId="67D7B9ED" w14:textId="77777777" w:rsidR="000B64CC" w:rsidRPr="00E612AC" w:rsidRDefault="000B64CC" w:rsidP="00EE4DF5">
            <w:pPr>
              <w:tabs>
                <w:tab w:val="left" w:pos="720"/>
              </w:tabs>
              <w:snapToGrid w:val="0"/>
              <w:rPr>
                <w:b/>
                <w:sz w:val="22"/>
              </w:rPr>
            </w:pPr>
          </w:p>
        </w:tc>
        <w:tc>
          <w:tcPr>
            <w:tcW w:w="3499" w:type="pct"/>
            <w:shd w:val="clear" w:color="auto" w:fill="auto"/>
          </w:tcPr>
          <w:p w14:paraId="5A04A0DF" w14:textId="77777777" w:rsidR="000B64CC" w:rsidRPr="00E612AC" w:rsidRDefault="000B64CC" w:rsidP="00EE4DF5">
            <w:pPr>
              <w:tabs>
                <w:tab w:val="left" w:pos="720"/>
              </w:tabs>
              <w:snapToGrid w:val="0"/>
              <w:rPr>
                <w:b/>
                <w:sz w:val="22"/>
              </w:rPr>
            </w:pPr>
          </w:p>
        </w:tc>
      </w:tr>
      <w:tr w:rsidR="000B64CC" w14:paraId="1C0E2F24" w14:textId="77777777" w:rsidTr="00EE4DF5">
        <w:trPr>
          <w:trHeight w:val="824"/>
        </w:trPr>
        <w:tc>
          <w:tcPr>
            <w:tcW w:w="1501" w:type="pct"/>
            <w:shd w:val="clear" w:color="auto" w:fill="auto"/>
          </w:tcPr>
          <w:p w14:paraId="54200AF9" w14:textId="77777777" w:rsidR="000B64CC" w:rsidRPr="00E612AC" w:rsidRDefault="000B64CC" w:rsidP="00EE4DF5">
            <w:pPr>
              <w:tabs>
                <w:tab w:val="left" w:pos="720"/>
              </w:tabs>
              <w:snapToGrid w:val="0"/>
              <w:rPr>
                <w:b/>
                <w:sz w:val="22"/>
              </w:rPr>
            </w:pPr>
          </w:p>
        </w:tc>
        <w:tc>
          <w:tcPr>
            <w:tcW w:w="3499" w:type="pct"/>
            <w:shd w:val="clear" w:color="auto" w:fill="auto"/>
          </w:tcPr>
          <w:p w14:paraId="6C51E013" w14:textId="77777777" w:rsidR="000B64CC" w:rsidRPr="00E612AC" w:rsidRDefault="000B64CC" w:rsidP="00EE4DF5">
            <w:pPr>
              <w:tabs>
                <w:tab w:val="left" w:pos="720"/>
              </w:tabs>
              <w:snapToGrid w:val="0"/>
              <w:rPr>
                <w:b/>
                <w:sz w:val="22"/>
              </w:rPr>
            </w:pPr>
          </w:p>
        </w:tc>
      </w:tr>
    </w:tbl>
    <w:p w14:paraId="673343D4" w14:textId="77777777" w:rsidR="000B64CC" w:rsidRDefault="000B64CC" w:rsidP="000B64CC">
      <w:pPr>
        <w:tabs>
          <w:tab w:val="left" w:pos="720"/>
        </w:tabs>
        <w:ind w:left="360" w:firstLine="180"/>
        <w:rPr>
          <w:b/>
          <w:sz w:val="22"/>
        </w:rPr>
      </w:pPr>
    </w:p>
    <w:p w14:paraId="34BE0E5B" w14:textId="77777777" w:rsidR="000B64CC" w:rsidRDefault="000B64CC" w:rsidP="000B64CC">
      <w:pPr>
        <w:tabs>
          <w:tab w:val="left" w:pos="720"/>
        </w:tabs>
        <w:jc w:val="both"/>
        <w:rPr>
          <w:sz w:val="22"/>
        </w:rPr>
      </w:pPr>
    </w:p>
    <w:p w14:paraId="7A3999F0" w14:textId="77777777" w:rsidR="000B64CC" w:rsidRDefault="000B64CC" w:rsidP="000B64CC">
      <w:pPr>
        <w:tabs>
          <w:tab w:val="left" w:pos="720"/>
        </w:tabs>
        <w:ind w:left="360" w:firstLine="180"/>
        <w:jc w:val="both"/>
        <w:rPr>
          <w:sz w:val="22"/>
        </w:rPr>
      </w:pPr>
    </w:p>
    <w:p w14:paraId="0ED38713" w14:textId="77777777" w:rsidR="000B64CC" w:rsidRDefault="000B64CC" w:rsidP="000B64CC">
      <w:pPr>
        <w:tabs>
          <w:tab w:val="left" w:pos="720"/>
        </w:tabs>
        <w:ind w:left="360" w:firstLine="180"/>
        <w:jc w:val="both"/>
        <w:rPr>
          <w:sz w:val="22"/>
        </w:rPr>
      </w:pPr>
    </w:p>
    <w:p w14:paraId="63F1932E" w14:textId="77777777" w:rsidR="000B64CC" w:rsidRPr="000D5233" w:rsidRDefault="000B64CC" w:rsidP="000B64CC">
      <w:pPr>
        <w:rPr>
          <w:i/>
          <w:sz w:val="18"/>
        </w:rPr>
      </w:pPr>
    </w:p>
    <w:p w14:paraId="45A83D27" w14:textId="77777777" w:rsidR="000B64CC" w:rsidRDefault="000B64CC" w:rsidP="000B64CC">
      <w:pPr>
        <w:tabs>
          <w:tab w:val="left" w:pos="851"/>
        </w:tabs>
        <w:rPr>
          <w:b/>
          <w:bCs/>
          <w:i/>
          <w:sz w:val="22"/>
          <w:szCs w:val="28"/>
        </w:rPr>
      </w:pPr>
    </w:p>
    <w:p w14:paraId="623EDB28" w14:textId="77777777" w:rsidR="000B64CC" w:rsidRDefault="000B64CC" w:rsidP="000B64CC">
      <w:pPr>
        <w:tabs>
          <w:tab w:val="left" w:pos="851"/>
        </w:tabs>
        <w:rPr>
          <w:b/>
          <w:bCs/>
          <w:i/>
          <w:sz w:val="22"/>
          <w:szCs w:val="28"/>
        </w:rPr>
      </w:pPr>
    </w:p>
    <w:p w14:paraId="206A6D24" w14:textId="77777777" w:rsidR="000B64CC" w:rsidRDefault="000B64CC" w:rsidP="000B64CC">
      <w:pPr>
        <w:tabs>
          <w:tab w:val="left" w:pos="851"/>
        </w:tabs>
        <w:rPr>
          <w:b/>
          <w:bCs/>
          <w:i/>
          <w:sz w:val="22"/>
          <w:szCs w:val="28"/>
        </w:rPr>
      </w:pPr>
    </w:p>
    <w:p w14:paraId="2DE9CF3A" w14:textId="77777777" w:rsidR="000B64CC" w:rsidRDefault="000B64CC" w:rsidP="000B64CC">
      <w:pPr>
        <w:tabs>
          <w:tab w:val="left" w:pos="851"/>
        </w:tabs>
        <w:rPr>
          <w:b/>
          <w:bCs/>
          <w:i/>
          <w:sz w:val="22"/>
          <w:szCs w:val="28"/>
        </w:rPr>
      </w:pPr>
    </w:p>
    <w:p w14:paraId="7DBFB30B" w14:textId="77777777" w:rsidR="000B64CC" w:rsidRPr="003C6CD0" w:rsidRDefault="000B64CC" w:rsidP="000B64CC">
      <w:pPr>
        <w:tabs>
          <w:tab w:val="left" w:pos="851"/>
        </w:tabs>
        <w:jc w:val="both"/>
        <w:rPr>
          <w:i/>
          <w:sz w:val="22"/>
          <w:szCs w:val="28"/>
        </w:rPr>
      </w:pPr>
      <w:r w:rsidRPr="003C6CD0">
        <w:rPr>
          <w:i/>
          <w:sz w:val="22"/>
          <w:szCs w:val="28"/>
        </w:rPr>
        <w:t>Uwaga:</w:t>
      </w:r>
    </w:p>
    <w:p w14:paraId="3E449812" w14:textId="77777777" w:rsidR="000B64CC" w:rsidRPr="003C6CD0" w:rsidRDefault="000B64CC" w:rsidP="000B64CC">
      <w:pPr>
        <w:tabs>
          <w:tab w:val="left" w:pos="851"/>
        </w:tabs>
        <w:jc w:val="both"/>
        <w:rPr>
          <w:i/>
          <w:sz w:val="22"/>
          <w:szCs w:val="28"/>
        </w:rPr>
      </w:pPr>
      <w:r w:rsidRPr="003C6CD0">
        <w:rPr>
          <w:i/>
          <w:sz w:val="22"/>
          <w:szCs w:val="28"/>
        </w:rPr>
        <w:t>Wypełnia Wykonawca, który zamierza powierzyć część lub części zamówienia Podwykonawcom.</w:t>
      </w:r>
    </w:p>
    <w:p w14:paraId="2C1E6B9F" w14:textId="0E644698" w:rsidR="000B64CC" w:rsidRPr="003C6CD0" w:rsidRDefault="000B64CC" w:rsidP="000B64CC">
      <w:pPr>
        <w:tabs>
          <w:tab w:val="left" w:pos="851"/>
        </w:tabs>
        <w:jc w:val="both"/>
        <w:rPr>
          <w:i/>
          <w:sz w:val="22"/>
          <w:szCs w:val="28"/>
        </w:rPr>
      </w:pPr>
      <w:r w:rsidRPr="003C6CD0">
        <w:rPr>
          <w:i/>
          <w:sz w:val="22"/>
          <w:szCs w:val="28"/>
        </w:rPr>
        <w:t xml:space="preserve">Jeżeli Podwykonawca w dniu składania oferty nie jest znany, wówczas Wykonawca wypełnia tylko </w:t>
      </w:r>
      <w:r w:rsidR="00333B5D">
        <w:rPr>
          <w:i/>
          <w:sz w:val="22"/>
          <w:szCs w:val="28"/>
        </w:rPr>
        <w:br/>
      </w:r>
      <w:r w:rsidRPr="003C6CD0">
        <w:rPr>
          <w:i/>
          <w:sz w:val="22"/>
          <w:szCs w:val="28"/>
        </w:rPr>
        <w:t>kolumnę nr 2.</w:t>
      </w:r>
    </w:p>
    <w:p w14:paraId="2613864F" w14:textId="77777777" w:rsidR="000B64CC" w:rsidRPr="00042D76" w:rsidRDefault="000B64CC" w:rsidP="000B64CC"/>
    <w:p w14:paraId="5AC3C770" w14:textId="77777777" w:rsidR="000B64CC" w:rsidRDefault="000B64CC">
      <w:pPr>
        <w:rPr>
          <w:b/>
          <w:sz w:val="24"/>
          <w:lang w:val="x-none" w:eastAsia="x-none"/>
        </w:rPr>
      </w:pPr>
      <w:r>
        <w:br w:type="page"/>
      </w:r>
    </w:p>
    <w:p w14:paraId="23C70881" w14:textId="4DA69A04" w:rsidR="000B64CC" w:rsidRPr="00DB0A12" w:rsidRDefault="000B64CC" w:rsidP="000B64CC">
      <w:pPr>
        <w:keepNext/>
        <w:tabs>
          <w:tab w:val="left" w:pos="720"/>
        </w:tabs>
        <w:snapToGrid w:val="0"/>
        <w:jc w:val="right"/>
        <w:outlineLvl w:val="1"/>
        <w:rPr>
          <w:b/>
          <w:bCs/>
          <w:color w:val="4F81BD" w:themeColor="accent1"/>
          <w:sz w:val="24"/>
          <w:szCs w:val="28"/>
        </w:rPr>
      </w:pPr>
      <w:bookmarkStart w:id="76" w:name="_Toc215217265"/>
      <w:r w:rsidRPr="00DB0A12">
        <w:rPr>
          <w:b/>
          <w:bCs/>
          <w:color w:val="4F81BD" w:themeColor="accent1"/>
          <w:sz w:val="24"/>
          <w:szCs w:val="28"/>
        </w:rPr>
        <w:t>Załącznik nr 7 do SWZ. Oświadczenie o przynależności do grupy kapitałowej</w:t>
      </w:r>
      <w:bookmarkEnd w:id="76"/>
    </w:p>
    <w:p w14:paraId="259DF729" w14:textId="77777777" w:rsidR="000B64CC" w:rsidRPr="00BE377A" w:rsidRDefault="000B64CC" w:rsidP="000B64CC">
      <w:pPr>
        <w:spacing w:line="20" w:lineRule="atLeast"/>
        <w:jc w:val="right"/>
        <w:rPr>
          <w:sz w:val="24"/>
          <w:szCs w:val="24"/>
        </w:rPr>
      </w:pPr>
    </w:p>
    <w:p w14:paraId="381F9F82" w14:textId="77777777" w:rsidR="000B64CC" w:rsidRDefault="000B64CC" w:rsidP="000B64CC">
      <w:pPr>
        <w:jc w:val="center"/>
        <w:rPr>
          <w:b/>
          <w:sz w:val="24"/>
          <w:szCs w:val="24"/>
        </w:rPr>
      </w:pPr>
    </w:p>
    <w:p w14:paraId="3037203C" w14:textId="2390CFAA" w:rsidR="000B64CC" w:rsidRDefault="00333B5D" w:rsidP="000B64CC">
      <w:pPr>
        <w:jc w:val="center"/>
        <w:rPr>
          <w:b/>
          <w:sz w:val="24"/>
          <w:szCs w:val="24"/>
        </w:rPr>
      </w:pPr>
      <w:r>
        <w:rPr>
          <w:b/>
          <w:sz w:val="24"/>
          <w:szCs w:val="24"/>
        </w:rPr>
        <w:t>OŚWIADCZENIE</w:t>
      </w:r>
    </w:p>
    <w:p w14:paraId="69CE67F7" w14:textId="2CB5828D" w:rsidR="00333B5D" w:rsidRDefault="00333B5D" w:rsidP="000B64CC">
      <w:pPr>
        <w:jc w:val="center"/>
        <w:rPr>
          <w:b/>
          <w:sz w:val="24"/>
          <w:szCs w:val="24"/>
        </w:rPr>
      </w:pPr>
      <w:r>
        <w:rPr>
          <w:b/>
          <w:sz w:val="24"/>
          <w:szCs w:val="24"/>
        </w:rPr>
        <w:t xml:space="preserve">O </w:t>
      </w:r>
      <w:r w:rsidR="009D5230">
        <w:rPr>
          <w:b/>
          <w:sz w:val="24"/>
          <w:szCs w:val="24"/>
        </w:rPr>
        <w:t xml:space="preserve">BRAKU LUB </w:t>
      </w:r>
      <w:r>
        <w:rPr>
          <w:b/>
          <w:sz w:val="24"/>
          <w:szCs w:val="24"/>
        </w:rPr>
        <w:t>PRZYNALEŻNOŚCI DO GRUPY KAPITAŁOWEJ</w:t>
      </w:r>
    </w:p>
    <w:p w14:paraId="4DDC67C0" w14:textId="77777777" w:rsidR="000B64CC" w:rsidRPr="00E66F78" w:rsidRDefault="000B64CC" w:rsidP="000B64CC">
      <w:pPr>
        <w:jc w:val="center"/>
        <w:rPr>
          <w:b/>
          <w:sz w:val="22"/>
          <w:szCs w:val="24"/>
        </w:rPr>
      </w:pPr>
    </w:p>
    <w:p w14:paraId="1B85154E" w14:textId="77777777" w:rsidR="000B64CC" w:rsidRPr="00111016" w:rsidRDefault="000B64CC" w:rsidP="000B64CC">
      <w:pPr>
        <w:tabs>
          <w:tab w:val="left" w:pos="0"/>
        </w:tabs>
        <w:rPr>
          <w:sz w:val="22"/>
          <w:szCs w:val="22"/>
        </w:rPr>
      </w:pPr>
      <w:r w:rsidRPr="00111016">
        <w:rPr>
          <w:sz w:val="22"/>
          <w:szCs w:val="22"/>
        </w:rPr>
        <w:t>Nazwa Wykonawcy: ...................................................................................................................</w:t>
      </w:r>
    </w:p>
    <w:p w14:paraId="5B8F2208" w14:textId="77777777" w:rsidR="000B64CC" w:rsidRPr="00111016" w:rsidRDefault="000B64CC" w:rsidP="000B64CC">
      <w:pPr>
        <w:tabs>
          <w:tab w:val="left" w:pos="0"/>
        </w:tabs>
        <w:rPr>
          <w:color w:val="FF0000"/>
        </w:rPr>
      </w:pPr>
    </w:p>
    <w:p w14:paraId="1D197ECD" w14:textId="77777777" w:rsidR="000B64CC" w:rsidRPr="00111016" w:rsidRDefault="000B64CC" w:rsidP="000B64CC">
      <w:pPr>
        <w:jc w:val="both"/>
      </w:pPr>
    </w:p>
    <w:p w14:paraId="7622358B" w14:textId="77777777" w:rsidR="000B64CC" w:rsidRPr="002B3992" w:rsidRDefault="000B64CC" w:rsidP="000B64CC">
      <w:pPr>
        <w:jc w:val="both"/>
        <w:rPr>
          <w:sz w:val="22"/>
          <w:szCs w:val="22"/>
        </w:rPr>
      </w:pPr>
      <w:r w:rsidRPr="00111016">
        <w:rPr>
          <w:sz w:val="22"/>
          <w:szCs w:val="22"/>
        </w:rPr>
        <w:t xml:space="preserve">Składając ofertę w </w:t>
      </w:r>
      <w:r w:rsidRPr="002B3992">
        <w:rPr>
          <w:sz w:val="22"/>
          <w:szCs w:val="22"/>
        </w:rPr>
        <w:t>postępowaniu o udzielenie zamówienia nr ………..…, którego przedmiotem jest …………………………………..………. oświadczamy, że:</w:t>
      </w:r>
    </w:p>
    <w:p w14:paraId="196D02BF" w14:textId="77777777" w:rsidR="000B64CC" w:rsidRPr="002B3992" w:rsidRDefault="000B64CC" w:rsidP="000B64CC">
      <w:pPr>
        <w:jc w:val="both"/>
        <w:rPr>
          <w:sz w:val="22"/>
          <w:szCs w:val="22"/>
        </w:rPr>
      </w:pPr>
    </w:p>
    <w:p w14:paraId="060F0693" w14:textId="7A2A263A" w:rsidR="000B64CC" w:rsidRPr="002B3992" w:rsidRDefault="000B64CC" w:rsidP="000B64CC">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w:t>
      </w:r>
      <w:r w:rsidR="00333B5D">
        <w:rPr>
          <w:sz w:val="22"/>
          <w:szCs w:val="22"/>
        </w:rPr>
        <w:br/>
      </w:r>
      <w:r w:rsidRPr="002B3992">
        <w:rPr>
          <w:sz w:val="22"/>
          <w:szCs w:val="22"/>
        </w:rPr>
        <w:t xml:space="preserve">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14:paraId="097BD6D3" w14:textId="77777777" w:rsidR="000B64CC" w:rsidRPr="002B3992" w:rsidRDefault="000B64CC" w:rsidP="000B64CC">
      <w:pPr>
        <w:ind w:left="284" w:hanging="284"/>
        <w:jc w:val="both"/>
        <w:rPr>
          <w:sz w:val="22"/>
          <w:szCs w:val="22"/>
        </w:rPr>
      </w:pPr>
    </w:p>
    <w:p w14:paraId="6EED1093" w14:textId="77777777" w:rsidR="000B64CC" w:rsidRPr="002B3992" w:rsidRDefault="000B64CC" w:rsidP="000B64CC">
      <w:pPr>
        <w:jc w:val="both"/>
        <w:rPr>
          <w:b/>
          <w:sz w:val="22"/>
          <w:szCs w:val="22"/>
        </w:rPr>
      </w:pPr>
      <w:r w:rsidRPr="002B3992">
        <w:rPr>
          <w:b/>
          <w:sz w:val="22"/>
          <w:szCs w:val="22"/>
        </w:rPr>
        <w:t>lub</w:t>
      </w:r>
    </w:p>
    <w:p w14:paraId="17A1D2E3" w14:textId="77777777" w:rsidR="000B64CC" w:rsidRPr="002B3992" w:rsidRDefault="000B64CC" w:rsidP="000B64CC">
      <w:pPr>
        <w:jc w:val="both"/>
        <w:rPr>
          <w:b/>
          <w:sz w:val="22"/>
          <w:szCs w:val="22"/>
        </w:rPr>
      </w:pPr>
    </w:p>
    <w:p w14:paraId="36240F21" w14:textId="3E0985F1" w:rsidR="000B64CC" w:rsidRPr="00111016" w:rsidRDefault="000B64CC" w:rsidP="000B64CC">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w:t>
      </w:r>
      <w:r w:rsidR="00333B5D">
        <w:rPr>
          <w:sz w:val="22"/>
          <w:szCs w:val="22"/>
        </w:rPr>
        <w:br/>
      </w:r>
      <w:r w:rsidRPr="002B3992">
        <w:rPr>
          <w:sz w:val="22"/>
          <w:szCs w:val="22"/>
        </w:rPr>
        <w:t xml:space="preserve">i konsumentów (Dz.U. 2007 nr 50 poz. 331 z </w:t>
      </w:r>
      <w:proofErr w:type="spellStart"/>
      <w:r w:rsidRPr="002B3992">
        <w:rPr>
          <w:sz w:val="22"/>
          <w:szCs w:val="22"/>
        </w:rPr>
        <w:t>późn</w:t>
      </w:r>
      <w:proofErr w:type="spellEnd"/>
      <w:r w:rsidRPr="002B3992">
        <w:rPr>
          <w:sz w:val="22"/>
          <w:szCs w:val="22"/>
        </w:rPr>
        <w:t xml:space="preserve">.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20653577" w14:textId="77777777" w:rsidR="000B64CC" w:rsidRPr="00E66F78" w:rsidRDefault="000B64CC" w:rsidP="000B64CC">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0B64CC" w:rsidRPr="00E66F78" w14:paraId="373ABCA7" w14:textId="77777777" w:rsidTr="00EE4DF5">
        <w:tc>
          <w:tcPr>
            <w:tcW w:w="959" w:type="dxa"/>
          </w:tcPr>
          <w:p w14:paraId="65C0CCDA" w14:textId="77777777" w:rsidR="000B64CC" w:rsidRPr="00E66F78" w:rsidRDefault="000B64CC" w:rsidP="00EE4DF5">
            <w:pPr>
              <w:jc w:val="both"/>
              <w:rPr>
                <w:sz w:val="24"/>
                <w:szCs w:val="24"/>
              </w:rPr>
            </w:pPr>
            <w:r w:rsidRPr="00E66F78">
              <w:rPr>
                <w:sz w:val="24"/>
                <w:szCs w:val="24"/>
              </w:rPr>
              <w:t>Lp.</w:t>
            </w:r>
          </w:p>
        </w:tc>
        <w:tc>
          <w:tcPr>
            <w:tcW w:w="8251" w:type="dxa"/>
          </w:tcPr>
          <w:p w14:paraId="307FB0FF" w14:textId="77777777" w:rsidR="000B64CC" w:rsidRPr="00E66F78" w:rsidRDefault="000B64CC" w:rsidP="00EE4DF5">
            <w:pPr>
              <w:jc w:val="both"/>
              <w:rPr>
                <w:sz w:val="24"/>
                <w:szCs w:val="24"/>
              </w:rPr>
            </w:pPr>
            <w:r w:rsidRPr="00E66F78">
              <w:rPr>
                <w:sz w:val="24"/>
                <w:szCs w:val="24"/>
              </w:rPr>
              <w:t>Nazwa podmiotu, adres</w:t>
            </w:r>
          </w:p>
          <w:p w14:paraId="2DB5EC65" w14:textId="77777777" w:rsidR="000B64CC" w:rsidRPr="00E66F78" w:rsidRDefault="000B64CC" w:rsidP="00EE4DF5">
            <w:pPr>
              <w:jc w:val="both"/>
              <w:rPr>
                <w:sz w:val="24"/>
                <w:szCs w:val="24"/>
              </w:rPr>
            </w:pPr>
          </w:p>
        </w:tc>
      </w:tr>
      <w:tr w:rsidR="000B64CC" w:rsidRPr="00E66F78" w14:paraId="5911F306" w14:textId="77777777" w:rsidTr="00EE4DF5">
        <w:tc>
          <w:tcPr>
            <w:tcW w:w="959" w:type="dxa"/>
          </w:tcPr>
          <w:p w14:paraId="636423F7" w14:textId="77777777" w:rsidR="000B64CC" w:rsidRPr="00E66F78" w:rsidRDefault="000B64CC" w:rsidP="00EE4DF5">
            <w:pPr>
              <w:jc w:val="both"/>
              <w:rPr>
                <w:sz w:val="24"/>
                <w:szCs w:val="24"/>
              </w:rPr>
            </w:pPr>
          </w:p>
        </w:tc>
        <w:tc>
          <w:tcPr>
            <w:tcW w:w="8251" w:type="dxa"/>
          </w:tcPr>
          <w:p w14:paraId="13C497A5" w14:textId="77777777" w:rsidR="000B64CC" w:rsidRPr="00E66F78" w:rsidRDefault="000B64CC" w:rsidP="00EE4DF5">
            <w:pPr>
              <w:jc w:val="both"/>
              <w:rPr>
                <w:sz w:val="24"/>
                <w:szCs w:val="24"/>
              </w:rPr>
            </w:pPr>
          </w:p>
          <w:p w14:paraId="77FA5168" w14:textId="77777777" w:rsidR="000B64CC" w:rsidRPr="00E66F78" w:rsidRDefault="000B64CC" w:rsidP="00EE4DF5">
            <w:pPr>
              <w:jc w:val="both"/>
              <w:rPr>
                <w:sz w:val="24"/>
                <w:szCs w:val="24"/>
              </w:rPr>
            </w:pPr>
          </w:p>
        </w:tc>
      </w:tr>
      <w:tr w:rsidR="000B64CC" w:rsidRPr="00E66F78" w14:paraId="17819152" w14:textId="77777777" w:rsidTr="00EE4DF5">
        <w:tc>
          <w:tcPr>
            <w:tcW w:w="959" w:type="dxa"/>
          </w:tcPr>
          <w:p w14:paraId="20A50AEB" w14:textId="77777777" w:rsidR="000B64CC" w:rsidRPr="00E66F78" w:rsidRDefault="000B64CC" w:rsidP="00EE4DF5">
            <w:pPr>
              <w:jc w:val="both"/>
              <w:rPr>
                <w:sz w:val="24"/>
                <w:szCs w:val="24"/>
              </w:rPr>
            </w:pPr>
          </w:p>
          <w:p w14:paraId="76A095C3" w14:textId="77777777" w:rsidR="000B64CC" w:rsidRPr="00E66F78" w:rsidRDefault="000B64CC" w:rsidP="00EE4DF5">
            <w:pPr>
              <w:jc w:val="both"/>
              <w:rPr>
                <w:sz w:val="24"/>
                <w:szCs w:val="24"/>
              </w:rPr>
            </w:pPr>
          </w:p>
        </w:tc>
        <w:tc>
          <w:tcPr>
            <w:tcW w:w="8251" w:type="dxa"/>
          </w:tcPr>
          <w:p w14:paraId="099E431E" w14:textId="77777777" w:rsidR="000B64CC" w:rsidRPr="00E66F78" w:rsidRDefault="000B64CC" w:rsidP="00EE4DF5">
            <w:pPr>
              <w:jc w:val="both"/>
              <w:rPr>
                <w:sz w:val="24"/>
                <w:szCs w:val="24"/>
              </w:rPr>
            </w:pPr>
          </w:p>
        </w:tc>
      </w:tr>
      <w:tr w:rsidR="000B64CC" w:rsidRPr="00E66F78" w14:paraId="09F44357" w14:textId="77777777" w:rsidTr="00EE4DF5">
        <w:tc>
          <w:tcPr>
            <w:tcW w:w="959" w:type="dxa"/>
          </w:tcPr>
          <w:p w14:paraId="60B0ABD6" w14:textId="77777777" w:rsidR="000B64CC" w:rsidRPr="00E66F78" w:rsidRDefault="000B64CC" w:rsidP="00EE4DF5">
            <w:pPr>
              <w:jc w:val="both"/>
              <w:rPr>
                <w:sz w:val="24"/>
                <w:szCs w:val="24"/>
              </w:rPr>
            </w:pPr>
          </w:p>
          <w:p w14:paraId="74BD21A8" w14:textId="77777777" w:rsidR="000B64CC" w:rsidRPr="00E66F78" w:rsidRDefault="000B64CC" w:rsidP="00EE4DF5">
            <w:pPr>
              <w:jc w:val="both"/>
              <w:rPr>
                <w:sz w:val="24"/>
                <w:szCs w:val="24"/>
              </w:rPr>
            </w:pPr>
          </w:p>
        </w:tc>
        <w:tc>
          <w:tcPr>
            <w:tcW w:w="8251" w:type="dxa"/>
          </w:tcPr>
          <w:p w14:paraId="16C11FF9" w14:textId="77777777" w:rsidR="000B64CC" w:rsidRPr="00E66F78" w:rsidRDefault="000B64CC" w:rsidP="00EE4DF5">
            <w:pPr>
              <w:jc w:val="both"/>
              <w:rPr>
                <w:sz w:val="24"/>
                <w:szCs w:val="24"/>
              </w:rPr>
            </w:pPr>
          </w:p>
        </w:tc>
      </w:tr>
      <w:tr w:rsidR="000B64CC" w:rsidRPr="00E66F78" w14:paraId="0886DEFB" w14:textId="77777777" w:rsidTr="00EE4DF5">
        <w:tc>
          <w:tcPr>
            <w:tcW w:w="959" w:type="dxa"/>
          </w:tcPr>
          <w:p w14:paraId="7AC816B3" w14:textId="77777777" w:rsidR="000B64CC" w:rsidRPr="00E66F78" w:rsidRDefault="000B64CC" w:rsidP="00EE4DF5">
            <w:pPr>
              <w:jc w:val="both"/>
              <w:rPr>
                <w:sz w:val="24"/>
                <w:szCs w:val="24"/>
              </w:rPr>
            </w:pPr>
          </w:p>
          <w:p w14:paraId="691BD6C6" w14:textId="77777777" w:rsidR="000B64CC" w:rsidRPr="00E66F78" w:rsidRDefault="000B64CC" w:rsidP="00EE4DF5">
            <w:pPr>
              <w:jc w:val="both"/>
              <w:rPr>
                <w:sz w:val="24"/>
                <w:szCs w:val="24"/>
              </w:rPr>
            </w:pPr>
          </w:p>
        </w:tc>
        <w:tc>
          <w:tcPr>
            <w:tcW w:w="8251" w:type="dxa"/>
          </w:tcPr>
          <w:p w14:paraId="6C0B4C9C" w14:textId="77777777" w:rsidR="000B64CC" w:rsidRPr="00E66F78" w:rsidRDefault="000B64CC" w:rsidP="00EE4DF5">
            <w:pPr>
              <w:jc w:val="both"/>
              <w:rPr>
                <w:sz w:val="24"/>
                <w:szCs w:val="24"/>
              </w:rPr>
            </w:pPr>
          </w:p>
        </w:tc>
      </w:tr>
    </w:tbl>
    <w:p w14:paraId="392502A6" w14:textId="77777777" w:rsidR="000B64CC" w:rsidRPr="00E66F78" w:rsidRDefault="000B64CC" w:rsidP="000B64CC">
      <w:pPr>
        <w:jc w:val="both"/>
        <w:rPr>
          <w:sz w:val="24"/>
          <w:szCs w:val="24"/>
        </w:rPr>
      </w:pPr>
    </w:p>
    <w:p w14:paraId="5BE36E5F" w14:textId="77777777" w:rsidR="000B64CC" w:rsidRPr="00E66F78" w:rsidRDefault="000B64CC" w:rsidP="000B64CC">
      <w:pPr>
        <w:jc w:val="both"/>
        <w:rPr>
          <w:sz w:val="24"/>
          <w:szCs w:val="24"/>
        </w:rPr>
      </w:pPr>
    </w:p>
    <w:p w14:paraId="3F0E2B12" w14:textId="77777777" w:rsidR="000B64CC" w:rsidRPr="00E66F78" w:rsidRDefault="000B64CC" w:rsidP="000B64CC">
      <w:pPr>
        <w:rPr>
          <w:sz w:val="22"/>
          <w:szCs w:val="22"/>
        </w:rPr>
      </w:pPr>
      <w:r w:rsidRPr="00E66F78">
        <w:rPr>
          <w:sz w:val="22"/>
          <w:szCs w:val="22"/>
        </w:rPr>
        <w:t>*) –zaznaczyć odpowiednio</w:t>
      </w:r>
    </w:p>
    <w:p w14:paraId="1D973559" w14:textId="77777777" w:rsidR="000B64CC" w:rsidRPr="00E66F78" w:rsidRDefault="000B64CC" w:rsidP="000B64CC">
      <w:pPr>
        <w:rPr>
          <w:sz w:val="22"/>
          <w:szCs w:val="22"/>
        </w:rPr>
      </w:pPr>
    </w:p>
    <w:p w14:paraId="4CE648B6" w14:textId="77777777" w:rsidR="000B64CC" w:rsidRDefault="000B64CC" w:rsidP="000B64CC">
      <w:pPr>
        <w:rPr>
          <w:i/>
          <w:iCs/>
        </w:rPr>
      </w:pPr>
    </w:p>
    <w:p w14:paraId="39803C7E" w14:textId="77777777" w:rsidR="000B64CC" w:rsidRDefault="000B64CC" w:rsidP="000B64CC">
      <w:pPr>
        <w:rPr>
          <w:i/>
          <w:iCs/>
        </w:rPr>
      </w:pPr>
    </w:p>
    <w:p w14:paraId="079D8777" w14:textId="77777777" w:rsidR="000B64CC" w:rsidRDefault="000B64CC" w:rsidP="000B64CC">
      <w:pPr>
        <w:rPr>
          <w:i/>
          <w:iCs/>
        </w:rPr>
      </w:pPr>
    </w:p>
    <w:p w14:paraId="4162A3F7" w14:textId="77777777" w:rsidR="000B64CC" w:rsidRDefault="000B64CC" w:rsidP="000B64CC">
      <w:pPr>
        <w:rPr>
          <w:i/>
          <w:iCs/>
        </w:rPr>
      </w:pPr>
    </w:p>
    <w:p w14:paraId="00391C5E" w14:textId="50716D4E" w:rsidR="000B64CC" w:rsidRDefault="00333B5D" w:rsidP="000B64CC">
      <w:pPr>
        <w:rPr>
          <w:i/>
          <w:iCs/>
        </w:rPr>
      </w:pPr>
      <w:r>
        <w:rPr>
          <w:i/>
          <w:iCs/>
        </w:rPr>
        <w:t>Uwaga:</w:t>
      </w:r>
    </w:p>
    <w:p w14:paraId="2A01E943" w14:textId="77777777" w:rsidR="000B64CC" w:rsidRPr="00333B5D" w:rsidRDefault="000B64CC" w:rsidP="000B64CC">
      <w:pPr>
        <w:jc w:val="both"/>
        <w:rPr>
          <w:i/>
          <w:iCs/>
          <w:sz w:val="22"/>
          <w:szCs w:val="22"/>
        </w:rPr>
      </w:pPr>
      <w:r w:rsidRPr="00333B5D">
        <w:rPr>
          <w:i/>
          <w:iCs/>
          <w:sz w:val="22"/>
          <w:szCs w:val="22"/>
        </w:rPr>
        <w:t>W przypadku ofert Wykonawców wspólnie ubiegających się o udzielenie zamówienia niniejsze oświadczenie składane jest przez każdego z Wykonawców.</w:t>
      </w:r>
    </w:p>
    <w:p w14:paraId="265E8224" w14:textId="77777777" w:rsidR="000B64CC" w:rsidRPr="00333B5D" w:rsidRDefault="000B64CC" w:rsidP="000B64CC">
      <w:pPr>
        <w:rPr>
          <w:i/>
          <w:iCs/>
          <w:sz w:val="22"/>
          <w:szCs w:val="22"/>
        </w:rPr>
      </w:pPr>
      <w:r w:rsidRPr="00333B5D">
        <w:rPr>
          <w:i/>
          <w:iCs/>
          <w:sz w:val="22"/>
          <w:szCs w:val="22"/>
        </w:rPr>
        <w:br w:type="page"/>
      </w:r>
    </w:p>
    <w:p w14:paraId="37C20287" w14:textId="77777777" w:rsidR="000B64CC" w:rsidRPr="00E75E6A" w:rsidRDefault="000B64CC" w:rsidP="000B64CC">
      <w:pPr>
        <w:jc w:val="both"/>
        <w:rPr>
          <w:i/>
          <w:iCs/>
          <w:sz w:val="22"/>
          <w:szCs w:val="22"/>
        </w:rPr>
      </w:pPr>
    </w:p>
    <w:p w14:paraId="28E7D4BA" w14:textId="72D41A18" w:rsidR="000B64CC" w:rsidRPr="001619F6" w:rsidRDefault="000B64CC" w:rsidP="000B64CC">
      <w:pPr>
        <w:keepNext/>
        <w:tabs>
          <w:tab w:val="left" w:pos="720"/>
        </w:tabs>
        <w:snapToGrid w:val="0"/>
        <w:jc w:val="right"/>
        <w:outlineLvl w:val="1"/>
        <w:rPr>
          <w:b/>
          <w:bCs/>
          <w:sz w:val="24"/>
          <w:szCs w:val="28"/>
        </w:rPr>
      </w:pPr>
      <w:bookmarkStart w:id="77" w:name="_Toc215217266"/>
      <w:r w:rsidRPr="00DB0A12">
        <w:rPr>
          <w:b/>
          <w:bCs/>
          <w:color w:val="4F81BD" w:themeColor="accent1"/>
          <w:sz w:val="24"/>
          <w:szCs w:val="28"/>
        </w:rPr>
        <w:t>Załącznik nr 8 do SWZ. Oświadczenie o kategorii przedsiębiorstwa</w:t>
      </w:r>
      <w:bookmarkEnd w:id="77"/>
      <w:r w:rsidRPr="00DB0A12">
        <w:rPr>
          <w:b/>
          <w:bCs/>
          <w:color w:val="4F81BD" w:themeColor="accent1"/>
          <w:sz w:val="24"/>
          <w:szCs w:val="28"/>
        </w:rPr>
        <w:t xml:space="preserve"> </w:t>
      </w:r>
    </w:p>
    <w:p w14:paraId="60D8BBAF" w14:textId="77777777" w:rsidR="000B64CC" w:rsidRPr="00604A96" w:rsidRDefault="000B64CC" w:rsidP="000B64CC">
      <w:pPr>
        <w:rPr>
          <w:rFonts w:ascii="Arial" w:hAnsi="Arial"/>
          <w:sz w:val="16"/>
        </w:rPr>
      </w:pPr>
    </w:p>
    <w:p w14:paraId="75A519CA" w14:textId="77777777" w:rsidR="000B64CC" w:rsidRDefault="000B64CC" w:rsidP="000B64CC">
      <w:pPr>
        <w:tabs>
          <w:tab w:val="left" w:pos="0"/>
        </w:tabs>
        <w:rPr>
          <w:sz w:val="22"/>
          <w:szCs w:val="22"/>
        </w:rPr>
      </w:pPr>
      <w:bookmarkStart w:id="78" w:name="_Hlk106046060"/>
    </w:p>
    <w:p w14:paraId="6E6D5929" w14:textId="77777777" w:rsidR="00333B5D" w:rsidRDefault="00333B5D" w:rsidP="000B64CC">
      <w:pPr>
        <w:tabs>
          <w:tab w:val="left" w:pos="0"/>
        </w:tabs>
        <w:rPr>
          <w:sz w:val="22"/>
          <w:szCs w:val="22"/>
        </w:rPr>
      </w:pPr>
    </w:p>
    <w:p w14:paraId="3563F0E0" w14:textId="6CAB1AE3" w:rsidR="00333B5D" w:rsidRPr="00333B5D" w:rsidRDefault="00333B5D" w:rsidP="00333B5D">
      <w:pPr>
        <w:tabs>
          <w:tab w:val="left" w:pos="0"/>
        </w:tabs>
        <w:jc w:val="center"/>
        <w:rPr>
          <w:b/>
          <w:bCs/>
          <w:sz w:val="24"/>
          <w:szCs w:val="24"/>
        </w:rPr>
      </w:pPr>
      <w:r w:rsidRPr="00333B5D">
        <w:rPr>
          <w:b/>
          <w:bCs/>
          <w:sz w:val="24"/>
          <w:szCs w:val="24"/>
        </w:rPr>
        <w:t>OŚWIADCZENIE O KATEGORII PRZEDSIĘBIORSTWA</w:t>
      </w:r>
    </w:p>
    <w:p w14:paraId="1B44973A" w14:textId="77777777" w:rsidR="00333B5D" w:rsidRDefault="00333B5D" w:rsidP="000B64CC">
      <w:pPr>
        <w:tabs>
          <w:tab w:val="left" w:pos="0"/>
        </w:tabs>
        <w:rPr>
          <w:sz w:val="22"/>
          <w:szCs w:val="22"/>
        </w:rPr>
      </w:pPr>
    </w:p>
    <w:p w14:paraId="59DB45D4" w14:textId="77777777" w:rsidR="000B64CC" w:rsidRDefault="000B64CC" w:rsidP="000B64CC">
      <w:pPr>
        <w:tabs>
          <w:tab w:val="left" w:pos="0"/>
        </w:tabs>
        <w:rPr>
          <w:sz w:val="22"/>
          <w:szCs w:val="22"/>
        </w:rPr>
      </w:pPr>
    </w:p>
    <w:bookmarkEnd w:id="78"/>
    <w:p w14:paraId="4C12C223" w14:textId="77777777" w:rsidR="000B64CC" w:rsidRPr="008057B2" w:rsidRDefault="000B64CC" w:rsidP="000B64CC">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6AE96AE" w14:textId="77777777" w:rsidR="000B64CC" w:rsidRPr="00CC1C75" w:rsidRDefault="000B64CC" w:rsidP="000B64CC">
      <w:pPr>
        <w:tabs>
          <w:tab w:val="left" w:pos="0"/>
        </w:tabs>
        <w:rPr>
          <w:color w:val="FF0000"/>
          <w:sz w:val="22"/>
          <w:szCs w:val="22"/>
        </w:rPr>
      </w:pPr>
    </w:p>
    <w:p w14:paraId="72D73C24" w14:textId="77777777" w:rsidR="000B64CC" w:rsidRDefault="000B64CC" w:rsidP="000B64CC">
      <w:pPr>
        <w:jc w:val="both"/>
        <w:rPr>
          <w:sz w:val="24"/>
          <w:szCs w:val="24"/>
        </w:rPr>
      </w:pPr>
    </w:p>
    <w:p w14:paraId="462B345A" w14:textId="77777777" w:rsidR="000B64CC" w:rsidRPr="00CC6100" w:rsidRDefault="000B64CC" w:rsidP="000B64CC">
      <w:pPr>
        <w:rPr>
          <w:rFonts w:eastAsia="Calibri"/>
          <w:b/>
          <w:bCs/>
          <w:sz w:val="24"/>
          <w:szCs w:val="24"/>
        </w:rPr>
      </w:pPr>
    </w:p>
    <w:p w14:paraId="02844388" w14:textId="77777777" w:rsidR="000B64CC" w:rsidRPr="00CC6100" w:rsidRDefault="000B64CC" w:rsidP="000B64CC">
      <w:pPr>
        <w:jc w:val="center"/>
        <w:rPr>
          <w:rFonts w:eastAsia="Calibri"/>
          <w:b/>
          <w:bCs/>
          <w:sz w:val="24"/>
          <w:szCs w:val="24"/>
        </w:rPr>
      </w:pPr>
    </w:p>
    <w:p w14:paraId="271F5BED" w14:textId="77777777" w:rsidR="000B64CC" w:rsidRPr="009B3722" w:rsidRDefault="000B64CC" w:rsidP="000B64CC">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w:t>
      </w:r>
      <w:r>
        <w:rPr>
          <w:rFonts w:eastAsia="Calibri"/>
          <w:sz w:val="24"/>
          <w:szCs w:val="24"/>
          <w:lang w:eastAsia="en-US"/>
        </w:rPr>
        <w:t>:</w:t>
      </w:r>
      <w:r w:rsidRPr="009B3722">
        <w:rPr>
          <w:rFonts w:eastAsia="Calibri"/>
          <w:sz w:val="24"/>
          <w:szCs w:val="24"/>
          <w:lang w:eastAsia="en-US"/>
        </w:rPr>
        <w:t xml:space="preserve">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p>
    <w:p w14:paraId="79164A52" w14:textId="77777777" w:rsidR="000B64CC" w:rsidRPr="009B3722" w:rsidRDefault="000B64CC" w:rsidP="000B64CC">
      <w:pPr>
        <w:spacing w:before="480"/>
        <w:ind w:left="567"/>
        <w:contextualSpacing/>
        <w:jc w:val="both"/>
        <w:rPr>
          <w:rFonts w:eastAsia="Calibri"/>
          <w:b/>
          <w:bCs/>
          <w:sz w:val="24"/>
          <w:szCs w:val="24"/>
          <w:lang w:eastAsia="en-US"/>
        </w:rPr>
      </w:pPr>
    </w:p>
    <w:p w14:paraId="672E179C" w14:textId="77777777" w:rsidR="000B64CC" w:rsidRPr="009B3722" w:rsidRDefault="000B64CC" w:rsidP="000B64CC">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6E4CA432" w14:textId="77777777" w:rsidR="000B64CC" w:rsidRPr="009B3722" w:rsidRDefault="000B64CC" w:rsidP="000B64CC">
      <w:pPr>
        <w:spacing w:before="240"/>
        <w:ind w:left="709"/>
        <w:rPr>
          <w:rFonts w:eastAsia="Calibri"/>
          <w:sz w:val="24"/>
          <w:szCs w:val="24"/>
        </w:rPr>
      </w:pPr>
      <w:r w:rsidRPr="009B3722">
        <w:rPr>
          <w:rFonts w:eastAsia="Calibri"/>
          <w:sz w:val="24"/>
          <w:szCs w:val="24"/>
        </w:rPr>
        <w:t> - małe przedsiębiorstwo</w:t>
      </w:r>
    </w:p>
    <w:p w14:paraId="0D43FAEB" w14:textId="77777777" w:rsidR="000B64CC" w:rsidRPr="009B3722" w:rsidRDefault="000B64CC" w:rsidP="000B64CC">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3FDBA74" w14:textId="77777777" w:rsidR="000B64CC" w:rsidRPr="009B3722" w:rsidRDefault="000B64CC" w:rsidP="000B64CC">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37E6A6A5" w14:textId="77777777" w:rsidR="000B64CC" w:rsidRPr="009B3722" w:rsidRDefault="000B64CC" w:rsidP="000B64CC">
      <w:pPr>
        <w:spacing w:before="240"/>
        <w:ind w:left="709"/>
        <w:rPr>
          <w:rFonts w:eastAsia="Calibri"/>
          <w:sz w:val="24"/>
          <w:szCs w:val="24"/>
        </w:rPr>
      </w:pPr>
      <w:r w:rsidRPr="009B3722">
        <w:rPr>
          <w:rFonts w:eastAsia="Calibri"/>
          <w:sz w:val="24"/>
          <w:szCs w:val="24"/>
        </w:rPr>
        <w:t> - inny rodzaj</w:t>
      </w:r>
    </w:p>
    <w:p w14:paraId="2693CBC1" w14:textId="77777777" w:rsidR="000B64CC" w:rsidRPr="009B3722" w:rsidRDefault="000B64CC" w:rsidP="000B64CC">
      <w:pPr>
        <w:spacing w:before="240"/>
        <w:rPr>
          <w:rFonts w:eastAsia="Calibri"/>
          <w:color w:val="1F497D"/>
          <w:sz w:val="24"/>
          <w:szCs w:val="24"/>
        </w:rPr>
      </w:pPr>
    </w:p>
    <w:p w14:paraId="0EFC6D5A" w14:textId="77777777" w:rsidR="000B64CC" w:rsidRPr="009B3722" w:rsidRDefault="000B64CC" w:rsidP="000B64CC">
      <w:pPr>
        <w:ind w:left="4395"/>
        <w:jc w:val="center"/>
        <w:rPr>
          <w:rFonts w:eastAsia="Calibri"/>
          <w:sz w:val="24"/>
          <w:szCs w:val="24"/>
        </w:rPr>
      </w:pPr>
    </w:p>
    <w:p w14:paraId="53080C1B" w14:textId="77777777" w:rsidR="008641AC" w:rsidRDefault="008641AC" w:rsidP="000B64CC">
      <w:pPr>
        <w:jc w:val="both"/>
        <w:rPr>
          <w:i/>
          <w:iCs/>
          <w:sz w:val="22"/>
          <w:szCs w:val="22"/>
        </w:rPr>
      </w:pPr>
    </w:p>
    <w:p w14:paraId="0AB3351D" w14:textId="77777777" w:rsidR="008641AC" w:rsidRDefault="008641AC" w:rsidP="000B64CC">
      <w:pPr>
        <w:jc w:val="both"/>
        <w:rPr>
          <w:i/>
          <w:iCs/>
          <w:sz w:val="22"/>
          <w:szCs w:val="22"/>
        </w:rPr>
      </w:pPr>
    </w:p>
    <w:p w14:paraId="3CEF975B" w14:textId="77777777" w:rsidR="00871E2F" w:rsidRDefault="00871E2F" w:rsidP="000B64CC">
      <w:pPr>
        <w:jc w:val="both"/>
        <w:rPr>
          <w:i/>
          <w:iCs/>
          <w:sz w:val="22"/>
          <w:szCs w:val="22"/>
        </w:rPr>
      </w:pPr>
    </w:p>
    <w:p w14:paraId="469AFB0B" w14:textId="77777777" w:rsidR="00871E2F" w:rsidRDefault="00871E2F" w:rsidP="000B64CC">
      <w:pPr>
        <w:jc w:val="both"/>
        <w:rPr>
          <w:i/>
          <w:iCs/>
          <w:sz w:val="22"/>
          <w:szCs w:val="22"/>
        </w:rPr>
      </w:pPr>
    </w:p>
    <w:p w14:paraId="3AC79C23" w14:textId="23D79447" w:rsidR="008641AC" w:rsidRDefault="008641AC" w:rsidP="000B64CC">
      <w:pPr>
        <w:jc w:val="both"/>
        <w:rPr>
          <w:i/>
          <w:iCs/>
          <w:sz w:val="22"/>
          <w:szCs w:val="22"/>
        </w:rPr>
      </w:pPr>
      <w:r>
        <w:rPr>
          <w:i/>
          <w:iCs/>
          <w:sz w:val="22"/>
          <w:szCs w:val="22"/>
        </w:rPr>
        <w:t>Uwaga:</w:t>
      </w:r>
    </w:p>
    <w:p w14:paraId="04FBDF0E" w14:textId="1809607F" w:rsidR="000B64CC" w:rsidRPr="00D87590" w:rsidRDefault="000B64CC" w:rsidP="000B64CC">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5FD2DF01" w14:textId="77777777" w:rsidR="000B64CC" w:rsidRDefault="000B64CC" w:rsidP="000B64CC">
      <w:pPr>
        <w:rPr>
          <w:i/>
          <w:iCs/>
          <w:sz w:val="22"/>
          <w:szCs w:val="22"/>
        </w:rPr>
      </w:pPr>
    </w:p>
    <w:p w14:paraId="5A2C5F3C" w14:textId="2B236210" w:rsidR="000140AD" w:rsidRPr="000140AD" w:rsidRDefault="00C25B4C" w:rsidP="000140AD">
      <w:pPr>
        <w:pStyle w:val="Nagwek1"/>
        <w:numPr>
          <w:ilvl w:val="0"/>
          <w:numId w:val="0"/>
        </w:numPr>
        <w:ind w:left="432"/>
        <w:jc w:val="right"/>
        <w:rPr>
          <w:b w:val="0"/>
          <w:sz w:val="22"/>
          <w:szCs w:val="22"/>
          <w:highlight w:val="red"/>
        </w:rPr>
      </w:pPr>
      <w:r w:rsidRPr="00EA3B35">
        <w:br w:type="page"/>
      </w:r>
      <w:bookmarkStart w:id="79" w:name="_Toc215217267"/>
      <w:r w:rsidR="00CA652E" w:rsidRPr="00DB0A12">
        <w:rPr>
          <w:color w:val="4F81BD" w:themeColor="accent1"/>
        </w:rPr>
        <w:t xml:space="preserve">Załącznik nr </w:t>
      </w:r>
      <w:r w:rsidR="000B64CC" w:rsidRPr="00DB0A12">
        <w:rPr>
          <w:color w:val="4F81BD" w:themeColor="accent1"/>
          <w:lang w:val="pl-PL"/>
        </w:rPr>
        <w:t xml:space="preserve">9 </w:t>
      </w:r>
      <w:r w:rsidR="000140AD" w:rsidRPr="00DB0A12">
        <w:rPr>
          <w:bCs/>
          <w:color w:val="4F81BD" w:themeColor="accent1"/>
          <w:szCs w:val="28"/>
        </w:rPr>
        <w:t>do SWZ. Oświadczenie (...) agresji na Ukrainę</w:t>
      </w:r>
      <w:bookmarkEnd w:id="79"/>
    </w:p>
    <w:p w14:paraId="734E5F6E" w14:textId="77777777" w:rsidR="000140AD" w:rsidRDefault="000140AD" w:rsidP="000140AD">
      <w:pPr>
        <w:keepNext/>
        <w:tabs>
          <w:tab w:val="left" w:pos="720"/>
        </w:tabs>
        <w:snapToGrid w:val="0"/>
        <w:jc w:val="right"/>
        <w:outlineLvl w:val="1"/>
        <w:rPr>
          <w:b/>
          <w:bCs/>
          <w:i/>
          <w:sz w:val="22"/>
          <w:szCs w:val="22"/>
        </w:rPr>
      </w:pPr>
    </w:p>
    <w:p w14:paraId="20AFE89D" w14:textId="77777777" w:rsidR="000140AD" w:rsidRDefault="000140AD" w:rsidP="000140AD">
      <w:pPr>
        <w:rPr>
          <w:rFonts w:ascii="Arial" w:hAnsi="Arial"/>
          <w:sz w:val="16"/>
        </w:rPr>
      </w:pPr>
    </w:p>
    <w:p w14:paraId="177B8702" w14:textId="4CD66FB7" w:rsidR="000140AD" w:rsidRPr="00FF54B4" w:rsidRDefault="008641AC" w:rsidP="000140AD">
      <w:pPr>
        <w:jc w:val="center"/>
        <w:rPr>
          <w:b/>
          <w:bCs/>
          <w:sz w:val="24"/>
          <w:szCs w:val="24"/>
        </w:rPr>
      </w:pPr>
      <w:r>
        <w:rPr>
          <w:b/>
          <w:bCs/>
          <w:sz w:val="24"/>
          <w:szCs w:val="24"/>
        </w:rPr>
        <w:t>OŚWIADCZENIE</w:t>
      </w:r>
    </w:p>
    <w:p w14:paraId="78F72580" w14:textId="77777777" w:rsidR="000140AD" w:rsidRPr="00FF54B4" w:rsidRDefault="000140AD" w:rsidP="000140AD">
      <w:pPr>
        <w:jc w:val="center"/>
        <w:rPr>
          <w:b/>
          <w:bCs/>
          <w:sz w:val="22"/>
          <w:szCs w:val="22"/>
        </w:rPr>
      </w:pPr>
      <w:r w:rsidRPr="00FF54B4">
        <w:rPr>
          <w:b/>
          <w:bCs/>
          <w:sz w:val="22"/>
          <w:szCs w:val="22"/>
        </w:rPr>
        <w:t>o braku podstaw wykluczenia w związku z rozwiązaniami w zakresie przeciwdziałania wspieraniu agresji na Ukrainę.</w:t>
      </w:r>
    </w:p>
    <w:p w14:paraId="3C668E2B" w14:textId="77777777" w:rsidR="000140AD" w:rsidRDefault="000140AD" w:rsidP="000140AD">
      <w:pPr>
        <w:tabs>
          <w:tab w:val="left" w:pos="0"/>
        </w:tabs>
        <w:rPr>
          <w:sz w:val="22"/>
          <w:szCs w:val="22"/>
        </w:rPr>
      </w:pPr>
    </w:p>
    <w:p w14:paraId="4568EC66" w14:textId="77777777" w:rsidR="000140AD" w:rsidRPr="008057B2" w:rsidRDefault="000140AD" w:rsidP="000140A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541EAA8" w14:textId="77777777" w:rsidR="000140AD" w:rsidRDefault="000140AD" w:rsidP="000140AD">
      <w:pPr>
        <w:keepNext/>
        <w:tabs>
          <w:tab w:val="left" w:pos="720"/>
        </w:tabs>
        <w:snapToGrid w:val="0"/>
        <w:jc w:val="right"/>
        <w:outlineLvl w:val="1"/>
        <w:rPr>
          <w:b/>
          <w:bCs/>
          <w:i/>
          <w:sz w:val="22"/>
          <w:szCs w:val="22"/>
        </w:rPr>
      </w:pPr>
    </w:p>
    <w:p w14:paraId="2CD41490" w14:textId="77777777" w:rsidR="000140AD" w:rsidRDefault="000140AD" w:rsidP="000140AD">
      <w:pPr>
        <w:rPr>
          <w:rFonts w:ascii="Arial" w:hAnsi="Arial"/>
          <w:sz w:val="16"/>
        </w:rPr>
      </w:pPr>
    </w:p>
    <w:p w14:paraId="5F259082" w14:textId="77777777" w:rsidR="000140AD" w:rsidRPr="00786E1D" w:rsidRDefault="000140AD" w:rsidP="000140AD">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3F25ADE8" w14:textId="77777777" w:rsidR="000140AD" w:rsidRPr="0080151F" w:rsidRDefault="000140AD" w:rsidP="006C1625">
      <w:pPr>
        <w:widowControl w:val="0"/>
        <w:numPr>
          <w:ilvl w:val="7"/>
          <w:numId w:val="58"/>
        </w:numPr>
        <w:adjustRightInd w:val="0"/>
        <w:ind w:left="284" w:hanging="284"/>
        <w:contextualSpacing/>
        <w:jc w:val="both"/>
        <w:textAlignment w:val="baseline"/>
        <w:rPr>
          <w:sz w:val="22"/>
          <w:szCs w:val="22"/>
          <w:lang w:eastAsia="zh-CN"/>
        </w:rPr>
      </w:pPr>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12"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238D7F97" w14:textId="77777777" w:rsidR="000140AD" w:rsidRPr="00B90A07" w:rsidRDefault="000140AD" w:rsidP="006C1625">
      <w:pPr>
        <w:widowControl w:val="0"/>
        <w:numPr>
          <w:ilvl w:val="7"/>
          <w:numId w:val="58"/>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w:t>
      </w:r>
      <w:r w:rsidRPr="00B90A07">
        <w:rPr>
          <w:sz w:val="22"/>
          <w:szCs w:val="22"/>
          <w:lang w:eastAsia="zh-CN"/>
        </w:rPr>
        <w:t>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06648353" w14:textId="31403CF2" w:rsidR="000140AD" w:rsidRPr="0080151F" w:rsidRDefault="000140AD" w:rsidP="006C1625">
      <w:pPr>
        <w:widowControl w:val="0"/>
        <w:numPr>
          <w:ilvl w:val="7"/>
          <w:numId w:val="58"/>
        </w:numPr>
        <w:adjustRightInd w:val="0"/>
        <w:ind w:left="284" w:hanging="284"/>
        <w:contextualSpacing/>
        <w:jc w:val="both"/>
        <w:textAlignment w:val="baseline"/>
        <w:rPr>
          <w:sz w:val="22"/>
          <w:szCs w:val="22"/>
          <w:lang w:eastAsia="zh-CN"/>
        </w:rPr>
      </w:pPr>
      <w:r w:rsidRPr="00B90A07">
        <w:rPr>
          <w:sz w:val="22"/>
          <w:szCs w:val="22"/>
          <w:lang w:eastAsia="zh-CN"/>
        </w:rPr>
        <w:t xml:space="preserve">którego jednostką dominującą w rozumieniu art. 3 ust. 1 pkt 37 ustawy z dnia 29 września 1994 r. </w:t>
      </w:r>
      <w:r w:rsidRPr="00B90A07">
        <w:rPr>
          <w:sz w:val="22"/>
          <w:szCs w:val="22"/>
          <w:lang w:eastAsia="zh-CN"/>
        </w:rPr>
        <w:br/>
        <w:t>o rachunkowości (Dz. U. z 202</w:t>
      </w:r>
      <w:r w:rsidR="004A7376" w:rsidRPr="00B90A07">
        <w:rPr>
          <w:sz w:val="22"/>
          <w:szCs w:val="22"/>
          <w:lang w:eastAsia="zh-CN"/>
        </w:rPr>
        <w:t>3</w:t>
      </w:r>
      <w:r w:rsidRPr="00B90A07">
        <w:rPr>
          <w:sz w:val="22"/>
          <w:szCs w:val="22"/>
          <w:lang w:eastAsia="zh-CN"/>
        </w:rPr>
        <w:t xml:space="preserve"> r. poz. </w:t>
      </w:r>
      <w:r w:rsidR="004A7376" w:rsidRPr="00B90A07">
        <w:rPr>
          <w:sz w:val="22"/>
          <w:szCs w:val="22"/>
          <w:lang w:eastAsia="zh-CN"/>
        </w:rPr>
        <w:t xml:space="preserve">120, 295 z </w:t>
      </w:r>
      <w:proofErr w:type="spellStart"/>
      <w:r w:rsidR="004A7376" w:rsidRPr="00B90A07">
        <w:rPr>
          <w:sz w:val="22"/>
          <w:szCs w:val="22"/>
          <w:lang w:eastAsia="zh-CN"/>
        </w:rPr>
        <w:t>późn</w:t>
      </w:r>
      <w:proofErr w:type="spellEnd"/>
      <w:r w:rsidR="004A7376" w:rsidRPr="00B90A07">
        <w:rPr>
          <w:sz w:val="22"/>
          <w:szCs w:val="22"/>
          <w:lang w:eastAsia="zh-CN"/>
        </w:rPr>
        <w:t>. zm.</w:t>
      </w:r>
      <w:r w:rsidRPr="00B90A07">
        <w:rPr>
          <w:sz w:val="22"/>
          <w:szCs w:val="22"/>
          <w:lang w:eastAsia="zh-CN"/>
        </w:rPr>
        <w:t xml:space="preserve">) jest podmiot wymieniony w wykazach określonych w rozporządzeniu 765/2006 i </w:t>
      </w:r>
      <w:r w:rsidRPr="0080151F">
        <w:rPr>
          <w:sz w:val="22"/>
          <w:szCs w:val="22"/>
          <w:lang w:eastAsia="zh-CN"/>
        </w:rPr>
        <w:t xml:space="preserve">rozporządzeniu 269/2014 albo wpisany na listę lub będący taką jednostką dominującą od dnia 24 lutego 2022 r., o ile został wpisany na listę na podstawie decyzji w sprawie wpisu na listę wraz z rozstrzygnięciem o zastosowaniu środka, o którym mowa </w:t>
      </w:r>
      <w:r>
        <w:rPr>
          <w:sz w:val="22"/>
          <w:szCs w:val="22"/>
          <w:lang w:eastAsia="zh-CN"/>
        </w:rPr>
        <w:br/>
      </w:r>
      <w:r w:rsidRPr="0080151F">
        <w:rPr>
          <w:sz w:val="22"/>
          <w:szCs w:val="22"/>
          <w:lang w:eastAsia="zh-CN"/>
        </w:rPr>
        <w:t>w art. 1 pkt 3 w zw. art. 3 ustawy albo wobec którego  są podejmowane inne prawem przewidziane środki o charakterze sankcyjnym.</w:t>
      </w:r>
    </w:p>
    <w:p w14:paraId="590EB4DB" w14:textId="77777777" w:rsidR="000140AD" w:rsidRPr="0080151F" w:rsidRDefault="000140AD" w:rsidP="006C1625">
      <w:pPr>
        <w:pStyle w:val="Akapitzlist"/>
        <w:widowControl w:val="0"/>
        <w:numPr>
          <w:ilvl w:val="7"/>
          <w:numId w:val="58"/>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243D2E1F" w14:textId="77777777" w:rsidR="000140AD" w:rsidRPr="0080151F" w:rsidRDefault="000140AD" w:rsidP="006C1625">
      <w:pPr>
        <w:pStyle w:val="Akapitzlist"/>
        <w:widowControl w:val="0"/>
        <w:numPr>
          <w:ilvl w:val="0"/>
          <w:numId w:val="59"/>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obywateli rosyjskich lub osób fizycznych lub prawnych, podmiotów lub organów z siedzibą </w:t>
      </w:r>
      <w:r>
        <w:rPr>
          <w:rStyle w:val="Uwydatnienie"/>
          <w:rFonts w:eastAsiaTheme="minorHAnsi"/>
          <w:sz w:val="22"/>
          <w:szCs w:val="22"/>
        </w:rPr>
        <w:br/>
      </w:r>
      <w:r w:rsidRPr="0080151F">
        <w:rPr>
          <w:rStyle w:val="Uwydatnienie"/>
          <w:rFonts w:eastAsiaTheme="minorHAnsi"/>
          <w:sz w:val="22"/>
          <w:szCs w:val="22"/>
        </w:rPr>
        <w:t>w Rosji;</w:t>
      </w:r>
    </w:p>
    <w:p w14:paraId="5A1F18B4" w14:textId="77777777" w:rsidR="000140AD" w:rsidRPr="0080151F" w:rsidRDefault="000140AD" w:rsidP="006C1625">
      <w:pPr>
        <w:pStyle w:val="Akapitzlist"/>
        <w:widowControl w:val="0"/>
        <w:numPr>
          <w:ilvl w:val="0"/>
          <w:numId w:val="59"/>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rFonts w:eastAsiaTheme="minorHAnsi"/>
          <w:sz w:val="22"/>
          <w:szCs w:val="22"/>
        </w:rPr>
        <w:t>tirecie</w:t>
      </w:r>
      <w:proofErr w:type="spellEnd"/>
      <w:r w:rsidRPr="0080151F">
        <w:rPr>
          <w:rStyle w:val="Uwydatnienie"/>
          <w:rFonts w:eastAsiaTheme="minorHAnsi"/>
          <w:sz w:val="22"/>
          <w:szCs w:val="22"/>
        </w:rPr>
        <w:t xml:space="preserve"> 1); lub</w:t>
      </w:r>
    </w:p>
    <w:p w14:paraId="76038921" w14:textId="77777777" w:rsidR="000140AD" w:rsidRPr="0080151F" w:rsidRDefault="000140AD" w:rsidP="006C1625">
      <w:pPr>
        <w:pStyle w:val="Akapitzlist"/>
        <w:widowControl w:val="0"/>
        <w:numPr>
          <w:ilvl w:val="0"/>
          <w:numId w:val="59"/>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osób fizycznych lub prawnych, podmiotów lub organów działających w imieniu lub pod kierunkiem podmiotu, o którym mowa w tir. 1) lub 2),</w:t>
      </w:r>
    </w:p>
    <w:p w14:paraId="00B0ABBB" w14:textId="7370D9BD" w:rsidR="000140AD" w:rsidRPr="0080151F" w:rsidRDefault="000140AD" w:rsidP="006C1625">
      <w:pPr>
        <w:pStyle w:val="Akapitzlist"/>
        <w:widowControl w:val="0"/>
        <w:numPr>
          <w:ilvl w:val="0"/>
          <w:numId w:val="59"/>
        </w:numPr>
        <w:adjustRightInd w:val="0"/>
        <w:ind w:left="567" w:hanging="283"/>
        <w:contextualSpacing/>
        <w:jc w:val="both"/>
        <w:textAlignment w:val="baseline"/>
        <w:rPr>
          <w:i/>
          <w:iCs/>
          <w:sz w:val="22"/>
          <w:szCs w:val="22"/>
        </w:rPr>
      </w:pPr>
      <w:r w:rsidRPr="0080151F">
        <w:rPr>
          <w:rStyle w:val="Uwydatnienie"/>
          <w:rFonts w:eastAsiaTheme="minorHAnsi"/>
          <w:sz w:val="22"/>
          <w:szCs w:val="22"/>
        </w:rPr>
        <w:t>w tym pod</w:t>
      </w:r>
      <w:r>
        <w:rPr>
          <w:rStyle w:val="Uwydatnienie"/>
          <w:rFonts w:eastAsiaTheme="minorHAnsi"/>
          <w:sz w:val="22"/>
          <w:szCs w:val="22"/>
        </w:rPr>
        <w:t>wykonawców</w:t>
      </w:r>
      <w:r w:rsidRPr="0080151F">
        <w:rPr>
          <w:rStyle w:val="Uwydatnienie"/>
          <w:rFonts w:eastAsiaTheme="minorHAnsi"/>
          <w:sz w:val="22"/>
          <w:szCs w:val="22"/>
        </w:rPr>
        <w:t xml:space="preserve">, dostawców lub podmiotów, na których zdolności polega się </w:t>
      </w:r>
      <w:r>
        <w:rPr>
          <w:rStyle w:val="Uwydatnienie"/>
          <w:rFonts w:eastAsiaTheme="minorHAnsi"/>
          <w:sz w:val="22"/>
          <w:szCs w:val="22"/>
        </w:rPr>
        <w:br/>
      </w:r>
      <w:r w:rsidRPr="0080151F">
        <w:rPr>
          <w:rStyle w:val="Uwydatnienie"/>
          <w:rFonts w:eastAsiaTheme="minorHAnsi"/>
          <w:sz w:val="22"/>
          <w:szCs w:val="22"/>
        </w:rPr>
        <w:t xml:space="preserve">w rozumieniu dyrektywy w sprawie zamówień publicznych, w </w:t>
      </w:r>
      <w:r w:rsidR="00DF2431" w:rsidRPr="0080151F">
        <w:rPr>
          <w:rStyle w:val="Uwydatnienie"/>
          <w:rFonts w:eastAsiaTheme="minorHAnsi"/>
          <w:sz w:val="22"/>
          <w:szCs w:val="22"/>
        </w:rPr>
        <w:t>przypadku,</w:t>
      </w:r>
      <w:r w:rsidRPr="0080151F">
        <w:rPr>
          <w:rStyle w:val="Uwydatnienie"/>
          <w:rFonts w:eastAsiaTheme="minorHAnsi"/>
          <w:sz w:val="22"/>
          <w:szCs w:val="22"/>
        </w:rPr>
        <w:t xml:space="preserve"> gdy przypada na nich ponad 10 % wartości zamówienia.</w:t>
      </w:r>
    </w:p>
    <w:p w14:paraId="14B8D86A" w14:textId="77777777" w:rsidR="000140AD" w:rsidRPr="0080151F" w:rsidRDefault="000140AD" w:rsidP="006C1625">
      <w:pPr>
        <w:pStyle w:val="Akapitzlist"/>
        <w:widowControl w:val="0"/>
        <w:numPr>
          <w:ilvl w:val="7"/>
          <w:numId w:val="58"/>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125305D2" w14:textId="77777777" w:rsidR="000140AD" w:rsidRDefault="000140AD" w:rsidP="000140AD">
      <w:pPr>
        <w:rPr>
          <w:rFonts w:ascii="Arial" w:hAnsi="Arial"/>
          <w:sz w:val="16"/>
        </w:rPr>
      </w:pPr>
    </w:p>
    <w:p w14:paraId="161307D2" w14:textId="77777777" w:rsidR="000140AD" w:rsidRDefault="000140AD" w:rsidP="000140AD">
      <w:pPr>
        <w:jc w:val="both"/>
        <w:rPr>
          <w:i/>
          <w:iCs/>
          <w:sz w:val="22"/>
          <w:szCs w:val="22"/>
        </w:rPr>
      </w:pPr>
    </w:p>
    <w:p w14:paraId="66FBE124" w14:textId="77777777" w:rsidR="008641AC" w:rsidRDefault="008641AC" w:rsidP="000140AD">
      <w:pPr>
        <w:jc w:val="both"/>
        <w:rPr>
          <w:i/>
          <w:iCs/>
          <w:sz w:val="22"/>
          <w:szCs w:val="22"/>
        </w:rPr>
      </w:pPr>
    </w:p>
    <w:p w14:paraId="5AC1E00B" w14:textId="77777777" w:rsidR="008641AC" w:rsidRDefault="008641AC" w:rsidP="000140AD">
      <w:pPr>
        <w:jc w:val="both"/>
        <w:rPr>
          <w:i/>
          <w:iCs/>
          <w:sz w:val="22"/>
          <w:szCs w:val="22"/>
        </w:rPr>
      </w:pPr>
    </w:p>
    <w:p w14:paraId="1D9E66FE" w14:textId="77777777" w:rsidR="008641AC" w:rsidRDefault="008641AC" w:rsidP="000140AD">
      <w:pPr>
        <w:jc w:val="both"/>
        <w:rPr>
          <w:i/>
          <w:iCs/>
          <w:sz w:val="22"/>
          <w:szCs w:val="22"/>
        </w:rPr>
      </w:pPr>
    </w:p>
    <w:p w14:paraId="518EEC0D" w14:textId="52E017E5" w:rsidR="008641AC" w:rsidRDefault="008641AC" w:rsidP="000140AD">
      <w:pPr>
        <w:jc w:val="both"/>
        <w:rPr>
          <w:i/>
          <w:iCs/>
          <w:sz w:val="22"/>
          <w:szCs w:val="22"/>
        </w:rPr>
      </w:pPr>
      <w:r>
        <w:rPr>
          <w:i/>
          <w:iCs/>
          <w:sz w:val="22"/>
          <w:szCs w:val="22"/>
        </w:rPr>
        <w:t>Uwaga:</w:t>
      </w:r>
    </w:p>
    <w:p w14:paraId="731FB9CC" w14:textId="60E1CD54" w:rsidR="000140AD" w:rsidRPr="007F0707" w:rsidRDefault="000140AD" w:rsidP="000140AD">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1888EA92" w14:textId="28E9E249" w:rsidR="000B64CC" w:rsidRPr="009C6458" w:rsidRDefault="000140AD" w:rsidP="000B64CC">
      <w:pPr>
        <w:keepNext/>
        <w:tabs>
          <w:tab w:val="left" w:pos="720"/>
        </w:tabs>
        <w:snapToGrid w:val="0"/>
        <w:jc w:val="right"/>
        <w:outlineLvl w:val="1"/>
        <w:rPr>
          <w:b/>
          <w:bCs/>
          <w:sz w:val="24"/>
          <w:szCs w:val="28"/>
        </w:rPr>
      </w:pPr>
      <w:r>
        <w:br w:type="page"/>
      </w:r>
      <w:bookmarkStart w:id="80" w:name="_Toc156804166"/>
      <w:bookmarkStart w:id="81" w:name="_Toc215217268"/>
      <w:r w:rsidR="000B64CC" w:rsidRPr="00DB0A12">
        <w:rPr>
          <w:b/>
          <w:bCs/>
          <w:color w:val="4F81BD" w:themeColor="accent1"/>
          <w:sz w:val="24"/>
          <w:szCs w:val="28"/>
        </w:rPr>
        <w:t>Załącznik nr 10 do SWZ. Zobowiązanie innego podmiotu do udost</w:t>
      </w:r>
      <w:r w:rsidR="008641AC" w:rsidRPr="00DB0A12">
        <w:rPr>
          <w:b/>
          <w:bCs/>
          <w:color w:val="4F81BD" w:themeColor="accent1"/>
          <w:sz w:val="24"/>
          <w:szCs w:val="28"/>
        </w:rPr>
        <w:t>ę</w:t>
      </w:r>
      <w:r w:rsidR="000B64CC" w:rsidRPr="00DB0A12">
        <w:rPr>
          <w:b/>
          <w:bCs/>
          <w:color w:val="4F81BD" w:themeColor="accent1"/>
          <w:sz w:val="24"/>
          <w:szCs w:val="28"/>
        </w:rPr>
        <w:t>pnienia zasobów</w:t>
      </w:r>
      <w:bookmarkEnd w:id="80"/>
      <w:bookmarkEnd w:id="81"/>
    </w:p>
    <w:p w14:paraId="54050F41" w14:textId="579B9EE8" w:rsidR="000140AD" w:rsidRDefault="000140AD" w:rsidP="000B64CC">
      <w:pPr>
        <w:spacing w:after="160" w:line="259" w:lineRule="auto"/>
        <w:rPr>
          <w:sz w:val="22"/>
          <w:szCs w:val="22"/>
        </w:rPr>
      </w:pPr>
      <w:bookmarkStart w:id="82" w:name="_Hlk108344647"/>
    </w:p>
    <w:p w14:paraId="0A3F99AF" w14:textId="77777777" w:rsidR="00D70D31" w:rsidRDefault="00D70D31" w:rsidP="000B64CC">
      <w:pPr>
        <w:spacing w:after="160" w:line="259" w:lineRule="auto"/>
        <w:rPr>
          <w:sz w:val="22"/>
          <w:szCs w:val="22"/>
        </w:rPr>
      </w:pPr>
    </w:p>
    <w:p w14:paraId="385CE17D" w14:textId="5E4356AB" w:rsidR="00871E2F" w:rsidRPr="00871E2F" w:rsidRDefault="00871E2F" w:rsidP="00871E2F">
      <w:pPr>
        <w:spacing w:after="160" w:line="259" w:lineRule="auto"/>
        <w:jc w:val="center"/>
        <w:rPr>
          <w:sz w:val="22"/>
          <w:szCs w:val="22"/>
        </w:rPr>
      </w:pPr>
      <w:r w:rsidRPr="00871E2F">
        <w:rPr>
          <w:rFonts w:eastAsiaTheme="majorEastAsia"/>
          <w:b/>
          <w:bCs/>
          <w:spacing w:val="20"/>
          <w:sz w:val="24"/>
          <w:szCs w:val="24"/>
        </w:rPr>
        <w:t>ZOBOWIĄZANIE INNEGO PODMIOTU DO ODDANIA DO DYSPOZYCJI WYKONAWCY ZASOBÓW NIEZBĘDNYCH DO WYKONANIA ZAMÓWIENIA</w:t>
      </w:r>
    </w:p>
    <w:p w14:paraId="61271996" w14:textId="77777777" w:rsidR="000140AD" w:rsidRDefault="000140AD" w:rsidP="000140AD">
      <w:pPr>
        <w:tabs>
          <w:tab w:val="left" w:pos="0"/>
        </w:tabs>
        <w:rPr>
          <w:sz w:val="22"/>
          <w:szCs w:val="22"/>
        </w:rPr>
      </w:pPr>
    </w:p>
    <w:p w14:paraId="3A3A3CB9" w14:textId="77777777" w:rsidR="00871E2F" w:rsidRDefault="00871E2F" w:rsidP="000140AD">
      <w:pPr>
        <w:tabs>
          <w:tab w:val="left" w:pos="0"/>
        </w:tabs>
        <w:rPr>
          <w:sz w:val="22"/>
          <w:szCs w:val="22"/>
        </w:rPr>
      </w:pPr>
    </w:p>
    <w:p w14:paraId="340D7BB1" w14:textId="77777777" w:rsidR="000140AD" w:rsidRPr="008057B2" w:rsidRDefault="000140AD" w:rsidP="000140A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44EF3DF" w14:textId="77777777" w:rsidR="000140AD" w:rsidRPr="00CC1C75" w:rsidRDefault="000140AD" w:rsidP="000140AD">
      <w:pPr>
        <w:tabs>
          <w:tab w:val="left" w:pos="0"/>
        </w:tabs>
        <w:rPr>
          <w:color w:val="FF0000"/>
          <w:sz w:val="22"/>
          <w:szCs w:val="22"/>
        </w:rPr>
      </w:pPr>
    </w:p>
    <w:p w14:paraId="63EE58D3" w14:textId="77777777" w:rsidR="000140AD" w:rsidRPr="00E66F78" w:rsidRDefault="000140AD" w:rsidP="000140AD">
      <w:pPr>
        <w:rPr>
          <w:b/>
          <w:sz w:val="22"/>
          <w:szCs w:val="22"/>
        </w:rPr>
      </w:pPr>
    </w:p>
    <w:p w14:paraId="49D273F0" w14:textId="77777777" w:rsidR="000140AD" w:rsidRPr="00E66F78" w:rsidRDefault="000140AD" w:rsidP="000140AD">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29B69D7F" w14:textId="77777777" w:rsidR="000140AD" w:rsidRPr="00E66F78" w:rsidRDefault="000140AD" w:rsidP="000140AD">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DC4ECC6" w14:textId="77777777" w:rsidR="000140AD" w:rsidRPr="00E66F78" w:rsidRDefault="000140AD" w:rsidP="000140AD">
      <w:pPr>
        <w:spacing w:line="312" w:lineRule="auto"/>
        <w:jc w:val="both"/>
        <w:rPr>
          <w:i/>
          <w:sz w:val="22"/>
          <w:szCs w:val="22"/>
        </w:rPr>
      </w:pPr>
      <w:r w:rsidRPr="00E66F78">
        <w:rPr>
          <w:sz w:val="22"/>
          <w:szCs w:val="22"/>
        </w:rPr>
        <w:t>………………….. (</w:t>
      </w:r>
      <w:r w:rsidRPr="00E66F78">
        <w:rPr>
          <w:i/>
          <w:sz w:val="22"/>
          <w:szCs w:val="22"/>
        </w:rPr>
        <w:t>imię i nazwisko osoby podpisującej)</w:t>
      </w:r>
    </w:p>
    <w:p w14:paraId="66BC4763" w14:textId="77777777" w:rsidR="000140AD" w:rsidRPr="00E66F78" w:rsidRDefault="000140AD" w:rsidP="000140AD">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600B8A8A" w14:textId="77777777" w:rsidR="000140AD" w:rsidRPr="00E66F78" w:rsidRDefault="000140AD" w:rsidP="000140AD">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35CEA75A" w14:textId="77777777" w:rsidR="000140AD" w:rsidRPr="00E66F78" w:rsidRDefault="000140AD" w:rsidP="006C1625">
      <w:pPr>
        <w:numPr>
          <w:ilvl w:val="0"/>
          <w:numId w:val="60"/>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53F6EBA8" w14:textId="77777777" w:rsidR="000140AD" w:rsidRPr="00E66F78" w:rsidRDefault="000140AD" w:rsidP="006C1625">
      <w:pPr>
        <w:numPr>
          <w:ilvl w:val="1"/>
          <w:numId w:val="60"/>
        </w:numPr>
        <w:spacing w:line="312" w:lineRule="auto"/>
        <w:jc w:val="both"/>
        <w:rPr>
          <w:sz w:val="22"/>
          <w:szCs w:val="22"/>
        </w:rPr>
      </w:pPr>
      <w:r w:rsidRPr="00E66F78">
        <w:rPr>
          <w:sz w:val="22"/>
          <w:szCs w:val="22"/>
        </w:rPr>
        <w:t>…………………………………………………………………………………………………</w:t>
      </w:r>
    </w:p>
    <w:p w14:paraId="42BB5C34" w14:textId="77777777" w:rsidR="000140AD" w:rsidRPr="00E66F78" w:rsidRDefault="000140AD" w:rsidP="000140AD">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28CD1E5E" w14:textId="77777777" w:rsidR="000140AD" w:rsidRPr="00E66F78" w:rsidRDefault="000140AD" w:rsidP="006C1625">
      <w:pPr>
        <w:numPr>
          <w:ilvl w:val="1"/>
          <w:numId w:val="60"/>
        </w:numPr>
        <w:spacing w:line="312" w:lineRule="auto"/>
        <w:jc w:val="both"/>
        <w:rPr>
          <w:sz w:val="22"/>
          <w:szCs w:val="22"/>
        </w:rPr>
      </w:pPr>
      <w:r w:rsidRPr="00E66F78">
        <w:rPr>
          <w:sz w:val="22"/>
          <w:szCs w:val="22"/>
        </w:rPr>
        <w:t>…………………………………………………………………………………………………</w:t>
      </w:r>
    </w:p>
    <w:p w14:paraId="6012D011" w14:textId="77777777" w:rsidR="000140AD" w:rsidRPr="00ED3FC9" w:rsidRDefault="000140AD" w:rsidP="000140AD">
      <w:pPr>
        <w:spacing w:line="312" w:lineRule="auto"/>
        <w:ind w:left="1080"/>
        <w:jc w:val="both"/>
        <w:rPr>
          <w:i/>
          <w:iCs/>
          <w:sz w:val="22"/>
          <w:szCs w:val="22"/>
        </w:rPr>
      </w:pPr>
      <w:r w:rsidRPr="00ED3FC9">
        <w:rPr>
          <w:i/>
          <w:iCs/>
          <w:sz w:val="22"/>
          <w:szCs w:val="22"/>
        </w:rPr>
        <w:t>(należy wyspecyfikować udostępniane zasoby)</w:t>
      </w:r>
    </w:p>
    <w:p w14:paraId="4CC506CC" w14:textId="77777777" w:rsidR="000140AD" w:rsidRPr="00E66F78" w:rsidRDefault="000140AD" w:rsidP="006C1625">
      <w:pPr>
        <w:numPr>
          <w:ilvl w:val="1"/>
          <w:numId w:val="60"/>
        </w:numPr>
        <w:spacing w:line="312" w:lineRule="auto"/>
        <w:jc w:val="both"/>
        <w:rPr>
          <w:sz w:val="22"/>
          <w:szCs w:val="22"/>
        </w:rPr>
      </w:pPr>
      <w:r w:rsidRPr="00E66F78">
        <w:rPr>
          <w:sz w:val="22"/>
          <w:szCs w:val="22"/>
        </w:rPr>
        <w:t>…………………………………………………………………………………………………</w:t>
      </w:r>
    </w:p>
    <w:p w14:paraId="3DA2AC28" w14:textId="77777777" w:rsidR="000140AD" w:rsidRPr="00E66F78" w:rsidRDefault="000140AD" w:rsidP="000140AD">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24B35186" w14:textId="77777777" w:rsidR="000140AD" w:rsidRPr="00E66F78" w:rsidRDefault="000140AD" w:rsidP="006C1625">
      <w:pPr>
        <w:numPr>
          <w:ilvl w:val="0"/>
          <w:numId w:val="60"/>
        </w:numPr>
        <w:spacing w:line="312" w:lineRule="auto"/>
        <w:jc w:val="both"/>
        <w:rPr>
          <w:sz w:val="22"/>
          <w:szCs w:val="22"/>
        </w:rPr>
      </w:pPr>
      <w:r w:rsidRPr="00E66F78">
        <w:rPr>
          <w:sz w:val="22"/>
          <w:szCs w:val="22"/>
        </w:rPr>
        <w:t>Sposób wykorzystania zasobów przy wykonywaniu zamówienia:</w:t>
      </w:r>
    </w:p>
    <w:p w14:paraId="0E4B571A" w14:textId="77777777" w:rsidR="000140AD" w:rsidRPr="00E66F78" w:rsidRDefault="000140AD" w:rsidP="000140AD">
      <w:pPr>
        <w:spacing w:line="312" w:lineRule="auto"/>
        <w:ind w:left="360"/>
        <w:jc w:val="both"/>
        <w:rPr>
          <w:sz w:val="22"/>
          <w:szCs w:val="22"/>
        </w:rPr>
      </w:pPr>
      <w:r w:rsidRPr="00E66F78">
        <w:rPr>
          <w:sz w:val="22"/>
          <w:szCs w:val="22"/>
        </w:rPr>
        <w:t>………………………………………………………………………………………………………………………………………………………………………………………………………………</w:t>
      </w:r>
    </w:p>
    <w:p w14:paraId="7B59369D" w14:textId="77777777" w:rsidR="000140AD" w:rsidRPr="00E66F78" w:rsidRDefault="000140AD" w:rsidP="006C1625">
      <w:pPr>
        <w:numPr>
          <w:ilvl w:val="0"/>
          <w:numId w:val="60"/>
        </w:numPr>
        <w:spacing w:line="312" w:lineRule="auto"/>
        <w:jc w:val="both"/>
        <w:rPr>
          <w:sz w:val="22"/>
          <w:szCs w:val="22"/>
        </w:rPr>
      </w:pPr>
      <w:r w:rsidRPr="00E66F78">
        <w:rPr>
          <w:sz w:val="22"/>
          <w:szCs w:val="22"/>
        </w:rPr>
        <w:t>Zakres i okres naszego udziału przy wykonywaniu zamówienia:</w:t>
      </w:r>
    </w:p>
    <w:p w14:paraId="289131C1" w14:textId="77777777" w:rsidR="000140AD" w:rsidRPr="00555424" w:rsidRDefault="000140AD" w:rsidP="000140AD">
      <w:pPr>
        <w:pStyle w:val="Akapitzlist"/>
        <w:spacing w:line="312" w:lineRule="auto"/>
        <w:ind w:left="360"/>
        <w:jc w:val="both"/>
        <w:rPr>
          <w:sz w:val="22"/>
          <w:szCs w:val="22"/>
        </w:rPr>
      </w:pPr>
      <w:r w:rsidRPr="00555424">
        <w:rPr>
          <w:sz w:val="22"/>
          <w:szCs w:val="22"/>
        </w:rPr>
        <w:t>………………………………………………………………………………………………………………………………………………………………………………………………………………</w:t>
      </w:r>
    </w:p>
    <w:p w14:paraId="652E7162" w14:textId="77777777" w:rsidR="000140AD" w:rsidRPr="00E66F78" w:rsidRDefault="000140AD" w:rsidP="000140AD">
      <w:pPr>
        <w:spacing w:line="312" w:lineRule="auto"/>
        <w:jc w:val="both"/>
        <w:rPr>
          <w:sz w:val="22"/>
          <w:szCs w:val="22"/>
        </w:rPr>
      </w:pPr>
      <w:r w:rsidRPr="00E66F78">
        <w:rPr>
          <w:sz w:val="22"/>
          <w:szCs w:val="22"/>
        </w:rPr>
        <w:t>4) Zrealizujemy następujące usługi wchodzące z zakres przedmiotu zamówienia:</w:t>
      </w:r>
    </w:p>
    <w:p w14:paraId="41C0A640" w14:textId="77777777" w:rsidR="000140AD" w:rsidRPr="002B3992" w:rsidRDefault="000140AD" w:rsidP="000140AD">
      <w:pPr>
        <w:spacing w:line="312" w:lineRule="auto"/>
        <w:ind w:left="360"/>
        <w:jc w:val="both"/>
        <w:rPr>
          <w:sz w:val="22"/>
          <w:szCs w:val="22"/>
        </w:rPr>
      </w:pPr>
      <w:r w:rsidRPr="002B3992">
        <w:rPr>
          <w:sz w:val="22"/>
          <w:szCs w:val="22"/>
        </w:rPr>
        <w:t>………………………………………………………………………………………………………………………………………………………………………………………………………………</w:t>
      </w:r>
    </w:p>
    <w:p w14:paraId="16B6C370" w14:textId="77777777" w:rsidR="000140AD" w:rsidRPr="002B3992" w:rsidRDefault="000140AD" w:rsidP="000140AD">
      <w:pPr>
        <w:spacing w:line="312" w:lineRule="auto"/>
        <w:jc w:val="both"/>
      </w:pPr>
    </w:p>
    <w:p w14:paraId="7C745F86" w14:textId="77777777" w:rsidR="000140AD" w:rsidRDefault="000140AD" w:rsidP="000140AD">
      <w:pPr>
        <w:rPr>
          <w:b/>
          <w:bCs/>
          <w:i/>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b/>
          <w:bCs/>
          <w:i/>
          <w:sz w:val="22"/>
          <w:szCs w:val="22"/>
        </w:rPr>
        <w:br w:type="page"/>
      </w:r>
    </w:p>
    <w:p w14:paraId="17818E98" w14:textId="77777777" w:rsidR="000140AD" w:rsidRDefault="000140AD" w:rsidP="000140AD">
      <w:pPr>
        <w:keepNext/>
        <w:tabs>
          <w:tab w:val="left" w:pos="720"/>
        </w:tabs>
        <w:snapToGrid w:val="0"/>
        <w:jc w:val="right"/>
        <w:outlineLvl w:val="1"/>
        <w:rPr>
          <w:b/>
          <w:bCs/>
          <w:i/>
          <w:sz w:val="22"/>
          <w:szCs w:val="22"/>
        </w:rPr>
      </w:pPr>
    </w:p>
    <w:p w14:paraId="60481AE2" w14:textId="2D6C7927" w:rsidR="000140AD" w:rsidRPr="00DB0A12" w:rsidRDefault="000140AD" w:rsidP="000140AD">
      <w:pPr>
        <w:keepNext/>
        <w:tabs>
          <w:tab w:val="left" w:pos="720"/>
        </w:tabs>
        <w:snapToGrid w:val="0"/>
        <w:jc w:val="right"/>
        <w:outlineLvl w:val="1"/>
        <w:rPr>
          <w:b/>
          <w:bCs/>
          <w:color w:val="4F81BD" w:themeColor="accent1"/>
          <w:sz w:val="24"/>
          <w:szCs w:val="28"/>
        </w:rPr>
      </w:pPr>
      <w:bookmarkStart w:id="83" w:name="_Toc156804167"/>
      <w:bookmarkStart w:id="84" w:name="_Toc215217269"/>
      <w:r w:rsidRPr="00DB0A12">
        <w:rPr>
          <w:b/>
          <w:bCs/>
          <w:color w:val="4F81BD" w:themeColor="accent1"/>
          <w:sz w:val="24"/>
          <w:szCs w:val="28"/>
        </w:rPr>
        <w:t xml:space="preserve">Załącznik nr 11 do SWZ. </w:t>
      </w:r>
      <w:bookmarkStart w:id="85" w:name="_Hlk156546976"/>
      <w:bookmarkEnd w:id="83"/>
      <w:bookmarkEnd w:id="84"/>
      <w:r w:rsidR="004213C1" w:rsidRPr="004213C1">
        <w:rPr>
          <w:b/>
          <w:bCs/>
          <w:color w:val="4F81BD" w:themeColor="accent1"/>
          <w:sz w:val="24"/>
          <w:szCs w:val="28"/>
        </w:rPr>
        <w:t>I</w:t>
      </w:r>
      <w:r w:rsidR="00D76042">
        <w:rPr>
          <w:b/>
          <w:bCs/>
          <w:color w:val="4F81BD" w:themeColor="accent1"/>
          <w:sz w:val="24"/>
          <w:szCs w:val="28"/>
        </w:rPr>
        <w:t>nformacja</w:t>
      </w:r>
      <w:r w:rsidR="004213C1" w:rsidRPr="004213C1">
        <w:rPr>
          <w:b/>
          <w:bCs/>
          <w:color w:val="4F81BD" w:themeColor="accent1"/>
          <w:sz w:val="24"/>
          <w:szCs w:val="28"/>
        </w:rPr>
        <w:t xml:space="preserve"> </w:t>
      </w:r>
      <w:r w:rsidR="00D76042">
        <w:rPr>
          <w:b/>
          <w:bCs/>
          <w:color w:val="4F81BD" w:themeColor="accent1"/>
          <w:sz w:val="24"/>
          <w:szCs w:val="28"/>
        </w:rPr>
        <w:t>o</w:t>
      </w:r>
      <w:r w:rsidR="004213C1" w:rsidRPr="004213C1">
        <w:rPr>
          <w:b/>
          <w:bCs/>
          <w:color w:val="4F81BD" w:themeColor="accent1"/>
          <w:sz w:val="24"/>
          <w:szCs w:val="28"/>
        </w:rPr>
        <w:t xml:space="preserve"> </w:t>
      </w:r>
      <w:r w:rsidR="00D76042">
        <w:rPr>
          <w:b/>
          <w:bCs/>
          <w:color w:val="4F81BD" w:themeColor="accent1"/>
          <w:sz w:val="24"/>
          <w:szCs w:val="28"/>
        </w:rPr>
        <w:t>powstaniu u Zamawiającego obowiązku podatkowego</w:t>
      </w:r>
    </w:p>
    <w:p w14:paraId="493C3CBF" w14:textId="77777777" w:rsidR="000140AD" w:rsidRDefault="000140AD" w:rsidP="000140AD">
      <w:pPr>
        <w:keepNext/>
        <w:tabs>
          <w:tab w:val="left" w:pos="720"/>
        </w:tabs>
        <w:snapToGrid w:val="0"/>
        <w:jc w:val="right"/>
        <w:outlineLvl w:val="1"/>
        <w:rPr>
          <w:b/>
          <w:bCs/>
          <w:i/>
          <w:sz w:val="22"/>
          <w:szCs w:val="22"/>
        </w:rPr>
      </w:pPr>
    </w:p>
    <w:p w14:paraId="43997436" w14:textId="77777777" w:rsidR="00A040CF" w:rsidRPr="00871E2F" w:rsidRDefault="00A040CF" w:rsidP="00A040CF">
      <w:pPr>
        <w:tabs>
          <w:tab w:val="left" w:pos="851"/>
        </w:tabs>
        <w:ind w:left="-142" w:firstLine="142"/>
        <w:jc w:val="center"/>
        <w:rPr>
          <w:rFonts w:eastAsiaTheme="majorEastAsia"/>
          <w:i/>
          <w:iCs/>
          <w:color w:val="FF0000"/>
          <w:spacing w:val="20"/>
          <w:sz w:val="22"/>
          <w:szCs w:val="22"/>
        </w:rPr>
      </w:pPr>
      <w:r w:rsidRPr="00871E2F">
        <w:rPr>
          <w:i/>
          <w:iCs/>
          <w:color w:val="FF0000"/>
          <w:sz w:val="22"/>
          <w:szCs w:val="22"/>
        </w:rPr>
        <w:t>(DOTYCZY WYKONAWCÓW MAJACYCH SIEDZIBĘ POZA GRANICAMI POLSKI)</w:t>
      </w:r>
    </w:p>
    <w:p w14:paraId="26F353C4" w14:textId="77777777" w:rsidR="000140AD" w:rsidRDefault="000140AD" w:rsidP="000140AD">
      <w:pPr>
        <w:rPr>
          <w:sz w:val="22"/>
          <w:szCs w:val="22"/>
        </w:rPr>
      </w:pPr>
    </w:p>
    <w:p w14:paraId="5FE13AA7" w14:textId="77777777" w:rsidR="000140AD" w:rsidRDefault="000140AD" w:rsidP="000140AD">
      <w:pPr>
        <w:rPr>
          <w:sz w:val="22"/>
          <w:szCs w:val="22"/>
        </w:rPr>
      </w:pPr>
    </w:p>
    <w:bookmarkEnd w:id="82"/>
    <w:p w14:paraId="16B268BF" w14:textId="77777777" w:rsidR="000140AD" w:rsidRPr="00C1155B" w:rsidRDefault="000140AD" w:rsidP="000140AD">
      <w:pPr>
        <w:tabs>
          <w:tab w:val="left" w:pos="0"/>
        </w:tabs>
        <w:rPr>
          <w:sz w:val="22"/>
          <w:szCs w:val="22"/>
        </w:rPr>
      </w:pPr>
    </w:p>
    <w:p w14:paraId="55693623" w14:textId="77777777" w:rsidR="000140AD" w:rsidRPr="00C1155B" w:rsidRDefault="000140AD" w:rsidP="000140AD">
      <w:pPr>
        <w:tabs>
          <w:tab w:val="left" w:pos="0"/>
        </w:tabs>
        <w:rPr>
          <w:sz w:val="22"/>
          <w:szCs w:val="22"/>
        </w:rPr>
      </w:pPr>
      <w:r w:rsidRPr="00C1155B">
        <w:rPr>
          <w:sz w:val="22"/>
          <w:szCs w:val="22"/>
        </w:rPr>
        <w:t>Nazwa Wykonawcy: ...................................................................................................................</w:t>
      </w:r>
    </w:p>
    <w:p w14:paraId="404EB2E2" w14:textId="77777777" w:rsidR="000140AD" w:rsidRPr="00C1155B" w:rsidRDefault="000140AD" w:rsidP="000140AD">
      <w:pPr>
        <w:tabs>
          <w:tab w:val="left" w:pos="0"/>
        </w:tabs>
        <w:rPr>
          <w:sz w:val="22"/>
          <w:szCs w:val="22"/>
        </w:rPr>
      </w:pPr>
    </w:p>
    <w:p w14:paraId="26315D99" w14:textId="77777777" w:rsidR="000140AD" w:rsidRPr="00C1155B" w:rsidRDefault="000140AD" w:rsidP="000140AD">
      <w:pPr>
        <w:jc w:val="both"/>
        <w:rPr>
          <w:sz w:val="24"/>
          <w:szCs w:val="24"/>
        </w:rPr>
      </w:pPr>
    </w:p>
    <w:p w14:paraId="4EE073B9" w14:textId="77777777" w:rsidR="000140AD" w:rsidRPr="00C1155B" w:rsidRDefault="000140AD" w:rsidP="000140AD">
      <w:pPr>
        <w:tabs>
          <w:tab w:val="left" w:pos="851"/>
        </w:tabs>
        <w:ind w:left="-142" w:firstLine="142"/>
      </w:pPr>
    </w:p>
    <w:p w14:paraId="13C46271" w14:textId="77777777" w:rsidR="000140AD" w:rsidRPr="00C1155B" w:rsidRDefault="000140AD" w:rsidP="000140AD">
      <w:pPr>
        <w:tabs>
          <w:tab w:val="left" w:pos="851"/>
        </w:tabs>
        <w:ind w:left="-142" w:firstLine="142"/>
        <w:rPr>
          <w:sz w:val="22"/>
          <w:szCs w:val="22"/>
        </w:rPr>
      </w:pPr>
    </w:p>
    <w:p w14:paraId="7001418B" w14:textId="77777777" w:rsidR="000140AD" w:rsidRPr="00C1155B" w:rsidRDefault="000140AD" w:rsidP="000140AD">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7B3C700C" w14:textId="77777777" w:rsidR="000140AD" w:rsidRPr="00C1155B" w:rsidRDefault="000140AD" w:rsidP="000140AD">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0140AD" w:rsidRPr="00C1155B" w14:paraId="460C5ECF" w14:textId="77777777" w:rsidTr="00EE4DF5">
        <w:tc>
          <w:tcPr>
            <w:tcW w:w="3594" w:type="dxa"/>
            <w:vAlign w:val="center"/>
          </w:tcPr>
          <w:p w14:paraId="58A3749E" w14:textId="77777777" w:rsidR="000140AD" w:rsidRPr="00C1155B" w:rsidRDefault="000140AD" w:rsidP="00EE4DF5">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1BDBFC5" w14:textId="77777777" w:rsidR="000140AD" w:rsidRPr="00C1155B" w:rsidRDefault="000140AD" w:rsidP="00EE4DF5">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3772B166" w14:textId="77777777" w:rsidR="000140AD" w:rsidRPr="00C1155B" w:rsidRDefault="000140AD" w:rsidP="00EE4DF5">
            <w:pPr>
              <w:tabs>
                <w:tab w:val="left" w:pos="1523"/>
              </w:tabs>
              <w:jc w:val="center"/>
            </w:pPr>
            <w:r w:rsidRPr="00C1155B">
              <w:rPr>
                <w:sz w:val="22"/>
                <w:szCs w:val="22"/>
              </w:rPr>
              <w:t>Stawka podatku od towarów i usług, która zgodnie z wiedzą wykonawcy, będzie miała zastosowanie [%]</w:t>
            </w:r>
          </w:p>
        </w:tc>
      </w:tr>
      <w:tr w:rsidR="000140AD" w:rsidRPr="00C1155B" w14:paraId="109E216B" w14:textId="77777777" w:rsidTr="00EE4DF5">
        <w:tc>
          <w:tcPr>
            <w:tcW w:w="3594" w:type="dxa"/>
          </w:tcPr>
          <w:p w14:paraId="639E1359" w14:textId="77777777" w:rsidR="000140AD" w:rsidRPr="00C1155B" w:rsidRDefault="000140AD" w:rsidP="00EE4DF5">
            <w:pPr>
              <w:tabs>
                <w:tab w:val="left" w:pos="851"/>
              </w:tabs>
              <w:rPr>
                <w:sz w:val="22"/>
                <w:szCs w:val="22"/>
              </w:rPr>
            </w:pPr>
          </w:p>
          <w:p w14:paraId="4259299B" w14:textId="77777777" w:rsidR="000140AD" w:rsidRPr="00C1155B" w:rsidRDefault="000140AD" w:rsidP="00EE4DF5">
            <w:pPr>
              <w:tabs>
                <w:tab w:val="left" w:pos="851"/>
              </w:tabs>
              <w:rPr>
                <w:sz w:val="22"/>
                <w:szCs w:val="22"/>
              </w:rPr>
            </w:pPr>
          </w:p>
        </w:tc>
        <w:tc>
          <w:tcPr>
            <w:tcW w:w="2255" w:type="dxa"/>
          </w:tcPr>
          <w:p w14:paraId="719DE4D7" w14:textId="77777777" w:rsidR="000140AD" w:rsidRPr="00C1155B" w:rsidRDefault="000140AD" w:rsidP="00EE4DF5">
            <w:pPr>
              <w:tabs>
                <w:tab w:val="left" w:pos="851"/>
              </w:tabs>
              <w:rPr>
                <w:sz w:val="22"/>
                <w:szCs w:val="22"/>
              </w:rPr>
            </w:pPr>
          </w:p>
        </w:tc>
        <w:tc>
          <w:tcPr>
            <w:tcW w:w="2792" w:type="dxa"/>
          </w:tcPr>
          <w:p w14:paraId="5160FB86" w14:textId="77777777" w:rsidR="000140AD" w:rsidRPr="00C1155B" w:rsidRDefault="000140AD" w:rsidP="00EE4DF5">
            <w:pPr>
              <w:tabs>
                <w:tab w:val="left" w:pos="851"/>
              </w:tabs>
              <w:rPr>
                <w:sz w:val="22"/>
                <w:szCs w:val="22"/>
              </w:rPr>
            </w:pPr>
          </w:p>
        </w:tc>
      </w:tr>
      <w:tr w:rsidR="000140AD" w:rsidRPr="00C1155B" w14:paraId="67968C57" w14:textId="77777777" w:rsidTr="00EE4DF5">
        <w:tc>
          <w:tcPr>
            <w:tcW w:w="3594" w:type="dxa"/>
          </w:tcPr>
          <w:p w14:paraId="1D74C244" w14:textId="77777777" w:rsidR="000140AD" w:rsidRPr="00C1155B" w:rsidRDefault="000140AD" w:rsidP="00EE4DF5">
            <w:pPr>
              <w:tabs>
                <w:tab w:val="left" w:pos="851"/>
              </w:tabs>
              <w:rPr>
                <w:sz w:val="22"/>
                <w:szCs w:val="22"/>
              </w:rPr>
            </w:pPr>
          </w:p>
          <w:p w14:paraId="234D6D9E" w14:textId="77777777" w:rsidR="000140AD" w:rsidRPr="00C1155B" w:rsidRDefault="000140AD" w:rsidP="00EE4DF5">
            <w:pPr>
              <w:tabs>
                <w:tab w:val="left" w:pos="851"/>
              </w:tabs>
              <w:rPr>
                <w:sz w:val="22"/>
                <w:szCs w:val="22"/>
              </w:rPr>
            </w:pPr>
          </w:p>
        </w:tc>
        <w:tc>
          <w:tcPr>
            <w:tcW w:w="2255" w:type="dxa"/>
          </w:tcPr>
          <w:p w14:paraId="6C7301BD" w14:textId="77777777" w:rsidR="000140AD" w:rsidRPr="00C1155B" w:rsidRDefault="000140AD" w:rsidP="00EE4DF5">
            <w:pPr>
              <w:tabs>
                <w:tab w:val="left" w:pos="851"/>
              </w:tabs>
              <w:rPr>
                <w:sz w:val="22"/>
                <w:szCs w:val="22"/>
              </w:rPr>
            </w:pPr>
          </w:p>
        </w:tc>
        <w:tc>
          <w:tcPr>
            <w:tcW w:w="2792" w:type="dxa"/>
          </w:tcPr>
          <w:p w14:paraId="1316AA78" w14:textId="77777777" w:rsidR="000140AD" w:rsidRPr="00C1155B" w:rsidRDefault="000140AD" w:rsidP="00EE4DF5">
            <w:pPr>
              <w:tabs>
                <w:tab w:val="left" w:pos="851"/>
              </w:tabs>
              <w:rPr>
                <w:sz w:val="22"/>
                <w:szCs w:val="22"/>
              </w:rPr>
            </w:pPr>
          </w:p>
        </w:tc>
      </w:tr>
      <w:tr w:rsidR="000140AD" w:rsidRPr="00C1155B" w14:paraId="1C4EFC9E" w14:textId="77777777" w:rsidTr="00EE4DF5">
        <w:tc>
          <w:tcPr>
            <w:tcW w:w="3594" w:type="dxa"/>
          </w:tcPr>
          <w:p w14:paraId="1592E224" w14:textId="77777777" w:rsidR="000140AD" w:rsidRPr="00C1155B" w:rsidRDefault="000140AD" w:rsidP="00EE4DF5">
            <w:pPr>
              <w:tabs>
                <w:tab w:val="left" w:pos="851"/>
              </w:tabs>
              <w:rPr>
                <w:sz w:val="22"/>
                <w:szCs w:val="22"/>
              </w:rPr>
            </w:pPr>
          </w:p>
          <w:p w14:paraId="3EFA2E35" w14:textId="77777777" w:rsidR="000140AD" w:rsidRPr="00C1155B" w:rsidRDefault="000140AD" w:rsidP="00EE4DF5">
            <w:pPr>
              <w:tabs>
                <w:tab w:val="left" w:pos="851"/>
              </w:tabs>
              <w:rPr>
                <w:sz w:val="22"/>
                <w:szCs w:val="22"/>
              </w:rPr>
            </w:pPr>
          </w:p>
        </w:tc>
        <w:tc>
          <w:tcPr>
            <w:tcW w:w="2255" w:type="dxa"/>
          </w:tcPr>
          <w:p w14:paraId="1ECB8AC3" w14:textId="77777777" w:rsidR="000140AD" w:rsidRPr="00C1155B" w:rsidRDefault="000140AD" w:rsidP="00EE4DF5">
            <w:pPr>
              <w:tabs>
                <w:tab w:val="left" w:pos="851"/>
              </w:tabs>
              <w:rPr>
                <w:sz w:val="22"/>
                <w:szCs w:val="22"/>
              </w:rPr>
            </w:pPr>
          </w:p>
        </w:tc>
        <w:tc>
          <w:tcPr>
            <w:tcW w:w="2792" w:type="dxa"/>
          </w:tcPr>
          <w:p w14:paraId="019716B6" w14:textId="77777777" w:rsidR="000140AD" w:rsidRPr="00C1155B" w:rsidRDefault="000140AD" w:rsidP="00EE4DF5">
            <w:pPr>
              <w:tabs>
                <w:tab w:val="left" w:pos="851"/>
              </w:tabs>
              <w:rPr>
                <w:sz w:val="22"/>
                <w:szCs w:val="22"/>
              </w:rPr>
            </w:pPr>
          </w:p>
        </w:tc>
      </w:tr>
      <w:tr w:rsidR="000140AD" w:rsidRPr="00C1155B" w14:paraId="1EA4B663" w14:textId="77777777" w:rsidTr="00EE4DF5">
        <w:tc>
          <w:tcPr>
            <w:tcW w:w="3594" w:type="dxa"/>
          </w:tcPr>
          <w:p w14:paraId="1D3DEB3B" w14:textId="77777777" w:rsidR="000140AD" w:rsidRPr="00C1155B" w:rsidRDefault="000140AD" w:rsidP="00EE4DF5">
            <w:pPr>
              <w:tabs>
                <w:tab w:val="left" w:pos="851"/>
              </w:tabs>
              <w:rPr>
                <w:sz w:val="22"/>
                <w:szCs w:val="22"/>
              </w:rPr>
            </w:pPr>
          </w:p>
          <w:p w14:paraId="6B75ED64" w14:textId="77777777" w:rsidR="000140AD" w:rsidRPr="00C1155B" w:rsidRDefault="000140AD" w:rsidP="00EE4DF5">
            <w:pPr>
              <w:tabs>
                <w:tab w:val="left" w:pos="851"/>
              </w:tabs>
              <w:rPr>
                <w:sz w:val="22"/>
                <w:szCs w:val="22"/>
              </w:rPr>
            </w:pPr>
          </w:p>
        </w:tc>
        <w:tc>
          <w:tcPr>
            <w:tcW w:w="2255" w:type="dxa"/>
          </w:tcPr>
          <w:p w14:paraId="26210B4E" w14:textId="77777777" w:rsidR="000140AD" w:rsidRPr="00C1155B" w:rsidRDefault="000140AD" w:rsidP="00EE4DF5">
            <w:pPr>
              <w:tabs>
                <w:tab w:val="left" w:pos="851"/>
              </w:tabs>
              <w:rPr>
                <w:sz w:val="22"/>
                <w:szCs w:val="22"/>
              </w:rPr>
            </w:pPr>
          </w:p>
        </w:tc>
        <w:tc>
          <w:tcPr>
            <w:tcW w:w="2792" w:type="dxa"/>
          </w:tcPr>
          <w:p w14:paraId="5CBB75D8" w14:textId="77777777" w:rsidR="000140AD" w:rsidRPr="00C1155B" w:rsidRDefault="000140AD" w:rsidP="00EE4DF5">
            <w:pPr>
              <w:tabs>
                <w:tab w:val="left" w:pos="851"/>
              </w:tabs>
              <w:rPr>
                <w:sz w:val="22"/>
                <w:szCs w:val="22"/>
              </w:rPr>
            </w:pPr>
          </w:p>
        </w:tc>
      </w:tr>
    </w:tbl>
    <w:p w14:paraId="2FF5C26B" w14:textId="77777777" w:rsidR="000140AD" w:rsidRPr="00C1155B" w:rsidRDefault="000140AD" w:rsidP="000140AD">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02303D2B" w14:textId="77777777" w:rsidR="000140AD" w:rsidRPr="00C1155B" w:rsidRDefault="000140AD" w:rsidP="000140AD">
      <w:pPr>
        <w:tabs>
          <w:tab w:val="left" w:pos="851"/>
        </w:tabs>
        <w:ind w:left="-142" w:firstLine="142"/>
        <w:rPr>
          <w:sz w:val="22"/>
          <w:szCs w:val="22"/>
        </w:rPr>
      </w:pPr>
    </w:p>
    <w:p w14:paraId="0FA75A3D" w14:textId="77777777" w:rsidR="000140AD" w:rsidRPr="00C1155B" w:rsidRDefault="000140AD" w:rsidP="000140AD">
      <w:pPr>
        <w:tabs>
          <w:tab w:val="left" w:pos="851"/>
        </w:tabs>
        <w:ind w:left="-142" w:firstLine="142"/>
        <w:rPr>
          <w:sz w:val="22"/>
          <w:szCs w:val="22"/>
        </w:rPr>
      </w:pPr>
    </w:p>
    <w:p w14:paraId="223D91CF" w14:textId="77777777" w:rsidR="000140AD" w:rsidRPr="00C1155B" w:rsidRDefault="000140AD" w:rsidP="000140AD">
      <w:pPr>
        <w:tabs>
          <w:tab w:val="left" w:pos="851"/>
        </w:tabs>
        <w:ind w:left="-142" w:firstLine="142"/>
        <w:rPr>
          <w:szCs w:val="18"/>
        </w:rPr>
      </w:pPr>
    </w:p>
    <w:p w14:paraId="2F0F6CCB" w14:textId="77777777" w:rsidR="000140AD" w:rsidRPr="00E66F78" w:rsidRDefault="000140AD" w:rsidP="000140AD">
      <w:pPr>
        <w:tabs>
          <w:tab w:val="left" w:pos="851"/>
        </w:tabs>
        <w:jc w:val="both"/>
        <w:rPr>
          <w:sz w:val="22"/>
        </w:rPr>
      </w:pPr>
      <w:bookmarkStart w:id="86" w:name="_Hlk148702593"/>
      <w:r>
        <w:rPr>
          <w:sz w:val="22"/>
        </w:rPr>
        <w:t xml:space="preserve">Stawka podatku od towarów i usług obowiązująca u Zamawiającego zgodnie z ustawą z 11.03.2004 r. </w:t>
      </w:r>
      <w:r>
        <w:rPr>
          <w:sz w:val="22"/>
        </w:rPr>
        <w:br/>
        <w:t>o podatku od towarów i usług wynosi … %.</w:t>
      </w:r>
    </w:p>
    <w:p w14:paraId="7DCD833B" w14:textId="77777777" w:rsidR="000140AD" w:rsidRPr="00E66F78" w:rsidRDefault="000140AD" w:rsidP="000140AD">
      <w:pPr>
        <w:tabs>
          <w:tab w:val="left" w:pos="851"/>
        </w:tabs>
        <w:ind w:left="-142" w:firstLine="142"/>
        <w:jc w:val="both"/>
        <w:rPr>
          <w:sz w:val="22"/>
        </w:rPr>
      </w:pPr>
    </w:p>
    <w:bookmarkEnd w:id="86"/>
    <w:p w14:paraId="50306651" w14:textId="77777777" w:rsidR="000140AD" w:rsidRPr="00E66F78" w:rsidRDefault="000140AD" w:rsidP="000140AD">
      <w:pPr>
        <w:tabs>
          <w:tab w:val="left" w:pos="851"/>
        </w:tabs>
        <w:ind w:left="-142" w:firstLine="142"/>
        <w:rPr>
          <w:sz w:val="22"/>
        </w:rPr>
      </w:pPr>
    </w:p>
    <w:p w14:paraId="6BD2233D" w14:textId="77777777" w:rsidR="000140AD" w:rsidRDefault="000140AD" w:rsidP="000140AD"/>
    <w:p w14:paraId="779ED7FD" w14:textId="77777777" w:rsidR="000140AD" w:rsidRPr="00E66F78" w:rsidRDefault="000140AD" w:rsidP="000140AD">
      <w:pPr>
        <w:tabs>
          <w:tab w:val="left" w:pos="851"/>
        </w:tabs>
        <w:ind w:left="-142" w:firstLine="142"/>
        <w:rPr>
          <w:sz w:val="22"/>
        </w:rPr>
      </w:pPr>
    </w:p>
    <w:p w14:paraId="23D0F66E" w14:textId="77777777" w:rsidR="000140AD" w:rsidRPr="00E66F78" w:rsidRDefault="000140AD" w:rsidP="000140AD">
      <w:pPr>
        <w:tabs>
          <w:tab w:val="left" w:pos="851"/>
        </w:tabs>
        <w:ind w:left="-142" w:firstLine="142"/>
        <w:rPr>
          <w:sz w:val="22"/>
        </w:rPr>
      </w:pPr>
    </w:p>
    <w:p w14:paraId="228A94A2" w14:textId="77777777" w:rsidR="000140AD" w:rsidRPr="00E66F78" w:rsidRDefault="000140AD" w:rsidP="000140AD">
      <w:pPr>
        <w:tabs>
          <w:tab w:val="left" w:pos="851"/>
        </w:tabs>
        <w:ind w:left="-142" w:firstLine="142"/>
        <w:rPr>
          <w:sz w:val="22"/>
        </w:rPr>
      </w:pPr>
    </w:p>
    <w:p w14:paraId="3974C6F2" w14:textId="77777777" w:rsidR="000140AD" w:rsidRDefault="000140AD" w:rsidP="000140AD">
      <w:pPr>
        <w:rPr>
          <w:b/>
          <w:bCs/>
          <w:sz w:val="24"/>
          <w:szCs w:val="28"/>
        </w:rPr>
      </w:pPr>
      <w:r>
        <w:rPr>
          <w:b/>
          <w:bCs/>
          <w:sz w:val="24"/>
          <w:szCs w:val="28"/>
        </w:rPr>
        <w:br w:type="page"/>
      </w:r>
    </w:p>
    <w:bookmarkEnd w:id="85"/>
    <w:p w14:paraId="5000FF50" w14:textId="77777777" w:rsidR="000140AD" w:rsidRDefault="000140AD" w:rsidP="000140AD">
      <w:pPr>
        <w:keepNext/>
        <w:tabs>
          <w:tab w:val="left" w:pos="720"/>
        </w:tabs>
        <w:snapToGrid w:val="0"/>
        <w:jc w:val="right"/>
        <w:outlineLvl w:val="1"/>
        <w:rPr>
          <w:b/>
          <w:bCs/>
          <w:sz w:val="24"/>
          <w:szCs w:val="28"/>
        </w:rPr>
      </w:pPr>
    </w:p>
    <w:p w14:paraId="514F9241" w14:textId="77777777" w:rsidR="000140AD" w:rsidRDefault="000140AD" w:rsidP="000140AD">
      <w:pPr>
        <w:rPr>
          <w:b/>
          <w:sz w:val="22"/>
          <w:szCs w:val="22"/>
        </w:rPr>
      </w:pPr>
    </w:p>
    <w:p w14:paraId="74AA9A8E" w14:textId="52C2048B" w:rsidR="000140AD" w:rsidRPr="00DB0A12" w:rsidRDefault="00DF2431" w:rsidP="000140AD">
      <w:pPr>
        <w:keepNext/>
        <w:tabs>
          <w:tab w:val="left" w:pos="720"/>
        </w:tabs>
        <w:snapToGrid w:val="0"/>
        <w:jc w:val="right"/>
        <w:outlineLvl w:val="1"/>
        <w:rPr>
          <w:b/>
          <w:bCs/>
          <w:color w:val="4F81BD" w:themeColor="accent1"/>
          <w:sz w:val="24"/>
          <w:szCs w:val="28"/>
        </w:rPr>
      </w:pPr>
      <w:bookmarkStart w:id="87" w:name="_Toc156804168"/>
      <w:bookmarkStart w:id="88" w:name="_Toc215217270"/>
      <w:r w:rsidRPr="00DB0A12">
        <w:rPr>
          <w:b/>
          <w:bCs/>
          <w:color w:val="4F81BD" w:themeColor="accent1"/>
          <w:sz w:val="24"/>
          <w:szCs w:val="28"/>
        </w:rPr>
        <w:t>Załącznik nr</w:t>
      </w:r>
      <w:r w:rsidR="000140AD" w:rsidRPr="00DB0A12">
        <w:rPr>
          <w:b/>
          <w:bCs/>
          <w:color w:val="4F81BD" w:themeColor="accent1"/>
          <w:sz w:val="24"/>
          <w:szCs w:val="28"/>
        </w:rPr>
        <w:t xml:space="preserve"> 12 do SWZ. Zobowiązanie do poufności</w:t>
      </w:r>
      <w:bookmarkEnd w:id="87"/>
      <w:bookmarkEnd w:id="88"/>
    </w:p>
    <w:p w14:paraId="4FF83CB6" w14:textId="77777777" w:rsidR="000140AD" w:rsidRPr="00FB5CFB" w:rsidRDefault="000140AD" w:rsidP="000140AD">
      <w:pPr>
        <w:tabs>
          <w:tab w:val="left" w:pos="426"/>
        </w:tabs>
        <w:spacing w:before="120"/>
        <w:jc w:val="both"/>
        <w:rPr>
          <w:b/>
          <w:sz w:val="22"/>
          <w:szCs w:val="22"/>
        </w:rPr>
      </w:pPr>
    </w:p>
    <w:p w14:paraId="3ED9EFF4" w14:textId="0108F375" w:rsidR="000140AD" w:rsidRPr="00871E2F" w:rsidRDefault="00871E2F" w:rsidP="00871E2F">
      <w:pPr>
        <w:tabs>
          <w:tab w:val="left" w:pos="426"/>
        </w:tabs>
        <w:spacing w:before="120"/>
        <w:jc w:val="center"/>
        <w:rPr>
          <w:b/>
          <w:sz w:val="22"/>
          <w:szCs w:val="22"/>
        </w:rPr>
      </w:pPr>
      <w:r w:rsidRPr="00871E2F">
        <w:rPr>
          <w:b/>
          <w:sz w:val="24"/>
          <w:szCs w:val="24"/>
        </w:rPr>
        <w:t>ZOBOWIĄZANIE WYKONAWCY DO ZACHOWANIA POUFNOŚCI</w:t>
      </w:r>
      <w:r w:rsidR="000140AD" w:rsidRPr="00871E2F">
        <w:rPr>
          <w:b/>
          <w:sz w:val="32"/>
          <w:szCs w:val="28"/>
        </w:rPr>
        <w:t xml:space="preserve"> </w:t>
      </w:r>
      <w:r w:rsidR="000140AD" w:rsidRPr="00FB5CFB">
        <w:rPr>
          <w:i/>
          <w:color w:val="FF0000"/>
          <w:sz w:val="22"/>
          <w:szCs w:val="16"/>
        </w:rPr>
        <w:t>(jeżeli dotyczy)</w:t>
      </w:r>
    </w:p>
    <w:p w14:paraId="49D7383C" w14:textId="77777777" w:rsidR="000140AD" w:rsidRPr="00FB5CFB" w:rsidRDefault="000140AD" w:rsidP="000140AD">
      <w:pPr>
        <w:tabs>
          <w:tab w:val="left" w:pos="426"/>
        </w:tabs>
        <w:spacing w:before="120"/>
        <w:jc w:val="both"/>
        <w:rPr>
          <w:sz w:val="24"/>
          <w:szCs w:val="22"/>
        </w:rPr>
      </w:pPr>
    </w:p>
    <w:p w14:paraId="60953DDF" w14:textId="77777777" w:rsidR="000140AD" w:rsidRPr="00180AF0" w:rsidRDefault="000140AD" w:rsidP="000140AD">
      <w:pPr>
        <w:jc w:val="both"/>
        <w:rPr>
          <w:sz w:val="24"/>
        </w:rPr>
      </w:pPr>
      <w:bookmarkStart w:id="89" w:name="_Hlk108344109"/>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58737950" w14:textId="77777777" w:rsidR="000140AD" w:rsidRDefault="000140AD" w:rsidP="000140AD">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6101E214" w14:textId="77777777" w:rsidR="000140AD" w:rsidRPr="00180AF0" w:rsidRDefault="000140AD" w:rsidP="000140AD">
      <w:pPr>
        <w:jc w:val="both"/>
        <w:rPr>
          <w:sz w:val="24"/>
        </w:rPr>
      </w:pPr>
    </w:p>
    <w:p w14:paraId="204B0850" w14:textId="77777777" w:rsidR="000140AD" w:rsidRDefault="000140AD" w:rsidP="000140AD">
      <w:pPr>
        <w:jc w:val="both"/>
        <w:rPr>
          <w:sz w:val="24"/>
        </w:rPr>
      </w:pPr>
      <w:r w:rsidRPr="00180AF0">
        <w:rPr>
          <w:sz w:val="24"/>
        </w:rPr>
        <w:t>Jakiekolwiek przekazywanie, ujawnienie, wykorzystywanie tajemnicy przedsiębiorstwa, jest dopuszczalne tylko za uprzednim, pisemnym zezwoleniem Zleceniodawcy.</w:t>
      </w:r>
    </w:p>
    <w:p w14:paraId="798A9FE1" w14:textId="77777777" w:rsidR="000140AD" w:rsidRPr="00180AF0" w:rsidRDefault="000140AD" w:rsidP="000140AD">
      <w:pPr>
        <w:jc w:val="both"/>
        <w:rPr>
          <w:sz w:val="24"/>
        </w:rPr>
      </w:pPr>
    </w:p>
    <w:p w14:paraId="56246B21" w14:textId="77777777" w:rsidR="000140AD" w:rsidRPr="00180AF0" w:rsidRDefault="000140AD" w:rsidP="000140AD">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4E2EBC83" w14:textId="77777777" w:rsidR="000140AD" w:rsidRPr="00180AF0" w:rsidRDefault="000140AD" w:rsidP="000140AD">
      <w:pPr>
        <w:ind w:firstLine="360"/>
        <w:jc w:val="both"/>
        <w:rPr>
          <w:sz w:val="24"/>
        </w:rPr>
      </w:pPr>
    </w:p>
    <w:p w14:paraId="7202BA2A" w14:textId="77777777" w:rsidR="000140AD" w:rsidRDefault="000140AD" w:rsidP="000140AD">
      <w:pPr>
        <w:jc w:val="both"/>
        <w:rPr>
          <w:sz w:val="24"/>
        </w:rPr>
      </w:pPr>
      <w:r w:rsidRPr="00180AF0">
        <w:rPr>
          <w:sz w:val="24"/>
        </w:rPr>
        <w:t>Jestem świadomy odpowiedzialności z tytułu naruszenia powyższego zobowiązania</w:t>
      </w:r>
      <w:r>
        <w:rPr>
          <w:sz w:val="24"/>
        </w:rPr>
        <w:t>.</w:t>
      </w:r>
    </w:p>
    <w:p w14:paraId="6DACCF85" w14:textId="77777777" w:rsidR="000140AD" w:rsidRDefault="000140AD" w:rsidP="000140AD">
      <w:pPr>
        <w:ind w:firstLine="360"/>
        <w:jc w:val="both"/>
        <w:rPr>
          <w:sz w:val="24"/>
        </w:rPr>
      </w:pPr>
    </w:p>
    <w:p w14:paraId="19A221AC" w14:textId="77777777" w:rsidR="000140AD" w:rsidRPr="00756788" w:rsidRDefault="000140AD" w:rsidP="000140AD">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7BF27CCD" w14:textId="77777777" w:rsidR="000140AD" w:rsidRPr="00FB5CFB" w:rsidRDefault="000140AD" w:rsidP="000140AD">
      <w:pPr>
        <w:rPr>
          <w:sz w:val="22"/>
        </w:rPr>
      </w:pPr>
    </w:p>
    <w:bookmarkEnd w:id="89"/>
    <w:p w14:paraId="20AAC2F4" w14:textId="77777777" w:rsidR="000140AD" w:rsidRPr="00FB5CFB" w:rsidRDefault="000140AD" w:rsidP="000140AD">
      <w:pPr>
        <w:tabs>
          <w:tab w:val="left" w:pos="426"/>
        </w:tabs>
        <w:jc w:val="both"/>
        <w:rPr>
          <w:sz w:val="22"/>
        </w:rPr>
      </w:pPr>
    </w:p>
    <w:p w14:paraId="5205D57E" w14:textId="77777777" w:rsidR="000140AD" w:rsidRPr="00FB5CFB" w:rsidRDefault="000140AD" w:rsidP="000140AD">
      <w:pPr>
        <w:tabs>
          <w:tab w:val="left" w:pos="426"/>
        </w:tabs>
        <w:jc w:val="both"/>
        <w:rPr>
          <w:sz w:val="22"/>
        </w:rPr>
      </w:pPr>
    </w:p>
    <w:p w14:paraId="44DC2E38" w14:textId="77777777" w:rsidR="000140AD" w:rsidRPr="00FB5CFB" w:rsidRDefault="000140AD" w:rsidP="000140AD">
      <w:pPr>
        <w:tabs>
          <w:tab w:val="left" w:pos="426"/>
        </w:tabs>
        <w:jc w:val="both"/>
        <w:rPr>
          <w:sz w:val="22"/>
        </w:rPr>
      </w:pPr>
    </w:p>
    <w:p w14:paraId="4DE60651" w14:textId="77777777" w:rsidR="000140AD" w:rsidRPr="00FB5CFB" w:rsidRDefault="000140AD" w:rsidP="000140AD">
      <w:pPr>
        <w:rPr>
          <w:sz w:val="22"/>
        </w:rPr>
      </w:pPr>
    </w:p>
    <w:p w14:paraId="0C8D2174" w14:textId="77777777" w:rsidR="000140AD" w:rsidRPr="00FB5CFB" w:rsidRDefault="000140AD" w:rsidP="000140AD">
      <w:pPr>
        <w:jc w:val="center"/>
        <w:rPr>
          <w:sz w:val="22"/>
        </w:rPr>
      </w:pPr>
      <w:r w:rsidRPr="00FB5CFB">
        <w:rPr>
          <w:sz w:val="22"/>
        </w:rPr>
        <w:t>......................................................................................................</w:t>
      </w:r>
    </w:p>
    <w:p w14:paraId="1D491252" w14:textId="77777777" w:rsidR="000140AD" w:rsidRPr="00FB5CFB" w:rsidRDefault="000140AD" w:rsidP="000140AD">
      <w:pPr>
        <w:jc w:val="center"/>
        <w:rPr>
          <w:sz w:val="22"/>
        </w:rPr>
      </w:pPr>
      <w:r w:rsidRPr="00FB5CFB">
        <w:rPr>
          <w:sz w:val="22"/>
        </w:rPr>
        <w:t xml:space="preserve">(pieczęć i podpis/y osoby/osób upoważnionych </w:t>
      </w:r>
      <w:r w:rsidRPr="00FB5CFB">
        <w:rPr>
          <w:sz w:val="22"/>
        </w:rPr>
        <w:br/>
        <w:t>do reprezentowania Wykonawcy)</w:t>
      </w:r>
    </w:p>
    <w:p w14:paraId="17508997" w14:textId="77777777" w:rsidR="000140AD" w:rsidRPr="002F0173" w:rsidRDefault="000140AD" w:rsidP="000140AD">
      <w:pPr>
        <w:widowControl w:val="0"/>
        <w:spacing w:line="276" w:lineRule="auto"/>
        <w:jc w:val="both"/>
        <w:rPr>
          <w:b/>
          <w:i/>
          <w:color w:val="000000"/>
        </w:rPr>
      </w:pPr>
    </w:p>
    <w:p w14:paraId="07BB295F" w14:textId="77777777" w:rsidR="000140AD" w:rsidRDefault="000140AD" w:rsidP="000140AD">
      <w:pPr>
        <w:rPr>
          <w:b/>
          <w:color w:val="000000"/>
        </w:rPr>
      </w:pPr>
      <w:r>
        <w:rPr>
          <w:b/>
          <w:color w:val="000000"/>
        </w:rPr>
        <w:br w:type="page"/>
      </w:r>
    </w:p>
    <w:p w14:paraId="3C9ADDDF" w14:textId="77777777" w:rsidR="000140AD" w:rsidRDefault="000140AD" w:rsidP="003A5BB4">
      <w:pPr>
        <w:rPr>
          <w:b/>
          <w:sz w:val="22"/>
          <w:szCs w:val="22"/>
        </w:rPr>
      </w:pPr>
    </w:p>
    <w:p w14:paraId="243DD7B7" w14:textId="72590CBC" w:rsidR="006A3213" w:rsidRPr="00DB0A12" w:rsidRDefault="00331979" w:rsidP="00D879BC">
      <w:pPr>
        <w:pStyle w:val="Nagwek1"/>
        <w:numPr>
          <w:ilvl w:val="0"/>
          <w:numId w:val="0"/>
        </w:numPr>
        <w:ind w:left="432"/>
        <w:jc w:val="right"/>
        <w:rPr>
          <w:color w:val="4F81BD" w:themeColor="accent1"/>
        </w:rPr>
      </w:pPr>
      <w:bookmarkStart w:id="90" w:name="_Toc215217271"/>
      <w:r w:rsidRPr="00DB0A12">
        <w:rPr>
          <w:color w:val="4F81BD" w:themeColor="accent1"/>
        </w:rPr>
        <w:t xml:space="preserve">Załącznik nr </w:t>
      </w:r>
      <w:r w:rsidR="000140AD" w:rsidRPr="00DB0A12">
        <w:rPr>
          <w:color w:val="4F81BD" w:themeColor="accent1"/>
          <w:lang w:val="pl-PL"/>
        </w:rPr>
        <w:t>13</w:t>
      </w:r>
      <w:r w:rsidR="00A100B5" w:rsidRPr="00DB0A12">
        <w:rPr>
          <w:color w:val="4F81BD" w:themeColor="accent1"/>
        </w:rPr>
        <w:t xml:space="preserve"> </w:t>
      </w:r>
      <w:r w:rsidR="00554A1E" w:rsidRPr="00DB0A12">
        <w:rPr>
          <w:color w:val="4F81BD" w:themeColor="accent1"/>
        </w:rPr>
        <w:t xml:space="preserve">do </w:t>
      </w:r>
      <w:r w:rsidR="00DF4952" w:rsidRPr="00DB0A12">
        <w:rPr>
          <w:color w:val="4F81BD" w:themeColor="accent1"/>
        </w:rPr>
        <w:t>SWZ</w:t>
      </w:r>
      <w:r w:rsidR="00D879BC" w:rsidRPr="00DB0A12">
        <w:rPr>
          <w:color w:val="4F81BD" w:themeColor="accent1"/>
        </w:rPr>
        <w:t xml:space="preserve">. Istotne postanowienia </w:t>
      </w:r>
      <w:r w:rsidR="00D55290" w:rsidRPr="00DB0A12">
        <w:rPr>
          <w:color w:val="4F81BD" w:themeColor="accent1"/>
          <w:lang w:val="pl-PL"/>
        </w:rPr>
        <w:t>U</w:t>
      </w:r>
      <w:r w:rsidR="00D879BC" w:rsidRPr="00DB0A12">
        <w:rPr>
          <w:color w:val="4F81BD" w:themeColor="accent1"/>
        </w:rPr>
        <w:t>mowy - IPU</w:t>
      </w:r>
      <w:bookmarkEnd w:id="90"/>
    </w:p>
    <w:p w14:paraId="243DD7B8" w14:textId="77777777" w:rsidR="006A3213" w:rsidRPr="001A54F6" w:rsidRDefault="006A3213" w:rsidP="006A3213">
      <w:pPr>
        <w:jc w:val="both"/>
        <w:rPr>
          <w:sz w:val="22"/>
          <w:szCs w:val="22"/>
        </w:rPr>
      </w:pPr>
    </w:p>
    <w:p w14:paraId="243DD7B9" w14:textId="77777777" w:rsidR="001F0989" w:rsidRPr="001A54F6" w:rsidRDefault="001F0989" w:rsidP="001F0989">
      <w:pPr>
        <w:pStyle w:val="Tekstprzypisudolnego"/>
        <w:jc w:val="both"/>
        <w:rPr>
          <w:b/>
          <w:sz w:val="22"/>
          <w:szCs w:val="22"/>
        </w:rPr>
      </w:pPr>
    </w:p>
    <w:p w14:paraId="2C369717" w14:textId="2D107A50" w:rsidR="003A5BB4" w:rsidRPr="00A32D6D" w:rsidRDefault="003A5BB4" w:rsidP="003A5BB4">
      <w:pPr>
        <w:tabs>
          <w:tab w:val="left" w:pos="426"/>
        </w:tabs>
        <w:spacing w:before="120"/>
        <w:rPr>
          <w:b/>
          <w:sz w:val="24"/>
          <w:szCs w:val="22"/>
        </w:rPr>
      </w:pPr>
      <w:r w:rsidRPr="00F746F7">
        <w:rPr>
          <w:b/>
          <w:sz w:val="24"/>
          <w:szCs w:val="22"/>
        </w:rPr>
        <w:t xml:space="preserve">Nr LRU: </w:t>
      </w:r>
      <w:r w:rsidR="000B64CC" w:rsidRPr="00A32D6D">
        <w:rPr>
          <w:b/>
          <w:sz w:val="24"/>
          <w:szCs w:val="22"/>
        </w:rPr>
        <w:t>………………………..</w:t>
      </w:r>
    </w:p>
    <w:p w14:paraId="454F0E05" w14:textId="77777777" w:rsidR="003A5BB4" w:rsidRDefault="003A5BB4" w:rsidP="003A5BB4">
      <w:pPr>
        <w:pStyle w:val="Tekstprzypisudolnego"/>
        <w:jc w:val="both"/>
        <w:rPr>
          <w:b/>
          <w:sz w:val="22"/>
          <w:szCs w:val="22"/>
        </w:rPr>
      </w:pPr>
    </w:p>
    <w:p w14:paraId="09BE548E" w14:textId="77777777" w:rsidR="00D55290" w:rsidRPr="00F76729" w:rsidRDefault="00D55290" w:rsidP="003A5BB4">
      <w:pPr>
        <w:pStyle w:val="Tekstprzypisudolnego"/>
        <w:jc w:val="both"/>
        <w:rPr>
          <w:b/>
          <w:sz w:val="22"/>
          <w:szCs w:val="22"/>
        </w:rPr>
      </w:pPr>
    </w:p>
    <w:p w14:paraId="04D9A64B" w14:textId="02C52FBC" w:rsidR="003A5BB4" w:rsidRPr="00D55290" w:rsidRDefault="00D55290" w:rsidP="003A5BB4">
      <w:pPr>
        <w:tabs>
          <w:tab w:val="left" w:pos="180"/>
          <w:tab w:val="left" w:pos="851"/>
        </w:tabs>
        <w:spacing w:before="20" w:after="20" w:line="22" w:lineRule="atLeast"/>
        <w:ind w:left="3960" w:hanging="3960"/>
        <w:jc w:val="center"/>
        <w:rPr>
          <w:b/>
          <w:iCs/>
          <w:sz w:val="28"/>
          <w:szCs w:val="28"/>
        </w:rPr>
      </w:pPr>
      <w:r w:rsidRPr="00D55290">
        <w:rPr>
          <w:b/>
          <w:iCs/>
          <w:sz w:val="28"/>
          <w:szCs w:val="28"/>
        </w:rPr>
        <w:t>ISTOTNE POSTANOWIENIA UMOWY</w:t>
      </w:r>
      <w:r w:rsidR="00B350D9">
        <w:rPr>
          <w:b/>
          <w:iCs/>
          <w:sz w:val="28"/>
          <w:szCs w:val="28"/>
        </w:rPr>
        <w:t xml:space="preserve"> (IPU)</w:t>
      </w:r>
    </w:p>
    <w:p w14:paraId="2CCD41DF" w14:textId="77777777" w:rsidR="003A5BB4" w:rsidRPr="00F76729" w:rsidRDefault="003A5BB4" w:rsidP="003A5BB4">
      <w:pPr>
        <w:spacing w:before="20" w:after="20" w:line="22" w:lineRule="atLeast"/>
        <w:jc w:val="center"/>
        <w:rPr>
          <w:sz w:val="22"/>
          <w:szCs w:val="22"/>
          <w:u w:val="single"/>
        </w:rPr>
      </w:pPr>
    </w:p>
    <w:p w14:paraId="0ADDC08A" w14:textId="0F5214A6" w:rsidR="003A5BB4" w:rsidRPr="00F746F7" w:rsidRDefault="003A5BB4" w:rsidP="006C1625">
      <w:pPr>
        <w:pStyle w:val="Zwykytekst"/>
        <w:numPr>
          <w:ilvl w:val="0"/>
          <w:numId w:val="41"/>
        </w:numPr>
        <w:ind w:left="426" w:hanging="426"/>
        <w:jc w:val="both"/>
        <w:rPr>
          <w:rFonts w:ascii="Times New Roman" w:hAnsi="Times New Roman" w:cs="Times New Roman"/>
          <w:sz w:val="22"/>
          <w:szCs w:val="22"/>
        </w:rPr>
      </w:pPr>
      <w:r w:rsidRPr="00F746F7">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E83F8F">
        <w:rPr>
          <w:rFonts w:ascii="Times New Roman" w:hAnsi="Times New Roman" w:cs="Times New Roman"/>
          <w:sz w:val="22"/>
          <w:szCs w:val="22"/>
        </w:rPr>
        <w:br/>
      </w:r>
      <w:r w:rsidRPr="00F746F7">
        <w:rPr>
          <w:rFonts w:ascii="Times New Roman" w:hAnsi="Times New Roman" w:cs="Times New Roman"/>
          <w:sz w:val="22"/>
          <w:szCs w:val="22"/>
        </w:rPr>
        <w:t>i w formie za pośrednictwem poczty elektronicznej.</w:t>
      </w:r>
    </w:p>
    <w:p w14:paraId="783025BA" w14:textId="77777777" w:rsidR="003A5BB4" w:rsidRPr="00F746F7" w:rsidRDefault="003A5BB4" w:rsidP="006C1625">
      <w:pPr>
        <w:pStyle w:val="Zwykytekst"/>
        <w:numPr>
          <w:ilvl w:val="0"/>
          <w:numId w:val="41"/>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75C03723" w14:textId="77777777" w:rsidR="00CC08B1" w:rsidRDefault="00CC08B1" w:rsidP="003A5BB4">
      <w:pPr>
        <w:jc w:val="both"/>
        <w:rPr>
          <w:b/>
          <w:bCs/>
          <w:sz w:val="22"/>
          <w:szCs w:val="22"/>
        </w:rPr>
      </w:pPr>
    </w:p>
    <w:p w14:paraId="0DD0FA5B" w14:textId="77777777" w:rsidR="00D55290" w:rsidRDefault="00D55290" w:rsidP="003A5BB4">
      <w:pPr>
        <w:jc w:val="both"/>
        <w:rPr>
          <w:b/>
          <w:bCs/>
          <w:sz w:val="22"/>
          <w:szCs w:val="22"/>
        </w:rPr>
      </w:pPr>
    </w:p>
    <w:p w14:paraId="0CF3DC6C" w14:textId="13065A3B" w:rsidR="003A5BB4" w:rsidRDefault="003A5BB4" w:rsidP="003A5BB4">
      <w:pPr>
        <w:jc w:val="both"/>
        <w:rPr>
          <w:b/>
          <w:bCs/>
          <w:sz w:val="22"/>
          <w:szCs w:val="22"/>
        </w:rPr>
      </w:pPr>
      <w:r w:rsidRPr="00F746F7">
        <w:rPr>
          <w:b/>
          <w:bCs/>
          <w:sz w:val="22"/>
          <w:szCs w:val="22"/>
        </w:rPr>
        <w:t>Strony umowy:</w:t>
      </w:r>
    </w:p>
    <w:p w14:paraId="0550739B" w14:textId="77777777" w:rsidR="00D55290" w:rsidRPr="00F746F7" w:rsidRDefault="00D55290" w:rsidP="003A5BB4">
      <w:pPr>
        <w:jc w:val="both"/>
        <w:rPr>
          <w:b/>
          <w:bCs/>
          <w:sz w:val="22"/>
          <w:szCs w:val="22"/>
        </w:rPr>
      </w:pPr>
    </w:p>
    <w:p w14:paraId="025BDEAD" w14:textId="7093314C" w:rsidR="003A5BB4" w:rsidRPr="00F746F7" w:rsidRDefault="003A5BB4" w:rsidP="003A5BB4">
      <w:pPr>
        <w:spacing w:before="120"/>
        <w:jc w:val="both"/>
        <w:rPr>
          <w:sz w:val="22"/>
          <w:szCs w:val="22"/>
        </w:rPr>
      </w:pPr>
      <w:r w:rsidRPr="00986454">
        <w:rPr>
          <w:b/>
          <w:bCs/>
          <w:sz w:val="22"/>
          <w:szCs w:val="22"/>
        </w:rPr>
        <w:t>POLSKA GRUPA GÓRNICZA S.A.</w:t>
      </w:r>
      <w:r w:rsidRPr="00F746F7">
        <w:rPr>
          <w:sz w:val="22"/>
          <w:szCs w:val="22"/>
        </w:rPr>
        <w:t xml:space="preserve"> z siedzibą w Katowicach przy ul. Powstańców 30, kod pocztowy 40-</w:t>
      </w:r>
      <w:r w:rsidRPr="005A0BCA">
        <w:rPr>
          <w:sz w:val="22"/>
          <w:szCs w:val="22"/>
        </w:rPr>
        <w:t xml:space="preserve">039, Oddział </w:t>
      </w:r>
      <w:r w:rsidR="005A0BCA" w:rsidRPr="005A0BCA">
        <w:rPr>
          <w:sz w:val="22"/>
          <w:szCs w:val="22"/>
        </w:rPr>
        <w:t>KWK Sośnica</w:t>
      </w:r>
      <w:r w:rsidRPr="005A0BCA">
        <w:rPr>
          <w:sz w:val="22"/>
          <w:szCs w:val="22"/>
        </w:rPr>
        <w:t xml:space="preserve">, adres: </w:t>
      </w:r>
      <w:r w:rsidR="005A0BCA" w:rsidRPr="005A0BCA">
        <w:rPr>
          <w:sz w:val="22"/>
          <w:szCs w:val="22"/>
        </w:rPr>
        <w:t>44-103 Gliwice</w:t>
      </w:r>
      <w:r w:rsidRPr="005A0BCA">
        <w:rPr>
          <w:sz w:val="22"/>
          <w:szCs w:val="22"/>
        </w:rPr>
        <w:t xml:space="preserve">, ul. </w:t>
      </w:r>
      <w:r w:rsidR="005A0BCA" w:rsidRPr="005A0BCA">
        <w:rPr>
          <w:sz w:val="22"/>
          <w:szCs w:val="22"/>
        </w:rPr>
        <w:t>Błonie 6</w:t>
      </w:r>
      <w:r w:rsidRPr="005A0BCA">
        <w:rPr>
          <w:sz w:val="22"/>
          <w:szCs w:val="22"/>
        </w:rPr>
        <w:t xml:space="preserve">, zarejestrowaną </w:t>
      </w:r>
      <w:r w:rsidRPr="00F746F7">
        <w:rPr>
          <w:sz w:val="22"/>
          <w:szCs w:val="22"/>
        </w:rPr>
        <w:t xml:space="preserve">przez Sąd Rejonowy Katowice-Wschód w Katowicach Wydział </w:t>
      </w:r>
      <w:r w:rsidR="00E83F8F">
        <w:rPr>
          <w:sz w:val="22"/>
          <w:szCs w:val="22"/>
        </w:rPr>
        <w:t xml:space="preserve">VIII </w:t>
      </w:r>
      <w:r w:rsidRPr="00F746F7">
        <w:rPr>
          <w:sz w:val="22"/>
          <w:szCs w:val="22"/>
        </w:rPr>
        <w:t>Gospodarczy pod numerem KRS 0000709363, wysokość kapitału zakładowego całkowicie wpłaconego: 3 916 71</w:t>
      </w:r>
      <w:r w:rsidR="005A0BCA">
        <w:rPr>
          <w:sz w:val="22"/>
          <w:szCs w:val="22"/>
        </w:rPr>
        <w:t>9</w:t>
      </w:r>
      <w:r w:rsidRPr="00F746F7">
        <w:rPr>
          <w:sz w:val="22"/>
          <w:szCs w:val="22"/>
        </w:rPr>
        <w:t xml:space="preserve"> </w:t>
      </w:r>
      <w:r w:rsidR="005A0BCA">
        <w:rPr>
          <w:sz w:val="22"/>
          <w:szCs w:val="22"/>
        </w:rPr>
        <w:t>0</w:t>
      </w:r>
      <w:r w:rsidRPr="00F746F7">
        <w:rPr>
          <w:sz w:val="22"/>
          <w:szCs w:val="22"/>
        </w:rPr>
        <w:t xml:space="preserve">00,00 zł, NIP 634-283-47-28, REGON: 360615984, </w:t>
      </w:r>
      <w:r w:rsidRPr="00F746F7">
        <w:rPr>
          <w:rFonts w:eastAsia="MS Mincho"/>
          <w:sz w:val="22"/>
          <w:szCs w:val="22"/>
        </w:rPr>
        <w:t xml:space="preserve">nr rejestrowy BDO  000014704, </w:t>
      </w:r>
      <w:r w:rsidRPr="00F746F7">
        <w:rPr>
          <w:sz w:val="22"/>
          <w:szCs w:val="22"/>
        </w:rPr>
        <w:t>zwaną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3"/>
        <w:gridCol w:w="2393"/>
        <w:gridCol w:w="2393"/>
        <w:gridCol w:w="2393"/>
      </w:tblGrid>
      <w:tr w:rsidR="006A19A3" w:rsidRPr="003C06DC" w14:paraId="235AB4FE" w14:textId="77777777" w:rsidTr="00EE4DF5">
        <w:trPr>
          <w:trHeight w:val="20"/>
        </w:trPr>
        <w:tc>
          <w:tcPr>
            <w:tcW w:w="5000" w:type="pct"/>
            <w:gridSpan w:val="4"/>
            <w:shd w:val="clear" w:color="auto" w:fill="F2F2F2" w:themeFill="background1" w:themeFillShade="F2"/>
            <w:vAlign w:val="center"/>
          </w:tcPr>
          <w:p w14:paraId="09FBFE62" w14:textId="77777777" w:rsidR="006A19A3" w:rsidRPr="006A19A3" w:rsidRDefault="006A19A3" w:rsidP="00EE4DF5">
            <w:pPr>
              <w:widowControl w:val="0"/>
              <w:tabs>
                <w:tab w:val="left" w:pos="284"/>
                <w:tab w:val="left" w:pos="851"/>
              </w:tabs>
              <w:ind w:left="284" w:hanging="284"/>
              <w:jc w:val="center"/>
              <w:rPr>
                <w:b/>
                <w:bCs/>
              </w:rPr>
            </w:pPr>
            <w:r w:rsidRPr="006A19A3">
              <w:rPr>
                <w:b/>
                <w:bCs/>
                <w:sz w:val="22"/>
                <w:szCs w:val="22"/>
              </w:rPr>
              <w:t>ZAMAWIAJĄCY</w:t>
            </w:r>
          </w:p>
        </w:tc>
      </w:tr>
      <w:tr w:rsidR="006A19A3" w:rsidRPr="003C06DC" w14:paraId="45D5C7E9" w14:textId="77777777" w:rsidTr="00CC08B1">
        <w:trPr>
          <w:trHeight w:val="719"/>
        </w:trPr>
        <w:tc>
          <w:tcPr>
            <w:tcW w:w="2499" w:type="pct"/>
            <w:gridSpan w:val="2"/>
            <w:vAlign w:val="center"/>
          </w:tcPr>
          <w:p w14:paraId="69DE415F" w14:textId="77777777" w:rsidR="006A19A3" w:rsidRPr="006A19A3" w:rsidRDefault="006A19A3" w:rsidP="00EE4DF5">
            <w:pPr>
              <w:widowControl w:val="0"/>
              <w:jc w:val="center"/>
              <w:rPr>
                <w:sz w:val="18"/>
                <w:szCs w:val="18"/>
              </w:rPr>
            </w:pPr>
          </w:p>
          <w:p w14:paraId="0E7ED632" w14:textId="77777777" w:rsidR="006A19A3" w:rsidRPr="006A19A3" w:rsidRDefault="006A19A3" w:rsidP="00EE4DF5">
            <w:pPr>
              <w:widowControl w:val="0"/>
              <w:jc w:val="center"/>
              <w:rPr>
                <w:sz w:val="18"/>
                <w:szCs w:val="18"/>
              </w:rPr>
            </w:pPr>
          </w:p>
          <w:p w14:paraId="21C527B3" w14:textId="77777777" w:rsidR="006A19A3" w:rsidRDefault="006A19A3" w:rsidP="00CC08B1">
            <w:pPr>
              <w:widowControl w:val="0"/>
              <w:rPr>
                <w:sz w:val="18"/>
                <w:szCs w:val="18"/>
              </w:rPr>
            </w:pPr>
          </w:p>
          <w:p w14:paraId="2D4E93F9" w14:textId="77777777" w:rsidR="00D55290" w:rsidRPr="006A19A3" w:rsidRDefault="00D55290" w:rsidP="00CC08B1">
            <w:pPr>
              <w:widowControl w:val="0"/>
              <w:rPr>
                <w:sz w:val="18"/>
                <w:szCs w:val="18"/>
              </w:rPr>
            </w:pPr>
          </w:p>
          <w:p w14:paraId="025523C3" w14:textId="77777777" w:rsidR="006A19A3" w:rsidRPr="006A19A3" w:rsidRDefault="006A19A3" w:rsidP="00E83F8F">
            <w:pPr>
              <w:widowControl w:val="0"/>
              <w:tabs>
                <w:tab w:val="left" w:pos="284"/>
                <w:tab w:val="left" w:pos="851"/>
              </w:tabs>
              <w:rPr>
                <w:b/>
                <w:bCs/>
              </w:rPr>
            </w:pPr>
          </w:p>
        </w:tc>
        <w:tc>
          <w:tcPr>
            <w:tcW w:w="2501" w:type="pct"/>
            <w:gridSpan w:val="2"/>
            <w:vAlign w:val="center"/>
          </w:tcPr>
          <w:p w14:paraId="2FB1EEB3" w14:textId="77777777" w:rsidR="006A19A3" w:rsidRDefault="006A19A3" w:rsidP="00E83F8F">
            <w:pPr>
              <w:widowControl w:val="0"/>
              <w:tabs>
                <w:tab w:val="left" w:pos="284"/>
                <w:tab w:val="left" w:pos="851"/>
              </w:tabs>
              <w:rPr>
                <w:b/>
                <w:bCs/>
              </w:rPr>
            </w:pPr>
          </w:p>
          <w:p w14:paraId="39845E9F" w14:textId="77777777" w:rsidR="00D55290" w:rsidRDefault="00D55290" w:rsidP="00E83F8F">
            <w:pPr>
              <w:widowControl w:val="0"/>
              <w:tabs>
                <w:tab w:val="left" w:pos="284"/>
                <w:tab w:val="left" w:pos="851"/>
              </w:tabs>
              <w:rPr>
                <w:b/>
                <w:bCs/>
              </w:rPr>
            </w:pPr>
          </w:p>
          <w:p w14:paraId="6A483158" w14:textId="77777777" w:rsidR="00D55290" w:rsidRDefault="00D55290" w:rsidP="00E83F8F">
            <w:pPr>
              <w:widowControl w:val="0"/>
              <w:tabs>
                <w:tab w:val="left" w:pos="284"/>
                <w:tab w:val="left" w:pos="851"/>
              </w:tabs>
              <w:rPr>
                <w:b/>
                <w:bCs/>
              </w:rPr>
            </w:pPr>
          </w:p>
          <w:p w14:paraId="21ACB406" w14:textId="77777777" w:rsidR="00D55290" w:rsidRDefault="00D55290" w:rsidP="00E83F8F">
            <w:pPr>
              <w:widowControl w:val="0"/>
              <w:tabs>
                <w:tab w:val="left" w:pos="284"/>
                <w:tab w:val="left" w:pos="851"/>
              </w:tabs>
              <w:rPr>
                <w:b/>
                <w:bCs/>
              </w:rPr>
            </w:pPr>
          </w:p>
          <w:p w14:paraId="0F122302" w14:textId="77777777" w:rsidR="00D55290" w:rsidRPr="006A19A3" w:rsidRDefault="00D55290" w:rsidP="00E83F8F">
            <w:pPr>
              <w:widowControl w:val="0"/>
              <w:tabs>
                <w:tab w:val="left" w:pos="284"/>
                <w:tab w:val="left" w:pos="851"/>
              </w:tabs>
              <w:rPr>
                <w:b/>
                <w:bCs/>
              </w:rPr>
            </w:pPr>
          </w:p>
        </w:tc>
      </w:tr>
      <w:tr w:rsidR="006A19A3" w:rsidRPr="00F84F88" w14:paraId="77A94E82" w14:textId="77777777" w:rsidTr="00EE4DF5">
        <w:trPr>
          <w:trHeight w:val="564"/>
        </w:trPr>
        <w:tc>
          <w:tcPr>
            <w:tcW w:w="1250" w:type="pct"/>
            <w:shd w:val="clear" w:color="auto" w:fill="F2F2F2" w:themeFill="background1" w:themeFillShade="F2"/>
            <w:vAlign w:val="center"/>
          </w:tcPr>
          <w:p w14:paraId="35631AB9" w14:textId="77777777" w:rsidR="006A19A3" w:rsidRPr="006A19A3" w:rsidRDefault="006A19A3" w:rsidP="00EE4DF5">
            <w:pPr>
              <w:ind w:left="-108" w:right="-108"/>
              <w:jc w:val="center"/>
              <w:rPr>
                <w:sz w:val="18"/>
                <w:szCs w:val="18"/>
              </w:rPr>
            </w:pPr>
            <w:r w:rsidRPr="006A19A3">
              <w:rPr>
                <w:sz w:val="18"/>
                <w:szCs w:val="18"/>
              </w:rPr>
              <w:t>Sekretarz Komisji Przetargowej lub</w:t>
            </w:r>
          </w:p>
          <w:p w14:paraId="36050652" w14:textId="77777777" w:rsidR="006A19A3" w:rsidRPr="006A19A3" w:rsidRDefault="006A19A3" w:rsidP="00EE4DF5">
            <w:pPr>
              <w:widowControl w:val="0"/>
              <w:tabs>
                <w:tab w:val="left" w:pos="284"/>
                <w:tab w:val="left" w:pos="851"/>
              </w:tabs>
              <w:ind w:left="-108" w:right="-108"/>
              <w:jc w:val="center"/>
              <w:rPr>
                <w:b/>
                <w:bCs/>
                <w:sz w:val="18"/>
                <w:szCs w:val="18"/>
              </w:rPr>
            </w:pPr>
            <w:r w:rsidRPr="006A19A3">
              <w:rPr>
                <w:sz w:val="18"/>
                <w:szCs w:val="18"/>
              </w:rPr>
              <w:t>inna osoba wyznaczona</w:t>
            </w:r>
          </w:p>
        </w:tc>
        <w:tc>
          <w:tcPr>
            <w:tcW w:w="1250" w:type="pct"/>
            <w:shd w:val="clear" w:color="auto" w:fill="F2F2F2" w:themeFill="background1" w:themeFillShade="F2"/>
            <w:vAlign w:val="center"/>
          </w:tcPr>
          <w:p w14:paraId="79D04CD4" w14:textId="30A38F77" w:rsidR="00C443F0" w:rsidRPr="00C443F0" w:rsidRDefault="00397781" w:rsidP="00EE4DF5">
            <w:pPr>
              <w:widowControl w:val="0"/>
              <w:ind w:left="-108" w:right="-108"/>
              <w:jc w:val="center"/>
              <w:rPr>
                <w:i/>
                <w:iCs/>
                <w:sz w:val="18"/>
                <w:szCs w:val="18"/>
              </w:rPr>
            </w:pPr>
            <w:r>
              <w:rPr>
                <w:sz w:val="18"/>
                <w:szCs w:val="18"/>
              </w:rPr>
              <w:t>Koordynator Umowy</w:t>
            </w:r>
          </w:p>
        </w:tc>
        <w:tc>
          <w:tcPr>
            <w:tcW w:w="1250" w:type="pct"/>
            <w:shd w:val="clear" w:color="auto" w:fill="F2F2F2" w:themeFill="background1" w:themeFillShade="F2"/>
            <w:vAlign w:val="center"/>
          </w:tcPr>
          <w:p w14:paraId="47206770" w14:textId="77777777" w:rsidR="006A19A3" w:rsidRPr="006A19A3" w:rsidRDefault="006A19A3" w:rsidP="00EE4DF5">
            <w:pPr>
              <w:widowControl w:val="0"/>
              <w:ind w:left="-108" w:right="-108"/>
              <w:jc w:val="center"/>
              <w:rPr>
                <w:b/>
                <w:bCs/>
                <w:sz w:val="18"/>
                <w:szCs w:val="18"/>
              </w:rPr>
            </w:pPr>
            <w:r w:rsidRPr="006A19A3">
              <w:rPr>
                <w:sz w:val="18"/>
                <w:szCs w:val="18"/>
              </w:rPr>
              <w:t>Dział Prawny</w:t>
            </w:r>
          </w:p>
        </w:tc>
        <w:tc>
          <w:tcPr>
            <w:tcW w:w="1250" w:type="pct"/>
            <w:shd w:val="clear" w:color="auto" w:fill="F2F2F2" w:themeFill="background1" w:themeFillShade="F2"/>
            <w:vAlign w:val="center"/>
          </w:tcPr>
          <w:p w14:paraId="412D086F" w14:textId="77777777" w:rsidR="006A19A3" w:rsidRPr="006A19A3" w:rsidRDefault="006A19A3" w:rsidP="00EE4DF5">
            <w:pPr>
              <w:widowControl w:val="0"/>
              <w:ind w:left="-108" w:right="-108"/>
              <w:jc w:val="center"/>
              <w:rPr>
                <w:b/>
                <w:bCs/>
                <w:sz w:val="18"/>
                <w:szCs w:val="18"/>
              </w:rPr>
            </w:pPr>
            <w:r w:rsidRPr="006A19A3">
              <w:rPr>
                <w:sz w:val="18"/>
                <w:szCs w:val="18"/>
              </w:rPr>
              <w:t>Osoba odpowiedzialna w zakresie RODO</w:t>
            </w:r>
          </w:p>
        </w:tc>
      </w:tr>
      <w:tr w:rsidR="006A19A3" w14:paraId="520864B2" w14:textId="77777777" w:rsidTr="00EE4DF5">
        <w:trPr>
          <w:trHeight w:val="564"/>
        </w:trPr>
        <w:tc>
          <w:tcPr>
            <w:tcW w:w="1250" w:type="pct"/>
            <w:vAlign w:val="center"/>
          </w:tcPr>
          <w:p w14:paraId="3535B64E" w14:textId="77777777" w:rsidR="006A19A3" w:rsidRDefault="006A19A3" w:rsidP="00EE4DF5">
            <w:pPr>
              <w:widowControl w:val="0"/>
              <w:jc w:val="center"/>
              <w:rPr>
                <w:sz w:val="18"/>
                <w:szCs w:val="18"/>
              </w:rPr>
            </w:pPr>
          </w:p>
          <w:p w14:paraId="689FA986" w14:textId="77777777" w:rsidR="006A19A3" w:rsidRDefault="006A19A3" w:rsidP="00EE4DF5">
            <w:pPr>
              <w:widowControl w:val="0"/>
              <w:jc w:val="center"/>
              <w:rPr>
                <w:sz w:val="18"/>
                <w:szCs w:val="18"/>
              </w:rPr>
            </w:pPr>
          </w:p>
          <w:p w14:paraId="4A5D7B38" w14:textId="77777777" w:rsidR="00D55290" w:rsidRDefault="00D55290" w:rsidP="00EE4DF5">
            <w:pPr>
              <w:widowControl w:val="0"/>
              <w:jc w:val="center"/>
              <w:rPr>
                <w:sz w:val="18"/>
                <w:szCs w:val="18"/>
              </w:rPr>
            </w:pPr>
          </w:p>
          <w:p w14:paraId="11235022" w14:textId="77777777" w:rsidR="006A19A3" w:rsidRDefault="006A19A3" w:rsidP="00E83F8F">
            <w:pPr>
              <w:widowControl w:val="0"/>
              <w:rPr>
                <w:sz w:val="18"/>
                <w:szCs w:val="18"/>
              </w:rPr>
            </w:pPr>
          </w:p>
          <w:p w14:paraId="12C5DB3B" w14:textId="77777777" w:rsidR="006A19A3" w:rsidRPr="00DE750C" w:rsidRDefault="006A19A3" w:rsidP="00EE4DF5">
            <w:pPr>
              <w:ind w:left="22"/>
              <w:jc w:val="center"/>
              <w:rPr>
                <w:sz w:val="18"/>
                <w:szCs w:val="18"/>
              </w:rPr>
            </w:pPr>
          </w:p>
        </w:tc>
        <w:tc>
          <w:tcPr>
            <w:tcW w:w="1250" w:type="pct"/>
            <w:vAlign w:val="center"/>
          </w:tcPr>
          <w:p w14:paraId="4B7826B9" w14:textId="77777777" w:rsidR="006A19A3" w:rsidRDefault="006A19A3" w:rsidP="00EE4DF5">
            <w:pPr>
              <w:widowControl w:val="0"/>
              <w:jc w:val="center"/>
              <w:rPr>
                <w:sz w:val="18"/>
                <w:szCs w:val="18"/>
              </w:rPr>
            </w:pPr>
          </w:p>
          <w:p w14:paraId="5B725B33" w14:textId="77777777" w:rsidR="006A19A3" w:rsidRDefault="006A19A3" w:rsidP="00EE4DF5">
            <w:pPr>
              <w:widowControl w:val="0"/>
              <w:jc w:val="center"/>
              <w:rPr>
                <w:sz w:val="18"/>
                <w:szCs w:val="18"/>
              </w:rPr>
            </w:pPr>
          </w:p>
          <w:p w14:paraId="06DE1106" w14:textId="77777777" w:rsidR="006A19A3" w:rsidRDefault="006A19A3" w:rsidP="00E83F8F">
            <w:pPr>
              <w:widowControl w:val="0"/>
              <w:rPr>
                <w:sz w:val="18"/>
                <w:szCs w:val="18"/>
              </w:rPr>
            </w:pPr>
          </w:p>
          <w:p w14:paraId="103FBEB7" w14:textId="77777777" w:rsidR="006A19A3" w:rsidRPr="00DE750C" w:rsidRDefault="006A19A3" w:rsidP="00EE4DF5">
            <w:pPr>
              <w:widowControl w:val="0"/>
              <w:ind w:left="34" w:hanging="34"/>
              <w:jc w:val="center"/>
              <w:rPr>
                <w:sz w:val="18"/>
                <w:szCs w:val="18"/>
              </w:rPr>
            </w:pPr>
          </w:p>
        </w:tc>
        <w:tc>
          <w:tcPr>
            <w:tcW w:w="1250" w:type="pct"/>
            <w:vAlign w:val="center"/>
          </w:tcPr>
          <w:p w14:paraId="78843A69" w14:textId="77777777" w:rsidR="006A19A3" w:rsidRPr="00B71C92" w:rsidRDefault="006A19A3" w:rsidP="00EE4DF5">
            <w:pPr>
              <w:widowControl w:val="0"/>
              <w:jc w:val="center"/>
              <w:rPr>
                <w:color w:val="00B050"/>
                <w:sz w:val="18"/>
                <w:szCs w:val="18"/>
              </w:rPr>
            </w:pPr>
          </w:p>
          <w:p w14:paraId="3572AE7C" w14:textId="77777777" w:rsidR="006A19A3" w:rsidRPr="00B71C92" w:rsidRDefault="006A19A3" w:rsidP="00CC08B1">
            <w:pPr>
              <w:widowControl w:val="0"/>
              <w:rPr>
                <w:color w:val="00B050"/>
                <w:sz w:val="18"/>
                <w:szCs w:val="18"/>
              </w:rPr>
            </w:pPr>
          </w:p>
        </w:tc>
        <w:tc>
          <w:tcPr>
            <w:tcW w:w="1250" w:type="pct"/>
            <w:vAlign w:val="center"/>
          </w:tcPr>
          <w:p w14:paraId="0B9C8EB6" w14:textId="77777777" w:rsidR="006A19A3" w:rsidRPr="00B71C92" w:rsidRDefault="006A19A3" w:rsidP="00EE4DF5">
            <w:pPr>
              <w:widowControl w:val="0"/>
              <w:jc w:val="center"/>
              <w:rPr>
                <w:color w:val="00B050"/>
                <w:sz w:val="18"/>
                <w:szCs w:val="18"/>
              </w:rPr>
            </w:pPr>
          </w:p>
          <w:p w14:paraId="4D753BCC" w14:textId="77777777" w:rsidR="006A19A3" w:rsidRPr="00B71C92" w:rsidRDefault="006A19A3" w:rsidP="00E83F8F">
            <w:pPr>
              <w:widowControl w:val="0"/>
              <w:rPr>
                <w:color w:val="00B050"/>
                <w:sz w:val="18"/>
                <w:szCs w:val="18"/>
              </w:rPr>
            </w:pPr>
          </w:p>
          <w:p w14:paraId="2583F2DA" w14:textId="77777777" w:rsidR="006A19A3" w:rsidRPr="00B71C92" w:rsidRDefault="006A19A3" w:rsidP="00EE4DF5">
            <w:pPr>
              <w:widowControl w:val="0"/>
              <w:jc w:val="center"/>
              <w:rPr>
                <w:color w:val="00B050"/>
                <w:sz w:val="18"/>
                <w:szCs w:val="18"/>
              </w:rPr>
            </w:pPr>
          </w:p>
        </w:tc>
      </w:tr>
    </w:tbl>
    <w:p w14:paraId="197A323F" w14:textId="77777777" w:rsidR="003A5BB4" w:rsidRPr="00EF2AE3" w:rsidRDefault="003A5BB4" w:rsidP="003A5BB4">
      <w:pPr>
        <w:jc w:val="both"/>
        <w:rPr>
          <w:sz w:val="14"/>
          <w:szCs w:val="14"/>
        </w:rPr>
      </w:pPr>
    </w:p>
    <w:p w14:paraId="41F74759" w14:textId="1010B461" w:rsidR="003A5BB4" w:rsidRPr="00CC08B1" w:rsidRDefault="003A5BB4" w:rsidP="003A5BB4">
      <w:pPr>
        <w:jc w:val="both"/>
        <w:rPr>
          <w:sz w:val="22"/>
          <w:szCs w:val="22"/>
        </w:rPr>
      </w:pPr>
      <w:r>
        <w:rPr>
          <w:sz w:val="22"/>
          <w:szCs w:val="22"/>
        </w:rPr>
        <w:t>i</w:t>
      </w:r>
    </w:p>
    <w:p w14:paraId="4678F52D" w14:textId="77777777" w:rsidR="003A5BB4" w:rsidRPr="00E83F8F" w:rsidRDefault="003A5BB4" w:rsidP="003A5BB4">
      <w:pPr>
        <w:rPr>
          <w:i/>
          <w:color w:val="FF0000"/>
          <w:sz w:val="22"/>
          <w:szCs w:val="22"/>
        </w:rPr>
      </w:pPr>
      <w:r w:rsidRPr="00E83F8F">
        <w:rPr>
          <w:i/>
          <w:color w:val="FF0000"/>
          <w:sz w:val="22"/>
          <w:szCs w:val="22"/>
        </w:rPr>
        <w:t>(w przypadku działalności gospodarczej prowadzonej osobiście)</w:t>
      </w:r>
    </w:p>
    <w:p w14:paraId="2962A301" w14:textId="77777777" w:rsidR="003A5BB4" w:rsidRPr="00F746F7" w:rsidRDefault="003A5BB4" w:rsidP="003A5BB4">
      <w:pPr>
        <w:jc w:val="both"/>
        <w:rPr>
          <w:sz w:val="22"/>
          <w:szCs w:val="22"/>
        </w:rPr>
      </w:pPr>
      <w:r w:rsidRPr="00986454">
        <w:rPr>
          <w:b/>
          <w:bCs/>
          <w:sz w:val="22"/>
          <w:szCs w:val="22"/>
        </w:rPr>
        <w:t>Pan/Pani</w:t>
      </w:r>
      <w:r w:rsidRPr="00E66F78">
        <w:rPr>
          <w:sz w:val="22"/>
          <w:szCs w:val="22"/>
        </w:rPr>
        <w:t xml:space="preserve">  ……………………………………… prowadzącym działalność pod nazwą …………………………. z siedzibą w ……………………. ul. …………………….. , zarejestrowaną w Centralnej Ewidencji i Informacji o Działalności Gospodarczej, NIP: …….. REGON: </w:t>
      </w:r>
      <w:r w:rsidRPr="00F746F7">
        <w:rPr>
          <w:sz w:val="22"/>
          <w:szCs w:val="22"/>
        </w:rPr>
        <w:t xml:space="preserve">………….…………….,  zwanym/ą  w treści Umowy </w:t>
      </w:r>
      <w:r w:rsidRPr="00F746F7">
        <w:rPr>
          <w:b/>
          <w:sz w:val="22"/>
          <w:szCs w:val="22"/>
        </w:rPr>
        <w:t>Wykonawcą</w:t>
      </w:r>
      <w:r w:rsidRPr="00F746F7">
        <w:rPr>
          <w:sz w:val="22"/>
          <w:szCs w:val="22"/>
        </w:rPr>
        <w:t>, reprezentowany/a przez osobę/y umocowane</w:t>
      </w:r>
    </w:p>
    <w:p w14:paraId="4814272B" w14:textId="77777777" w:rsidR="003A5BB4" w:rsidRPr="00F746F7" w:rsidRDefault="003A5BB4" w:rsidP="003A5BB4">
      <w:pPr>
        <w:ind w:left="720"/>
        <w:jc w:val="both"/>
        <w:rPr>
          <w:sz w:val="22"/>
          <w:szCs w:val="22"/>
        </w:rPr>
      </w:pPr>
    </w:p>
    <w:p w14:paraId="482F733D" w14:textId="77777777" w:rsidR="003A5BB4" w:rsidRPr="00EF2AE3" w:rsidRDefault="003A5BB4" w:rsidP="003A5BB4">
      <w:pPr>
        <w:jc w:val="both"/>
        <w:rPr>
          <w:color w:val="FF0000"/>
          <w:sz w:val="22"/>
          <w:szCs w:val="22"/>
        </w:rPr>
      </w:pPr>
      <w:r w:rsidRPr="00EF2AE3">
        <w:rPr>
          <w:i/>
          <w:color w:val="FF0000"/>
          <w:sz w:val="22"/>
          <w:szCs w:val="22"/>
        </w:rPr>
        <w:t>(w przypadku spółki kapitałowej)</w:t>
      </w:r>
      <w:r w:rsidRPr="00EF2AE3">
        <w:rPr>
          <w:color w:val="FF0000"/>
          <w:sz w:val="22"/>
          <w:szCs w:val="22"/>
        </w:rPr>
        <w:t xml:space="preserve">  </w:t>
      </w:r>
    </w:p>
    <w:p w14:paraId="5F64C419" w14:textId="77777777" w:rsidR="003A5BB4" w:rsidRPr="00E66F78" w:rsidRDefault="003A5BB4" w:rsidP="003A5BB4">
      <w:pPr>
        <w:jc w:val="both"/>
        <w:rPr>
          <w:sz w:val="22"/>
          <w:szCs w:val="22"/>
        </w:rPr>
      </w:pPr>
      <w:r w:rsidRPr="00E66F78">
        <w:rPr>
          <w:sz w:val="22"/>
          <w:szCs w:val="22"/>
        </w:rPr>
        <w:t xml:space="preserve">……………………… z siedzibą ……………. przy ul. ………………, kod pocztowy ……………., zarejestrowaną przez Sąd Rejonowy …………… w …………. pod numerem KRS ………………, wysokość kapitału zakładowego: …………… zł, REGON: …………., NIP ……………, </w:t>
      </w:r>
    </w:p>
    <w:p w14:paraId="37C3E439" w14:textId="77777777" w:rsidR="003A5BB4" w:rsidRPr="00F746F7" w:rsidRDefault="003A5BB4" w:rsidP="003A5BB4">
      <w:pPr>
        <w:jc w:val="both"/>
        <w:rPr>
          <w:sz w:val="22"/>
          <w:szCs w:val="22"/>
        </w:rPr>
      </w:pPr>
      <w:r w:rsidRPr="00F746F7">
        <w:rPr>
          <w:sz w:val="22"/>
          <w:szCs w:val="22"/>
        </w:rPr>
        <w:t xml:space="preserve">zwaną w treści Umowy </w:t>
      </w:r>
      <w:r w:rsidRPr="00F746F7">
        <w:rPr>
          <w:b/>
          <w:sz w:val="22"/>
          <w:szCs w:val="22"/>
        </w:rPr>
        <w:t>Wykonawcą</w:t>
      </w:r>
      <w:r w:rsidRPr="00F746F7">
        <w:rPr>
          <w:sz w:val="22"/>
          <w:szCs w:val="22"/>
        </w:rPr>
        <w:t>, reprezentowana przez osoby umocowane.</w:t>
      </w:r>
    </w:p>
    <w:p w14:paraId="7117432F" w14:textId="77777777" w:rsidR="003A5BB4" w:rsidRPr="00B27632" w:rsidRDefault="003A5BB4" w:rsidP="003A5BB4">
      <w:pPr>
        <w:ind w:left="720"/>
        <w:rPr>
          <w:sz w:val="10"/>
          <w:szCs w:val="10"/>
        </w:rPr>
      </w:pPr>
    </w:p>
    <w:p w14:paraId="2479522B" w14:textId="77777777" w:rsidR="003A5BB4" w:rsidRPr="00EF2AE3" w:rsidRDefault="003A5BB4" w:rsidP="003A5BB4">
      <w:pPr>
        <w:rPr>
          <w:color w:val="FF0000"/>
          <w:sz w:val="22"/>
          <w:szCs w:val="22"/>
        </w:rPr>
      </w:pPr>
      <w:r w:rsidRPr="00EF2AE3">
        <w:rPr>
          <w:i/>
          <w:color w:val="FF0000"/>
          <w:sz w:val="22"/>
          <w:szCs w:val="22"/>
        </w:rPr>
        <w:t>(w przypadku spółki cywilnej)</w:t>
      </w:r>
    </w:p>
    <w:p w14:paraId="5D520B45"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2F873321"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70C14364" w14:textId="77777777" w:rsidR="003A5BB4" w:rsidRPr="00F746F7" w:rsidRDefault="003A5BB4" w:rsidP="003A5BB4">
      <w:pPr>
        <w:jc w:val="both"/>
        <w:rPr>
          <w:sz w:val="22"/>
          <w:szCs w:val="22"/>
        </w:rPr>
      </w:pPr>
      <w:r w:rsidRPr="00E66F78">
        <w:rPr>
          <w:b/>
          <w:sz w:val="22"/>
          <w:szCs w:val="22"/>
        </w:rPr>
        <w:t>wspólnie prowadzącymi działalność gospodarczą w formie spółki cywilnej</w:t>
      </w:r>
      <w:r w:rsidRPr="00E66F78">
        <w:rPr>
          <w:sz w:val="22"/>
          <w:szCs w:val="22"/>
        </w:rPr>
        <w:t xml:space="preserve"> pod nazwą ……….….  z siedzibą w ……………………………  ul………………………, NIP: ……………….. zwanymi </w:t>
      </w:r>
      <w:r w:rsidRPr="00F746F7">
        <w:rPr>
          <w:sz w:val="22"/>
          <w:szCs w:val="22"/>
        </w:rPr>
        <w:t xml:space="preserve">w treści Umowy </w:t>
      </w:r>
      <w:r w:rsidRPr="00F746F7">
        <w:rPr>
          <w:b/>
          <w:sz w:val="22"/>
          <w:szCs w:val="22"/>
        </w:rPr>
        <w:t>Wykonawcą</w:t>
      </w:r>
      <w:r w:rsidRPr="00F746F7">
        <w:rPr>
          <w:sz w:val="22"/>
          <w:szCs w:val="22"/>
        </w:rPr>
        <w:t>, reprezentowana przez osoby umocowane.</w:t>
      </w:r>
    </w:p>
    <w:p w14:paraId="41433B54" w14:textId="2E81217D" w:rsidR="00CC08B1" w:rsidRDefault="00CC08B1">
      <w:pPr>
        <w:rPr>
          <w:sz w:val="10"/>
          <w:szCs w:val="10"/>
        </w:rPr>
      </w:pPr>
    </w:p>
    <w:p w14:paraId="3C3B868F" w14:textId="77777777" w:rsidR="003A5BB4" w:rsidRPr="00B27632" w:rsidRDefault="003A5BB4" w:rsidP="003A5BB4">
      <w:pPr>
        <w:ind w:left="720"/>
        <w:jc w:val="both"/>
        <w:rPr>
          <w:sz w:val="10"/>
          <w:szCs w:val="10"/>
        </w:rPr>
      </w:pPr>
    </w:p>
    <w:p w14:paraId="4B47E3DA" w14:textId="77777777" w:rsidR="003A5BB4" w:rsidRPr="00EF2AE3" w:rsidRDefault="003A5BB4" w:rsidP="003A5BB4">
      <w:pPr>
        <w:rPr>
          <w:color w:val="FF0000"/>
          <w:sz w:val="22"/>
          <w:szCs w:val="22"/>
        </w:rPr>
      </w:pPr>
      <w:r w:rsidRPr="00EF2AE3">
        <w:rPr>
          <w:i/>
          <w:color w:val="FF0000"/>
          <w:sz w:val="22"/>
          <w:szCs w:val="22"/>
        </w:rPr>
        <w:t>(w przypadku Konsorcjum)</w:t>
      </w:r>
    </w:p>
    <w:p w14:paraId="1FFCEFF9" w14:textId="77777777" w:rsidR="003A5BB4" w:rsidRPr="00E66F78" w:rsidRDefault="003A5BB4" w:rsidP="003A5BB4">
      <w:pPr>
        <w:rPr>
          <w:sz w:val="22"/>
          <w:szCs w:val="22"/>
        </w:rPr>
      </w:pPr>
      <w:r w:rsidRPr="00986454">
        <w:rPr>
          <w:b/>
          <w:bCs/>
          <w:sz w:val="22"/>
          <w:szCs w:val="22"/>
        </w:rPr>
        <w:t>Konsorcjum firm</w:t>
      </w:r>
      <w:r w:rsidRPr="00E66F78">
        <w:rPr>
          <w:sz w:val="22"/>
          <w:szCs w:val="22"/>
        </w:rPr>
        <w:t>:</w:t>
      </w:r>
    </w:p>
    <w:p w14:paraId="458EEBC3" w14:textId="77777777" w:rsidR="003A5BB4" w:rsidRPr="00E66F78" w:rsidRDefault="003A5BB4" w:rsidP="006C1625">
      <w:pPr>
        <w:numPr>
          <w:ilvl w:val="1"/>
          <w:numId w:val="42"/>
        </w:numPr>
        <w:tabs>
          <w:tab w:val="clear" w:pos="785"/>
        </w:tabs>
        <w:ind w:left="426" w:hanging="426"/>
        <w:rPr>
          <w:sz w:val="22"/>
          <w:szCs w:val="22"/>
        </w:rPr>
      </w:pPr>
      <w:r w:rsidRPr="00E66F78">
        <w:rPr>
          <w:b/>
          <w:sz w:val="22"/>
          <w:szCs w:val="22"/>
        </w:rPr>
        <w:t>Lider</w:t>
      </w:r>
      <w:r w:rsidRPr="00E66F78">
        <w:rPr>
          <w:sz w:val="22"/>
          <w:szCs w:val="22"/>
        </w:rPr>
        <w:t xml:space="preserve"> -  ……………….... z siedzibą ………………. przy ul. …………, kod pocztowy ………., zarejestrowaną przez Sąd Rejonowy …………………….… w ……………………. pod numerem KRS …………………, wysokość kapitału zakładowego: ……………. zł, REGON: ……….……., NIP ………………… </w:t>
      </w:r>
      <w:r w:rsidRPr="00EF2AE3">
        <w:rPr>
          <w:color w:val="FF0000"/>
          <w:sz w:val="22"/>
          <w:szCs w:val="22"/>
        </w:rPr>
        <w:t>(</w:t>
      </w:r>
      <w:r w:rsidRPr="00EF2AE3">
        <w:rPr>
          <w:i/>
          <w:color w:val="FF0000"/>
          <w:sz w:val="22"/>
          <w:szCs w:val="22"/>
        </w:rPr>
        <w:t>sprawdzić, czy pełnomocnik jest liderem konsorcjum)</w:t>
      </w:r>
    </w:p>
    <w:p w14:paraId="16F77C8C" w14:textId="77777777" w:rsidR="003A5BB4" w:rsidRPr="00E66F78" w:rsidRDefault="003A5BB4" w:rsidP="006C1625">
      <w:pPr>
        <w:numPr>
          <w:ilvl w:val="1"/>
          <w:numId w:val="42"/>
        </w:numPr>
        <w:tabs>
          <w:tab w:val="clear" w:pos="785"/>
          <w:tab w:val="num" w:pos="567"/>
        </w:tabs>
        <w:ind w:left="284" w:hanging="284"/>
        <w:rPr>
          <w:sz w:val="22"/>
          <w:szCs w:val="22"/>
        </w:rPr>
      </w:pPr>
      <w:r w:rsidRPr="00E66F78">
        <w:rPr>
          <w:b/>
          <w:sz w:val="22"/>
          <w:szCs w:val="22"/>
        </w:rPr>
        <w:t>Uczestnik</w:t>
      </w:r>
      <w:r w:rsidRPr="00E66F78">
        <w:rPr>
          <w:sz w:val="22"/>
          <w:szCs w:val="22"/>
        </w:rPr>
        <w:t xml:space="preserve">  -  …………….... z siedzibą ………………. przy ul. …………, kod pocztowy ………., zarejestrowaną przez Sąd Rejonowy ………………… w …………………. pod numerem KRS …………, wysokość kapitału zakładowego: …………. zł, REGON: ……….., NIP …………</w:t>
      </w:r>
    </w:p>
    <w:p w14:paraId="2F71BF22" w14:textId="77777777" w:rsidR="003A5BB4" w:rsidRDefault="003A5BB4" w:rsidP="003A5BB4">
      <w:pPr>
        <w:rPr>
          <w:sz w:val="22"/>
          <w:szCs w:val="22"/>
        </w:rPr>
      </w:pPr>
      <w:r w:rsidRPr="00F746F7">
        <w:rPr>
          <w:sz w:val="22"/>
          <w:szCs w:val="22"/>
        </w:rPr>
        <w:t xml:space="preserve">     zwanymi w treści Umowy </w:t>
      </w:r>
      <w:r w:rsidRPr="00F746F7">
        <w:rPr>
          <w:b/>
          <w:sz w:val="22"/>
          <w:szCs w:val="22"/>
        </w:rPr>
        <w:t>Wykonawcą</w:t>
      </w:r>
      <w:r w:rsidRPr="00F746F7">
        <w:rPr>
          <w:sz w:val="22"/>
          <w:szCs w:val="22"/>
        </w:rPr>
        <w:t xml:space="preserve">, w imieniu którego  działa Pełnomocnik reprezentowana przez osoby umocowane.  </w:t>
      </w:r>
    </w:p>
    <w:p w14:paraId="026199A2" w14:textId="77777777" w:rsidR="00B964BE" w:rsidRDefault="00B964BE" w:rsidP="003A5BB4">
      <w:pPr>
        <w:rPr>
          <w:sz w:val="22"/>
          <w:szCs w:val="22"/>
        </w:rPr>
      </w:pPr>
    </w:p>
    <w:p w14:paraId="0A474F67" w14:textId="77777777" w:rsidR="00B964BE" w:rsidRPr="00F746F7" w:rsidRDefault="00B964BE" w:rsidP="00B964BE">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B964BE" w:rsidRPr="00DE750C" w14:paraId="1AC9B95A" w14:textId="77777777" w:rsidTr="00EE4DF5">
        <w:trPr>
          <w:trHeight w:val="20"/>
          <w:tblHeader/>
        </w:trPr>
        <w:tc>
          <w:tcPr>
            <w:tcW w:w="5000" w:type="pct"/>
            <w:shd w:val="clear" w:color="auto" w:fill="auto"/>
            <w:vAlign w:val="center"/>
          </w:tcPr>
          <w:p w14:paraId="6CBDE1D8" w14:textId="77777777" w:rsidR="00B964BE" w:rsidRDefault="00B964BE" w:rsidP="00EE4DF5">
            <w:pPr>
              <w:widowControl w:val="0"/>
              <w:tabs>
                <w:tab w:val="left" w:pos="284"/>
                <w:tab w:val="left" w:pos="851"/>
              </w:tabs>
              <w:ind w:left="284" w:hanging="284"/>
              <w:jc w:val="center"/>
            </w:pPr>
            <w:bookmarkStart w:id="91" w:name="_Hlk162291199"/>
          </w:p>
          <w:p w14:paraId="4B8DFF3C" w14:textId="77777777" w:rsidR="00B964BE" w:rsidRPr="00E022BD" w:rsidRDefault="00B964BE" w:rsidP="00EE4DF5">
            <w:pPr>
              <w:widowControl w:val="0"/>
              <w:tabs>
                <w:tab w:val="left" w:pos="284"/>
                <w:tab w:val="left" w:pos="851"/>
              </w:tabs>
              <w:ind w:left="284" w:hanging="284"/>
              <w:jc w:val="center"/>
            </w:pPr>
            <w:r w:rsidRPr="00B90A07">
              <w:t>Oświadczam, że niniejsza Umowa jest dla mnie zrozumiała, jednoznaczna oraz żadne z postanowień nie budzi moich wątpliwości. W związku z powyższym oświadczam, że rozumiem i w pełni akceptuję jej treść.</w:t>
            </w:r>
          </w:p>
          <w:p w14:paraId="21858846" w14:textId="77777777" w:rsidR="00B964BE" w:rsidRPr="00470AE0" w:rsidRDefault="00B964BE" w:rsidP="00EE4DF5">
            <w:pPr>
              <w:widowControl w:val="0"/>
              <w:tabs>
                <w:tab w:val="left" w:pos="284"/>
                <w:tab w:val="left" w:pos="851"/>
              </w:tabs>
              <w:ind w:left="284" w:hanging="284"/>
              <w:jc w:val="center"/>
              <w:rPr>
                <w:b/>
                <w:bCs/>
                <w:sz w:val="22"/>
                <w:szCs w:val="22"/>
                <w:shd w:val="clear" w:color="auto" w:fill="F2F2F2" w:themeFill="background1" w:themeFillShade="F2"/>
              </w:rPr>
            </w:pPr>
          </w:p>
        </w:tc>
      </w:tr>
      <w:tr w:rsidR="00B964BE" w:rsidRPr="00DE750C" w14:paraId="5631FDB0" w14:textId="77777777" w:rsidTr="00EE4DF5">
        <w:trPr>
          <w:trHeight w:val="20"/>
          <w:tblHeader/>
        </w:trPr>
        <w:tc>
          <w:tcPr>
            <w:tcW w:w="5000" w:type="pct"/>
            <w:shd w:val="clear" w:color="auto" w:fill="F2F2F2" w:themeFill="background1" w:themeFillShade="F2"/>
            <w:vAlign w:val="center"/>
          </w:tcPr>
          <w:p w14:paraId="47D875F4" w14:textId="77777777" w:rsidR="00B964BE" w:rsidRPr="00F9365E" w:rsidRDefault="00B964BE" w:rsidP="00EE4DF5">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B964BE" w:rsidRPr="00F17734" w14:paraId="05CDD3ED" w14:textId="77777777" w:rsidTr="00EE4DF5">
        <w:trPr>
          <w:trHeight w:val="1020"/>
        </w:trPr>
        <w:tc>
          <w:tcPr>
            <w:tcW w:w="5000" w:type="pct"/>
            <w:vAlign w:val="center"/>
          </w:tcPr>
          <w:p w14:paraId="56DE1FEE" w14:textId="77777777" w:rsidR="00B964BE" w:rsidRPr="00F9365E" w:rsidRDefault="00B964BE" w:rsidP="00EE4DF5">
            <w:pPr>
              <w:widowControl w:val="0"/>
              <w:jc w:val="center"/>
              <w:rPr>
                <w:color w:val="00B050"/>
                <w:sz w:val="18"/>
                <w:szCs w:val="18"/>
              </w:rPr>
            </w:pPr>
          </w:p>
          <w:p w14:paraId="227BC2E2" w14:textId="77777777" w:rsidR="00B964BE" w:rsidRPr="00F9365E" w:rsidRDefault="00B964BE" w:rsidP="00EE4DF5">
            <w:pPr>
              <w:widowControl w:val="0"/>
              <w:jc w:val="center"/>
              <w:rPr>
                <w:color w:val="00B050"/>
                <w:sz w:val="18"/>
                <w:szCs w:val="18"/>
              </w:rPr>
            </w:pPr>
          </w:p>
          <w:p w14:paraId="00F00E47" w14:textId="77777777" w:rsidR="00B964BE" w:rsidRPr="00F9365E" w:rsidRDefault="00B964BE" w:rsidP="00EE4DF5">
            <w:pPr>
              <w:widowControl w:val="0"/>
              <w:jc w:val="center"/>
              <w:rPr>
                <w:color w:val="00B050"/>
                <w:sz w:val="18"/>
                <w:szCs w:val="18"/>
              </w:rPr>
            </w:pPr>
          </w:p>
          <w:p w14:paraId="146079C9" w14:textId="77777777" w:rsidR="00B964BE" w:rsidRPr="00F9365E" w:rsidRDefault="00B964BE" w:rsidP="00EE4DF5">
            <w:pPr>
              <w:widowControl w:val="0"/>
              <w:jc w:val="center"/>
              <w:rPr>
                <w:color w:val="00B050"/>
                <w:sz w:val="18"/>
                <w:szCs w:val="18"/>
              </w:rPr>
            </w:pPr>
          </w:p>
          <w:p w14:paraId="542CCC24" w14:textId="77777777" w:rsidR="00B964BE" w:rsidRPr="00F9365E" w:rsidRDefault="00B964BE" w:rsidP="00EE4DF5">
            <w:pPr>
              <w:widowControl w:val="0"/>
              <w:jc w:val="center"/>
              <w:rPr>
                <w:color w:val="00B050"/>
                <w:sz w:val="18"/>
                <w:szCs w:val="18"/>
              </w:rPr>
            </w:pPr>
          </w:p>
          <w:p w14:paraId="55A0684A" w14:textId="77777777" w:rsidR="00B964BE" w:rsidRPr="00F9365E" w:rsidRDefault="00B964BE" w:rsidP="00EE4DF5">
            <w:pPr>
              <w:widowControl w:val="0"/>
              <w:tabs>
                <w:tab w:val="left" w:pos="284"/>
                <w:tab w:val="left" w:pos="851"/>
              </w:tabs>
              <w:ind w:left="284" w:hanging="284"/>
              <w:jc w:val="center"/>
              <w:rPr>
                <w:b/>
                <w:bCs/>
                <w:color w:val="00B050"/>
                <w:lang w:val="en-US"/>
              </w:rPr>
            </w:pPr>
          </w:p>
        </w:tc>
      </w:tr>
      <w:bookmarkEnd w:id="91"/>
    </w:tbl>
    <w:p w14:paraId="083A5B32" w14:textId="77777777" w:rsidR="00B964BE" w:rsidRDefault="00B964BE" w:rsidP="003A5BB4">
      <w:pPr>
        <w:rPr>
          <w:sz w:val="22"/>
          <w:szCs w:val="22"/>
        </w:rPr>
      </w:pPr>
    </w:p>
    <w:p w14:paraId="1E000C54" w14:textId="77777777" w:rsidR="00D55290" w:rsidRPr="006A19A3" w:rsidRDefault="00D55290" w:rsidP="003A5BB4">
      <w:pPr>
        <w:rPr>
          <w:sz w:val="22"/>
          <w:szCs w:val="22"/>
        </w:rPr>
      </w:pPr>
    </w:p>
    <w:p w14:paraId="2A25CF10" w14:textId="77777777" w:rsidR="006A19A3" w:rsidRPr="00F746F7" w:rsidRDefault="006A19A3" w:rsidP="003A5BB4">
      <w:pPr>
        <w:rPr>
          <w:sz w:val="22"/>
          <w:szCs w:val="22"/>
        </w:rPr>
      </w:pPr>
    </w:p>
    <w:p w14:paraId="5BA0C400" w14:textId="2769D733" w:rsidR="00D55290" w:rsidRDefault="00D55290">
      <w:pPr>
        <w:rPr>
          <w:b/>
          <w:sz w:val="22"/>
          <w:szCs w:val="22"/>
        </w:rPr>
      </w:pPr>
      <w:r>
        <w:rPr>
          <w:b/>
          <w:sz w:val="22"/>
          <w:szCs w:val="22"/>
        </w:rPr>
        <w:br w:type="page"/>
      </w:r>
    </w:p>
    <w:p w14:paraId="22717FBE" w14:textId="77777777" w:rsidR="003A5BB4" w:rsidRDefault="003A5BB4" w:rsidP="00E66FA0">
      <w:pPr>
        <w:jc w:val="center"/>
        <w:rPr>
          <w:b/>
          <w:sz w:val="22"/>
          <w:szCs w:val="22"/>
        </w:rPr>
      </w:pPr>
    </w:p>
    <w:p w14:paraId="243DD7CD" w14:textId="2D6D5CC3" w:rsidR="00E66FA0" w:rsidRPr="00DF5E32" w:rsidRDefault="00E66FA0" w:rsidP="00B9743D">
      <w:pPr>
        <w:pStyle w:val="Nagwek1"/>
        <w:numPr>
          <w:ilvl w:val="0"/>
          <w:numId w:val="0"/>
        </w:numPr>
        <w:ind w:left="432"/>
        <w:jc w:val="center"/>
      </w:pPr>
      <w:bookmarkStart w:id="92" w:name="_Toc215217272"/>
      <w:r w:rsidRPr="00DF5E32">
        <w:t>§1</w:t>
      </w:r>
      <w:r w:rsidR="00B9743D">
        <w:rPr>
          <w:lang w:val="pl-PL"/>
        </w:rPr>
        <w:t xml:space="preserve"> </w:t>
      </w:r>
      <w:r w:rsidRPr="00DF5E32">
        <w:t>PODSTAWA ZAWARCIA UMOWY</w:t>
      </w:r>
      <w:bookmarkEnd w:id="92"/>
    </w:p>
    <w:p w14:paraId="4EBFD695" w14:textId="11895472" w:rsidR="003A5BB4" w:rsidRDefault="003A5BB4" w:rsidP="006C1625">
      <w:pPr>
        <w:numPr>
          <w:ilvl w:val="0"/>
          <w:numId w:val="43"/>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681411" w:rsidRPr="00681411">
        <w:rPr>
          <w:sz w:val="22"/>
          <w:szCs w:val="22"/>
        </w:rPr>
        <w:t xml:space="preserve">Remont kół bieżnych oraz remont kapitalny krążków prowadzących prowadnic tocznych typu KB 320 i KC 350 dla Polskiej Grupy Górniczej S.A. Oddział KWK Sośnica </w:t>
      </w:r>
      <w:r w:rsidR="00681411">
        <w:rPr>
          <w:sz w:val="22"/>
          <w:szCs w:val="22"/>
        </w:rPr>
        <w:t>(</w:t>
      </w:r>
      <w:r w:rsidRPr="00E66F78">
        <w:rPr>
          <w:sz w:val="22"/>
          <w:szCs w:val="22"/>
        </w:rPr>
        <w:t xml:space="preserve">nr sprawy </w:t>
      </w:r>
      <w:r w:rsidR="00681411">
        <w:rPr>
          <w:sz w:val="22"/>
          <w:szCs w:val="22"/>
        </w:rPr>
        <w:t>412501285</w:t>
      </w:r>
      <w:r w:rsidRPr="00E92E2C">
        <w:rPr>
          <w:sz w:val="22"/>
          <w:szCs w:val="22"/>
        </w:rPr>
        <w:t>)</w:t>
      </w:r>
    </w:p>
    <w:p w14:paraId="703E893D" w14:textId="77777777" w:rsidR="003A5BB4" w:rsidRPr="005E2B76" w:rsidRDefault="003A5BB4" w:rsidP="006C1625">
      <w:pPr>
        <w:numPr>
          <w:ilvl w:val="0"/>
          <w:numId w:val="43"/>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243DD7D3" w14:textId="77777777" w:rsidR="00C31B3B" w:rsidRPr="00CC08B1" w:rsidRDefault="00C31B3B" w:rsidP="00C31B3B">
      <w:pPr>
        <w:ind w:left="360"/>
        <w:jc w:val="both"/>
        <w:rPr>
          <w:b/>
          <w:i/>
          <w:sz w:val="4"/>
          <w:szCs w:val="4"/>
        </w:rPr>
      </w:pPr>
    </w:p>
    <w:p w14:paraId="243DD7D4" w14:textId="77777777" w:rsidR="00E66FA0" w:rsidRPr="00DF5E32" w:rsidRDefault="00E66FA0" w:rsidP="00E66FA0">
      <w:pPr>
        <w:ind w:left="360"/>
        <w:jc w:val="both"/>
      </w:pPr>
    </w:p>
    <w:p w14:paraId="243DD7D6" w14:textId="578C832C" w:rsidR="00E66FA0" w:rsidRPr="00EF2AE3" w:rsidRDefault="00E66FA0" w:rsidP="00B9743D">
      <w:pPr>
        <w:pStyle w:val="Nagwek1"/>
        <w:numPr>
          <w:ilvl w:val="0"/>
          <w:numId w:val="0"/>
        </w:numPr>
        <w:ind w:left="432"/>
        <w:jc w:val="center"/>
      </w:pPr>
      <w:bookmarkStart w:id="93" w:name="_Toc215217273"/>
      <w:r w:rsidRPr="00EF2AE3">
        <w:t>§2</w:t>
      </w:r>
      <w:r w:rsidR="00B9743D" w:rsidRPr="00EF2AE3">
        <w:rPr>
          <w:lang w:val="pl-PL"/>
        </w:rPr>
        <w:t xml:space="preserve"> </w:t>
      </w:r>
      <w:r w:rsidRPr="00EF2AE3">
        <w:t>PRZEDMIOT UMOWY</w:t>
      </w:r>
      <w:bookmarkEnd w:id="93"/>
    </w:p>
    <w:p w14:paraId="243DD7D8" w14:textId="66C59AF1" w:rsidR="00201124" w:rsidRPr="00A31A1B" w:rsidRDefault="00E66FA0" w:rsidP="004C1D66">
      <w:pPr>
        <w:pStyle w:val="Tekstpodstawowy2"/>
        <w:numPr>
          <w:ilvl w:val="0"/>
          <w:numId w:val="11"/>
        </w:numPr>
        <w:tabs>
          <w:tab w:val="clear" w:pos="720"/>
        </w:tabs>
        <w:ind w:left="284" w:hanging="284"/>
        <w:jc w:val="both"/>
        <w:rPr>
          <w:b w:val="0"/>
          <w:bCs/>
          <w:sz w:val="22"/>
          <w:szCs w:val="22"/>
        </w:rPr>
      </w:pPr>
      <w:r w:rsidRPr="00EF2AE3">
        <w:rPr>
          <w:b w:val="0"/>
          <w:sz w:val="22"/>
          <w:szCs w:val="22"/>
        </w:rPr>
        <w:t xml:space="preserve">Przedmiotem </w:t>
      </w:r>
      <w:r w:rsidR="00EF2AE3" w:rsidRPr="00EF2AE3">
        <w:rPr>
          <w:b w:val="0"/>
          <w:sz w:val="22"/>
          <w:szCs w:val="22"/>
          <w:lang w:val="pl-PL"/>
        </w:rPr>
        <w:t>U</w:t>
      </w:r>
      <w:r w:rsidRPr="00EF2AE3">
        <w:rPr>
          <w:b w:val="0"/>
          <w:sz w:val="22"/>
          <w:szCs w:val="22"/>
        </w:rPr>
        <w:t xml:space="preserve">mowy jest: </w:t>
      </w:r>
      <w:r w:rsidRPr="00EF2AE3">
        <w:rPr>
          <w:sz w:val="22"/>
          <w:szCs w:val="22"/>
        </w:rPr>
        <w:t>„</w:t>
      </w:r>
      <w:r w:rsidR="00C06F45" w:rsidRPr="00C06F45">
        <w:rPr>
          <w:sz w:val="22"/>
          <w:szCs w:val="22"/>
        </w:rPr>
        <w:t xml:space="preserve">Remont kół bieżnych oraz remont kapitalny krążków prowadzących prowadnic tocznych typu KB 320 i KC 350 </w:t>
      </w:r>
      <w:r w:rsidR="001A5718" w:rsidRPr="00EF2AE3">
        <w:rPr>
          <w:sz w:val="22"/>
          <w:szCs w:val="22"/>
        </w:rPr>
        <w:t xml:space="preserve">dla Polskiej Grupy Górniczej </w:t>
      </w:r>
      <w:r w:rsidR="00E814DC" w:rsidRPr="00EF2AE3">
        <w:rPr>
          <w:sz w:val="22"/>
          <w:szCs w:val="22"/>
          <w:lang w:val="pl-PL"/>
        </w:rPr>
        <w:t>S.A</w:t>
      </w:r>
      <w:r w:rsidR="001A5718" w:rsidRPr="00EF2AE3">
        <w:rPr>
          <w:sz w:val="22"/>
          <w:szCs w:val="22"/>
        </w:rPr>
        <w:t>.</w:t>
      </w:r>
      <w:r w:rsidR="00C06F45">
        <w:rPr>
          <w:sz w:val="22"/>
          <w:szCs w:val="22"/>
        </w:rPr>
        <w:t xml:space="preserve"> Oddział KWK Sośnica</w:t>
      </w:r>
      <w:r w:rsidR="001A5718" w:rsidRPr="00EF2AE3">
        <w:rPr>
          <w:sz w:val="22"/>
          <w:szCs w:val="22"/>
        </w:rPr>
        <w:t>"</w:t>
      </w:r>
      <w:r w:rsidR="00EF2AE3" w:rsidRPr="00EF2AE3">
        <w:rPr>
          <w:sz w:val="22"/>
          <w:szCs w:val="22"/>
          <w:lang w:val="pl-PL"/>
        </w:rPr>
        <w:t xml:space="preserve"> </w:t>
      </w:r>
      <w:r w:rsidR="00EF2AE3" w:rsidRPr="00EF2AE3">
        <w:rPr>
          <w:sz w:val="22"/>
          <w:szCs w:val="22"/>
        </w:rPr>
        <w:t>(</w:t>
      </w:r>
      <w:r w:rsidR="00EF2AE3" w:rsidRPr="00EF2AE3">
        <w:rPr>
          <w:b w:val="0"/>
          <w:bCs/>
          <w:sz w:val="22"/>
          <w:szCs w:val="22"/>
        </w:rPr>
        <w:t>przedmiot Umowy w dalszej części Umowy nazywany jest także</w:t>
      </w:r>
      <w:r w:rsidR="00EF2AE3" w:rsidRPr="00EF2AE3">
        <w:rPr>
          <w:sz w:val="22"/>
          <w:szCs w:val="22"/>
        </w:rPr>
        <w:t xml:space="preserve"> Przedmiotem zamówienia lub zamówieniem).</w:t>
      </w:r>
    </w:p>
    <w:p w14:paraId="209D5E16" w14:textId="77777777" w:rsidR="003A5BB4" w:rsidRPr="003A5BB4" w:rsidRDefault="003A5BB4" w:rsidP="004C1D66">
      <w:pPr>
        <w:pStyle w:val="Tekstpodstawowy2"/>
        <w:numPr>
          <w:ilvl w:val="0"/>
          <w:numId w:val="11"/>
        </w:numPr>
        <w:tabs>
          <w:tab w:val="clear" w:pos="720"/>
        </w:tabs>
        <w:ind w:left="284" w:hanging="284"/>
        <w:jc w:val="both"/>
        <w:rPr>
          <w:b w:val="0"/>
          <w:sz w:val="22"/>
          <w:szCs w:val="22"/>
        </w:rPr>
      </w:pPr>
      <w:r w:rsidRPr="003A5BB4">
        <w:rPr>
          <w:b w:val="0"/>
          <w:sz w:val="22"/>
          <w:szCs w:val="22"/>
        </w:rPr>
        <w:t xml:space="preserve">Szczegółowy Opis Przedmiotu Zamówienia </w:t>
      </w:r>
      <w:r w:rsidRPr="00EF2AE3">
        <w:rPr>
          <w:bCs/>
          <w:sz w:val="22"/>
          <w:szCs w:val="22"/>
        </w:rPr>
        <w:t xml:space="preserve">(SOPZ) </w:t>
      </w:r>
      <w:r w:rsidRPr="00A31A1B">
        <w:rPr>
          <w:b w:val="0"/>
          <w:sz w:val="22"/>
          <w:szCs w:val="22"/>
        </w:rPr>
        <w:t xml:space="preserve">stanowi </w:t>
      </w:r>
      <w:r w:rsidRPr="00EF2AE3">
        <w:rPr>
          <w:bCs/>
          <w:sz w:val="22"/>
          <w:szCs w:val="22"/>
        </w:rPr>
        <w:t>Załącznik nr 1 do Umowy.</w:t>
      </w:r>
    </w:p>
    <w:p w14:paraId="502F34D4" w14:textId="02F30A0B" w:rsidR="003A5BB4" w:rsidRPr="005E2B76" w:rsidRDefault="003A5BB4" w:rsidP="004C1D66">
      <w:pPr>
        <w:pStyle w:val="Tekstpodstawowy2"/>
        <w:numPr>
          <w:ilvl w:val="0"/>
          <w:numId w:val="11"/>
        </w:numPr>
        <w:tabs>
          <w:tab w:val="clear" w:pos="720"/>
        </w:tabs>
        <w:ind w:left="284" w:hanging="284"/>
        <w:jc w:val="both"/>
        <w:rPr>
          <w:b w:val="0"/>
          <w:bCs/>
          <w:sz w:val="22"/>
          <w:szCs w:val="22"/>
        </w:rPr>
      </w:pPr>
      <w:r w:rsidRPr="005E2B76">
        <w:rPr>
          <w:b w:val="0"/>
          <w:bCs/>
          <w:sz w:val="22"/>
          <w:szCs w:val="22"/>
        </w:rPr>
        <w:t xml:space="preserve">Wykonawca zobowiązuje się do wykonania przedmiotu Umowy zgodnie z wymaganiami określonymi </w:t>
      </w:r>
      <w:r w:rsidR="00EF2AE3">
        <w:rPr>
          <w:b w:val="0"/>
          <w:bCs/>
          <w:sz w:val="22"/>
          <w:szCs w:val="22"/>
        </w:rPr>
        <w:br/>
      </w:r>
      <w:r w:rsidRPr="005E2B76">
        <w:rPr>
          <w:b w:val="0"/>
          <w:bCs/>
          <w:sz w:val="22"/>
          <w:szCs w:val="22"/>
        </w:rPr>
        <w:t xml:space="preserve">w SOPZ, niniejszej Umowie, wymaganiami prawa powszechnie obowiązującego oraz regulacjami wewnętrznymi Zamawiającego wskazanymi w Umowie lub SOPZ. </w:t>
      </w:r>
    </w:p>
    <w:p w14:paraId="243DD7D9" w14:textId="6AF5D5DC" w:rsidR="00E66FA0" w:rsidRPr="00DF5E32" w:rsidRDefault="00B66A76" w:rsidP="004C1D66">
      <w:pPr>
        <w:numPr>
          <w:ilvl w:val="0"/>
          <w:numId w:val="11"/>
        </w:numPr>
        <w:tabs>
          <w:tab w:val="clear" w:pos="720"/>
          <w:tab w:val="num" w:pos="360"/>
        </w:tabs>
        <w:ind w:left="284" w:hanging="284"/>
        <w:jc w:val="both"/>
        <w:rPr>
          <w:sz w:val="22"/>
          <w:szCs w:val="22"/>
        </w:rPr>
      </w:pPr>
      <w:r>
        <w:rPr>
          <w:sz w:val="22"/>
          <w:szCs w:val="22"/>
        </w:rPr>
        <w:t>Zamawiający zleca, a Wykonawca zobowiązuje</w:t>
      </w:r>
      <w:r w:rsidR="00E66FA0" w:rsidRPr="00DF5E32">
        <w:rPr>
          <w:sz w:val="22"/>
          <w:szCs w:val="22"/>
        </w:rPr>
        <w:t xml:space="preserve"> się do </w:t>
      </w:r>
      <w:r>
        <w:rPr>
          <w:sz w:val="22"/>
          <w:szCs w:val="22"/>
        </w:rPr>
        <w:t xml:space="preserve">gotowości </w:t>
      </w:r>
      <w:r w:rsidR="00E66FA0" w:rsidRPr="00DF5E32">
        <w:rPr>
          <w:sz w:val="22"/>
          <w:szCs w:val="22"/>
        </w:rPr>
        <w:t xml:space="preserve">świadczenia usług </w:t>
      </w:r>
      <w:r>
        <w:rPr>
          <w:sz w:val="22"/>
          <w:szCs w:val="22"/>
        </w:rPr>
        <w:t>remontowych</w:t>
      </w:r>
      <w:r w:rsidR="00E66FA0" w:rsidRPr="00DF5E32">
        <w:rPr>
          <w:sz w:val="22"/>
          <w:szCs w:val="22"/>
        </w:rPr>
        <w:t xml:space="preserve"> </w:t>
      </w:r>
      <w:r w:rsidR="007249CB">
        <w:rPr>
          <w:sz w:val="22"/>
          <w:szCs w:val="22"/>
        </w:rPr>
        <w:br/>
      </w:r>
      <w:r w:rsidR="00E66FA0" w:rsidRPr="00DF5E32">
        <w:rPr>
          <w:sz w:val="22"/>
          <w:szCs w:val="22"/>
        </w:rPr>
        <w:t xml:space="preserve">dla Zamawiającego, na warunkach określonych w niniejszej </w:t>
      </w:r>
      <w:r w:rsidR="00EF2AE3">
        <w:rPr>
          <w:sz w:val="22"/>
          <w:szCs w:val="22"/>
        </w:rPr>
        <w:t>U</w:t>
      </w:r>
      <w:r w:rsidR="00E66FA0" w:rsidRPr="00DF5E32">
        <w:rPr>
          <w:sz w:val="22"/>
          <w:szCs w:val="22"/>
        </w:rPr>
        <w:t>mowie.</w:t>
      </w:r>
    </w:p>
    <w:p w14:paraId="243DD7DD" w14:textId="5CDF32D7" w:rsidR="00B57D71" w:rsidRPr="00E612AC" w:rsidRDefault="00B57D71" w:rsidP="004C1D66">
      <w:pPr>
        <w:numPr>
          <w:ilvl w:val="0"/>
          <w:numId w:val="11"/>
        </w:numPr>
        <w:tabs>
          <w:tab w:val="clear" w:pos="720"/>
          <w:tab w:val="num" w:pos="360"/>
        </w:tabs>
        <w:ind w:left="284" w:hanging="284"/>
        <w:jc w:val="both"/>
        <w:rPr>
          <w:sz w:val="22"/>
          <w:szCs w:val="22"/>
        </w:rPr>
      </w:pPr>
      <w:r w:rsidRPr="00CA5DF7">
        <w:rPr>
          <w:sz w:val="22"/>
          <w:szCs w:val="22"/>
        </w:rPr>
        <w:t xml:space="preserve">Wykonawca oświadcza, że </w:t>
      </w:r>
      <w:r w:rsidRPr="00E612AC">
        <w:rPr>
          <w:sz w:val="22"/>
          <w:szCs w:val="22"/>
        </w:rPr>
        <w:t xml:space="preserve">przedmiot </w:t>
      </w:r>
      <w:r w:rsidR="00EF2AE3">
        <w:rPr>
          <w:sz w:val="22"/>
          <w:szCs w:val="22"/>
        </w:rPr>
        <w:t>Umowy</w:t>
      </w:r>
      <w:r w:rsidRPr="00E612AC">
        <w:rPr>
          <w:sz w:val="22"/>
          <w:szCs w:val="22"/>
        </w:rPr>
        <w:t xml:space="preserve"> jest wolny od wad prawnych i fizycznych i nie narusza praw majątkowych i niemajątkowych, znaków handlowych, patentów, praw autorskich osób trzecich oraz jest zgodny ze złożoną ofertą. </w:t>
      </w:r>
    </w:p>
    <w:p w14:paraId="00F2EAF4" w14:textId="543F1E12" w:rsidR="00A31A1B" w:rsidRDefault="00B57D71" w:rsidP="004C1D66">
      <w:pPr>
        <w:numPr>
          <w:ilvl w:val="0"/>
          <w:numId w:val="11"/>
        </w:numPr>
        <w:tabs>
          <w:tab w:val="clear" w:pos="720"/>
          <w:tab w:val="num" w:pos="360"/>
        </w:tabs>
        <w:ind w:left="284" w:hanging="284"/>
        <w:jc w:val="both"/>
        <w:rPr>
          <w:sz w:val="22"/>
          <w:szCs w:val="22"/>
        </w:rPr>
      </w:pPr>
      <w:r w:rsidRPr="00E612AC">
        <w:rPr>
          <w:sz w:val="22"/>
          <w:szCs w:val="22"/>
        </w:rPr>
        <w:t xml:space="preserve">W przypadku wystąpienia przez osobę trzecią z </w:t>
      </w:r>
      <w:r w:rsidRPr="00CC08B1">
        <w:rPr>
          <w:sz w:val="22"/>
          <w:szCs w:val="22"/>
        </w:rPr>
        <w:t>jakimkolwiek roszczeniem przeciwko Zamawiającemu wynikającym z naruszenia praw autorskich, praw własności przemysłowej lub know-how przez przedmiot zamówienia, Wykonawca poniesie (zwróci Zamawiającemu) wszystkie koszty i wydatki z tym związane, wliczając w to koszty zapłacone przez Zamawiającego na rzecz osób trzecich, których prawa zostały naruszone.</w:t>
      </w:r>
      <w:bookmarkStart w:id="94" w:name="_Hlk160534902"/>
      <w:r w:rsidR="00DC1B47">
        <w:rPr>
          <w:sz w:val="22"/>
          <w:szCs w:val="22"/>
        </w:rPr>
        <w:t xml:space="preserve"> W przypadku określonym w zdaniu poprzedzającym Wykonawca, o ile jest to możliwe, zobowiązany jest przystąpić do zaistniałego sporu oraz zwolnić Zamawiającego z wszelkiej odpowiedzialności.</w:t>
      </w:r>
    </w:p>
    <w:p w14:paraId="243DD7DF" w14:textId="6CD9F758" w:rsidR="00C43938" w:rsidRPr="00A31A1B" w:rsidRDefault="00C43938" w:rsidP="004C1D66">
      <w:pPr>
        <w:numPr>
          <w:ilvl w:val="0"/>
          <w:numId w:val="11"/>
        </w:numPr>
        <w:tabs>
          <w:tab w:val="clear" w:pos="720"/>
          <w:tab w:val="num" w:pos="360"/>
        </w:tabs>
        <w:ind w:left="284" w:hanging="284"/>
        <w:jc w:val="both"/>
        <w:rPr>
          <w:sz w:val="22"/>
          <w:szCs w:val="22"/>
        </w:rPr>
      </w:pPr>
      <w:r w:rsidRPr="00A31A1B">
        <w:rPr>
          <w:sz w:val="22"/>
          <w:szCs w:val="22"/>
        </w:rPr>
        <w:t xml:space="preserve">Liczbę i intensywność zlecanych usług będą warunkować bieżące potrzeby Zamawiającego. </w:t>
      </w:r>
    </w:p>
    <w:p w14:paraId="2BB71BA5" w14:textId="77777777" w:rsidR="00795C9B" w:rsidRDefault="00C43938" w:rsidP="00795C9B">
      <w:pPr>
        <w:numPr>
          <w:ilvl w:val="0"/>
          <w:numId w:val="11"/>
        </w:numPr>
        <w:tabs>
          <w:tab w:val="clear" w:pos="720"/>
          <w:tab w:val="num" w:pos="360"/>
        </w:tabs>
        <w:ind w:left="284" w:hanging="284"/>
        <w:jc w:val="both"/>
        <w:rPr>
          <w:sz w:val="22"/>
          <w:szCs w:val="22"/>
        </w:rPr>
      </w:pPr>
      <w:r w:rsidRPr="00CC08B1">
        <w:rPr>
          <w:sz w:val="22"/>
          <w:szCs w:val="22"/>
        </w:rPr>
        <w:t xml:space="preserve">Łączna wartość zleceń nie może przekroczyć wartości niniejszej </w:t>
      </w:r>
      <w:r w:rsidR="00D01CF9" w:rsidRPr="00CC08B1">
        <w:rPr>
          <w:sz w:val="22"/>
          <w:szCs w:val="22"/>
        </w:rPr>
        <w:t>U</w:t>
      </w:r>
      <w:r w:rsidRPr="00CC08B1">
        <w:rPr>
          <w:sz w:val="22"/>
          <w:szCs w:val="22"/>
        </w:rPr>
        <w:t>mowy.</w:t>
      </w:r>
      <w:bookmarkEnd w:id="94"/>
    </w:p>
    <w:p w14:paraId="774E4338" w14:textId="276368C5" w:rsidR="00D01CF9" w:rsidRPr="00795C9B" w:rsidRDefault="003A5BB4" w:rsidP="00795C9B">
      <w:pPr>
        <w:numPr>
          <w:ilvl w:val="0"/>
          <w:numId w:val="11"/>
        </w:numPr>
        <w:tabs>
          <w:tab w:val="clear" w:pos="720"/>
          <w:tab w:val="num" w:pos="360"/>
        </w:tabs>
        <w:ind w:left="284" w:hanging="284"/>
        <w:jc w:val="both"/>
        <w:rPr>
          <w:sz w:val="22"/>
          <w:szCs w:val="22"/>
        </w:rPr>
      </w:pPr>
      <w:r w:rsidRPr="00795C9B">
        <w:rPr>
          <w:color w:val="000000"/>
          <w:sz w:val="22"/>
          <w:szCs w:val="22"/>
        </w:rPr>
        <w:t xml:space="preserve">Realizacja umowy </w:t>
      </w:r>
      <w:r w:rsidRPr="00795C9B">
        <w:rPr>
          <w:b/>
          <w:bCs/>
          <w:i/>
          <w:iCs/>
          <w:color w:val="000000"/>
          <w:sz w:val="22"/>
          <w:szCs w:val="22"/>
        </w:rPr>
        <w:t>nie wymaga</w:t>
      </w:r>
      <w:r w:rsidRPr="00795C9B">
        <w:rPr>
          <w:color w:val="000000"/>
          <w:sz w:val="22"/>
          <w:szCs w:val="22"/>
        </w:rPr>
        <w:t xml:space="preserve"> świadczenia usług przez Zamawiającego na rzecz Wykonawcy </w:t>
      </w:r>
      <w:r w:rsidRPr="00795C9B">
        <w:rPr>
          <w:color w:val="000000"/>
          <w:sz w:val="22"/>
          <w:szCs w:val="22"/>
        </w:rPr>
        <w:br/>
        <w:t xml:space="preserve">na podstawie odrębnej </w:t>
      </w:r>
      <w:r w:rsidR="00EF2AE3" w:rsidRPr="00795C9B">
        <w:rPr>
          <w:color w:val="000000"/>
          <w:sz w:val="22"/>
          <w:szCs w:val="22"/>
        </w:rPr>
        <w:t>u</w:t>
      </w:r>
      <w:r w:rsidRPr="00795C9B">
        <w:rPr>
          <w:color w:val="000000"/>
          <w:sz w:val="22"/>
          <w:szCs w:val="22"/>
        </w:rPr>
        <w:t xml:space="preserve">mowy (tzw. </w:t>
      </w:r>
      <w:r w:rsidR="001F53B2" w:rsidRPr="00795C9B">
        <w:rPr>
          <w:color w:val="000000"/>
          <w:sz w:val="22"/>
          <w:szCs w:val="22"/>
        </w:rPr>
        <w:t xml:space="preserve">umowy </w:t>
      </w:r>
      <w:r w:rsidRPr="00795C9B">
        <w:rPr>
          <w:color w:val="000000"/>
          <w:sz w:val="22"/>
          <w:szCs w:val="22"/>
        </w:rPr>
        <w:t>przychodowej</w:t>
      </w:r>
    </w:p>
    <w:p w14:paraId="1C4CCE37" w14:textId="77777777" w:rsidR="00795C9B" w:rsidRPr="00795C9B" w:rsidRDefault="00795C9B" w:rsidP="00795C9B">
      <w:pPr>
        <w:ind w:left="360"/>
        <w:jc w:val="both"/>
        <w:rPr>
          <w:i/>
          <w:iCs/>
          <w:sz w:val="22"/>
          <w:szCs w:val="22"/>
        </w:rPr>
      </w:pPr>
    </w:p>
    <w:p w14:paraId="2A567FA9" w14:textId="54D64572" w:rsidR="003A5BB4" w:rsidRPr="000042FC" w:rsidRDefault="003A5BB4" w:rsidP="00B9743D">
      <w:pPr>
        <w:pStyle w:val="Nagwek1"/>
        <w:numPr>
          <w:ilvl w:val="0"/>
          <w:numId w:val="0"/>
        </w:numPr>
        <w:ind w:left="432"/>
        <w:jc w:val="center"/>
        <w:rPr>
          <w:lang w:val="pl-PL"/>
        </w:rPr>
      </w:pPr>
      <w:bookmarkStart w:id="95" w:name="_Toc215217274"/>
      <w:r w:rsidRPr="00B9743D">
        <w:t>§</w:t>
      </w:r>
      <w:r w:rsidR="00B9743D" w:rsidRPr="00B9743D">
        <w:t xml:space="preserve">3 </w:t>
      </w:r>
      <w:r w:rsidRPr="00B9743D">
        <w:t xml:space="preserve">CENA I </w:t>
      </w:r>
      <w:r w:rsidR="000042FC">
        <w:rPr>
          <w:lang w:val="pl-PL"/>
        </w:rPr>
        <w:t>SPOSÓB ROZLICZEŃ</w:t>
      </w:r>
      <w:bookmarkEnd w:id="95"/>
    </w:p>
    <w:p w14:paraId="0CBD635A" w14:textId="1FB6CDC2" w:rsidR="00926870" w:rsidRDefault="003A5BB4" w:rsidP="004C1D66">
      <w:pPr>
        <w:numPr>
          <w:ilvl w:val="0"/>
          <w:numId w:val="8"/>
        </w:numPr>
        <w:tabs>
          <w:tab w:val="clear" w:pos="1440"/>
        </w:tabs>
        <w:ind w:left="284" w:hanging="284"/>
        <w:jc w:val="both"/>
        <w:rPr>
          <w:sz w:val="22"/>
          <w:szCs w:val="22"/>
        </w:rPr>
      </w:pPr>
      <w:r w:rsidRPr="00DF5E32">
        <w:rPr>
          <w:sz w:val="22"/>
          <w:szCs w:val="22"/>
        </w:rPr>
        <w:t xml:space="preserve">Wartość </w:t>
      </w:r>
      <w:r w:rsidR="000042FC">
        <w:rPr>
          <w:sz w:val="22"/>
          <w:szCs w:val="22"/>
        </w:rPr>
        <w:t>U</w:t>
      </w:r>
      <w:r w:rsidRPr="00DF5E32">
        <w:rPr>
          <w:sz w:val="22"/>
          <w:szCs w:val="22"/>
        </w:rPr>
        <w:t xml:space="preserve">mowy </w:t>
      </w:r>
      <w:r w:rsidR="00926870">
        <w:rPr>
          <w:sz w:val="22"/>
          <w:szCs w:val="22"/>
        </w:rPr>
        <w:t>nie przekroczy kwoty: ………………….. zł netto.</w:t>
      </w:r>
    </w:p>
    <w:p w14:paraId="2ECFAA25" w14:textId="1C3A8A69" w:rsidR="00926870" w:rsidRDefault="00926870" w:rsidP="00B32D10">
      <w:pPr>
        <w:numPr>
          <w:ilvl w:val="0"/>
          <w:numId w:val="8"/>
        </w:numPr>
        <w:tabs>
          <w:tab w:val="clear" w:pos="1440"/>
        </w:tabs>
        <w:ind w:left="284" w:hanging="284"/>
        <w:jc w:val="both"/>
        <w:rPr>
          <w:sz w:val="22"/>
          <w:szCs w:val="22"/>
        </w:rPr>
      </w:pPr>
      <w:r w:rsidRPr="00926870">
        <w:rPr>
          <w:sz w:val="22"/>
          <w:szCs w:val="22"/>
        </w:rPr>
        <w:t xml:space="preserve">Wartość </w:t>
      </w:r>
      <w:r w:rsidR="0089396E">
        <w:rPr>
          <w:sz w:val="22"/>
          <w:szCs w:val="22"/>
        </w:rPr>
        <w:t>Umowy</w:t>
      </w:r>
      <w:r w:rsidR="00FA50EC">
        <w:rPr>
          <w:sz w:val="22"/>
          <w:szCs w:val="22"/>
        </w:rPr>
        <w:t xml:space="preserve"> netto</w:t>
      </w:r>
      <w:r w:rsidR="0089396E">
        <w:rPr>
          <w:sz w:val="22"/>
          <w:szCs w:val="22"/>
        </w:rPr>
        <w:t xml:space="preserve"> </w:t>
      </w:r>
      <w:r w:rsidR="003A5BB4" w:rsidRPr="00926870">
        <w:rPr>
          <w:sz w:val="22"/>
          <w:szCs w:val="22"/>
        </w:rPr>
        <w:t xml:space="preserve">wyznaczy suma zleceń wystawionych przez Zamawiającego. </w:t>
      </w:r>
      <w:bookmarkStart w:id="96" w:name="_Hlk108342450"/>
    </w:p>
    <w:p w14:paraId="14CEE816" w14:textId="56D11997" w:rsidR="00B22B7E" w:rsidRPr="00926870" w:rsidRDefault="00B22B7E" w:rsidP="00B32D10">
      <w:pPr>
        <w:numPr>
          <w:ilvl w:val="0"/>
          <w:numId w:val="8"/>
        </w:numPr>
        <w:tabs>
          <w:tab w:val="clear" w:pos="1440"/>
        </w:tabs>
        <w:ind w:left="284" w:hanging="284"/>
        <w:jc w:val="both"/>
        <w:rPr>
          <w:sz w:val="22"/>
          <w:szCs w:val="22"/>
        </w:rPr>
      </w:pPr>
      <w:r w:rsidRPr="00926870">
        <w:rPr>
          <w:sz w:val="22"/>
          <w:szCs w:val="22"/>
        </w:rPr>
        <w:t xml:space="preserve">Ceny jednostkowe netto, w </w:t>
      </w:r>
      <w:r w:rsidR="00DF2431" w:rsidRPr="00926870">
        <w:rPr>
          <w:sz w:val="22"/>
          <w:szCs w:val="22"/>
        </w:rPr>
        <w:t>oparciu,</w:t>
      </w:r>
      <w:r w:rsidRPr="00926870">
        <w:rPr>
          <w:sz w:val="22"/>
          <w:szCs w:val="22"/>
        </w:rPr>
        <w:t xml:space="preserve"> o które będą rozliczane wykonane usługi wynoszą:</w:t>
      </w:r>
    </w:p>
    <w:p w14:paraId="60AA50C2" w14:textId="133E694F" w:rsidR="00B22B7E" w:rsidRDefault="00B22B7E" w:rsidP="006C1625">
      <w:pPr>
        <w:pStyle w:val="Akapitzlist"/>
        <w:numPr>
          <w:ilvl w:val="0"/>
          <w:numId w:val="80"/>
        </w:numPr>
        <w:jc w:val="both"/>
        <w:rPr>
          <w:sz w:val="22"/>
          <w:szCs w:val="22"/>
        </w:rPr>
      </w:pPr>
      <w:bookmarkStart w:id="97" w:name="_Hlk215135790"/>
      <w:r>
        <w:rPr>
          <w:sz w:val="22"/>
          <w:szCs w:val="22"/>
        </w:rPr>
        <w:t>r</w:t>
      </w:r>
      <w:r w:rsidRPr="00FE6353">
        <w:rPr>
          <w:sz w:val="22"/>
          <w:szCs w:val="22"/>
        </w:rPr>
        <w:t xml:space="preserve">emont koła </w:t>
      </w:r>
      <w:r w:rsidR="00DF2431">
        <w:rPr>
          <w:sz w:val="22"/>
          <w:szCs w:val="22"/>
        </w:rPr>
        <w:t>bieżnego</w:t>
      </w:r>
      <w:r w:rsidR="00DF2431" w:rsidRPr="00FE6353">
        <w:t xml:space="preserve"> </w:t>
      </w:r>
      <w:r w:rsidR="00DF2431">
        <w:t>-</w:t>
      </w:r>
      <w:r>
        <w:t xml:space="preserve"> t</w:t>
      </w:r>
      <w:r w:rsidRPr="00FE6353">
        <w:rPr>
          <w:sz w:val="22"/>
          <w:szCs w:val="22"/>
        </w:rPr>
        <w:t>yp prowadnicy</w:t>
      </w:r>
      <w:r>
        <w:t xml:space="preserve"> </w:t>
      </w:r>
      <w:r w:rsidRPr="00FE6353">
        <w:rPr>
          <w:sz w:val="22"/>
          <w:szCs w:val="22"/>
        </w:rPr>
        <w:t>KB 320</w:t>
      </w:r>
      <w:r w:rsidR="001540F7">
        <w:rPr>
          <w:sz w:val="22"/>
          <w:szCs w:val="22"/>
        </w:rPr>
        <w:t>-</w:t>
      </w:r>
      <w:r>
        <w:rPr>
          <w:sz w:val="22"/>
          <w:szCs w:val="22"/>
        </w:rPr>
        <w:t xml:space="preserve"> ………….zł/szt.</w:t>
      </w:r>
    </w:p>
    <w:bookmarkEnd w:id="97"/>
    <w:p w14:paraId="72368A4D" w14:textId="1D558AA7" w:rsidR="001540F7" w:rsidRPr="001540F7" w:rsidRDefault="001540F7" w:rsidP="006C1625">
      <w:pPr>
        <w:pStyle w:val="Akapitzlist"/>
        <w:numPr>
          <w:ilvl w:val="0"/>
          <w:numId w:val="80"/>
        </w:numPr>
        <w:rPr>
          <w:sz w:val="22"/>
          <w:szCs w:val="22"/>
        </w:rPr>
      </w:pPr>
      <w:r w:rsidRPr="001540F7">
        <w:rPr>
          <w:sz w:val="22"/>
          <w:szCs w:val="22"/>
        </w:rPr>
        <w:t xml:space="preserve">remont koła </w:t>
      </w:r>
      <w:r w:rsidR="00DF2431" w:rsidRPr="001540F7">
        <w:rPr>
          <w:sz w:val="22"/>
          <w:szCs w:val="22"/>
        </w:rPr>
        <w:t>bieżnego -</w:t>
      </w:r>
      <w:r w:rsidRPr="001540F7">
        <w:rPr>
          <w:sz w:val="22"/>
          <w:szCs w:val="22"/>
        </w:rPr>
        <w:t xml:space="preserve"> typ prowadnicy K</w:t>
      </w:r>
      <w:r w:rsidR="00823132">
        <w:rPr>
          <w:sz w:val="22"/>
          <w:szCs w:val="22"/>
        </w:rPr>
        <w:t>C</w:t>
      </w:r>
      <w:r w:rsidRPr="001540F7">
        <w:rPr>
          <w:sz w:val="22"/>
          <w:szCs w:val="22"/>
        </w:rPr>
        <w:t xml:space="preserve"> 3</w:t>
      </w:r>
      <w:r>
        <w:rPr>
          <w:sz w:val="22"/>
          <w:szCs w:val="22"/>
        </w:rPr>
        <w:t>5</w:t>
      </w:r>
      <w:r w:rsidRPr="001540F7">
        <w:rPr>
          <w:sz w:val="22"/>
          <w:szCs w:val="22"/>
        </w:rPr>
        <w:t>0- ………….zł/szt.</w:t>
      </w:r>
    </w:p>
    <w:p w14:paraId="5D5E170A" w14:textId="29473E36" w:rsidR="000042FC" w:rsidRDefault="001540F7" w:rsidP="006C1625">
      <w:pPr>
        <w:pStyle w:val="Akapitzlist"/>
        <w:numPr>
          <w:ilvl w:val="0"/>
          <w:numId w:val="80"/>
        </w:numPr>
        <w:jc w:val="both"/>
        <w:rPr>
          <w:sz w:val="22"/>
          <w:szCs w:val="22"/>
        </w:rPr>
      </w:pPr>
      <w:bookmarkStart w:id="98" w:name="_Hlk215135867"/>
      <w:r>
        <w:rPr>
          <w:sz w:val="22"/>
          <w:szCs w:val="22"/>
        </w:rPr>
        <w:t>r</w:t>
      </w:r>
      <w:r w:rsidR="00B22B7E" w:rsidRPr="00FE6353">
        <w:rPr>
          <w:sz w:val="22"/>
          <w:szCs w:val="22"/>
        </w:rPr>
        <w:t xml:space="preserve">emont </w:t>
      </w:r>
      <w:r>
        <w:rPr>
          <w:sz w:val="22"/>
          <w:szCs w:val="22"/>
        </w:rPr>
        <w:t>kapitalny</w:t>
      </w:r>
      <w:r w:rsidR="00B22B7E" w:rsidRPr="00FE6353">
        <w:rPr>
          <w:sz w:val="22"/>
          <w:szCs w:val="22"/>
        </w:rPr>
        <w:t xml:space="preserve"> krążka prowadzącego </w:t>
      </w:r>
      <w:r w:rsidR="00B22B7E">
        <w:rPr>
          <w:sz w:val="22"/>
          <w:szCs w:val="22"/>
        </w:rPr>
        <w:t>- t</w:t>
      </w:r>
      <w:r w:rsidR="00B22B7E" w:rsidRPr="00FE6353">
        <w:rPr>
          <w:sz w:val="22"/>
          <w:szCs w:val="22"/>
        </w:rPr>
        <w:t>yp prowadnicy K</w:t>
      </w:r>
      <w:r>
        <w:rPr>
          <w:sz w:val="22"/>
          <w:szCs w:val="22"/>
        </w:rPr>
        <w:t>B</w:t>
      </w:r>
      <w:r w:rsidR="00B22B7E" w:rsidRPr="00FE6353">
        <w:rPr>
          <w:sz w:val="22"/>
          <w:szCs w:val="22"/>
        </w:rPr>
        <w:t xml:space="preserve"> 3</w:t>
      </w:r>
      <w:r>
        <w:rPr>
          <w:sz w:val="22"/>
          <w:szCs w:val="22"/>
        </w:rPr>
        <w:t>2</w:t>
      </w:r>
      <w:r w:rsidR="00B22B7E" w:rsidRPr="00FE6353">
        <w:rPr>
          <w:sz w:val="22"/>
          <w:szCs w:val="22"/>
        </w:rPr>
        <w:t>0</w:t>
      </w:r>
      <w:r w:rsidR="00B22B7E">
        <w:rPr>
          <w:sz w:val="22"/>
          <w:szCs w:val="22"/>
        </w:rPr>
        <w:t>- ………….zł/szt.</w:t>
      </w:r>
    </w:p>
    <w:bookmarkEnd w:id="98"/>
    <w:p w14:paraId="4ED71077" w14:textId="33F9F4ED" w:rsidR="001540F7" w:rsidRPr="001540F7" w:rsidRDefault="001540F7" w:rsidP="006C1625">
      <w:pPr>
        <w:pStyle w:val="Akapitzlist"/>
        <w:numPr>
          <w:ilvl w:val="0"/>
          <w:numId w:val="80"/>
        </w:numPr>
        <w:rPr>
          <w:sz w:val="22"/>
          <w:szCs w:val="22"/>
        </w:rPr>
      </w:pPr>
      <w:r w:rsidRPr="001540F7">
        <w:rPr>
          <w:sz w:val="22"/>
          <w:szCs w:val="22"/>
        </w:rPr>
        <w:t>remont kapitalny krążka prowadzącego - typ prowadnicy K</w:t>
      </w:r>
      <w:r>
        <w:rPr>
          <w:sz w:val="22"/>
          <w:szCs w:val="22"/>
        </w:rPr>
        <w:t>C</w:t>
      </w:r>
      <w:r w:rsidRPr="001540F7">
        <w:rPr>
          <w:sz w:val="22"/>
          <w:szCs w:val="22"/>
        </w:rPr>
        <w:t xml:space="preserve"> 3</w:t>
      </w:r>
      <w:r>
        <w:rPr>
          <w:sz w:val="22"/>
          <w:szCs w:val="22"/>
        </w:rPr>
        <w:t>5</w:t>
      </w:r>
      <w:r w:rsidRPr="001540F7">
        <w:rPr>
          <w:sz w:val="22"/>
          <w:szCs w:val="22"/>
        </w:rPr>
        <w:t>0- ………….zł/szt.</w:t>
      </w:r>
    </w:p>
    <w:p w14:paraId="7DA6D1C4" w14:textId="77777777" w:rsidR="000042FC" w:rsidRPr="009E5C37" w:rsidRDefault="000042FC" w:rsidP="004C1D66">
      <w:pPr>
        <w:numPr>
          <w:ilvl w:val="0"/>
          <w:numId w:val="8"/>
        </w:numPr>
        <w:tabs>
          <w:tab w:val="clear" w:pos="1440"/>
        </w:tabs>
        <w:ind w:left="284" w:hanging="284"/>
        <w:jc w:val="both"/>
        <w:rPr>
          <w:sz w:val="22"/>
          <w:szCs w:val="22"/>
        </w:rPr>
      </w:pPr>
      <w:r w:rsidRPr="009E5C37">
        <w:rPr>
          <w:sz w:val="22"/>
          <w:szCs w:val="22"/>
        </w:rPr>
        <w:t>Do cen netto zostanie doliczony podatek od towarów i usług w wysokości obowiązującej w okresie realizacji zamówienia.</w:t>
      </w:r>
    </w:p>
    <w:p w14:paraId="03CA4511" w14:textId="77777777" w:rsidR="000042FC" w:rsidRPr="009E5C37" w:rsidRDefault="000042FC" w:rsidP="004C1D66">
      <w:pPr>
        <w:numPr>
          <w:ilvl w:val="0"/>
          <w:numId w:val="8"/>
        </w:numPr>
        <w:tabs>
          <w:tab w:val="clear" w:pos="1440"/>
        </w:tabs>
        <w:ind w:left="284" w:hanging="284"/>
        <w:jc w:val="both"/>
        <w:rPr>
          <w:i/>
          <w:sz w:val="22"/>
          <w:szCs w:val="22"/>
        </w:rPr>
      </w:pPr>
      <w:r w:rsidRPr="009E5C37">
        <w:rPr>
          <w:sz w:val="22"/>
          <w:szCs w:val="22"/>
        </w:rPr>
        <w:t xml:space="preserve">Ceny jednostkowe netto są stałe a wartość Umowy nie będzie indeksowana, </w:t>
      </w:r>
      <w:r w:rsidRPr="009E5C37">
        <w:rPr>
          <w:sz w:val="22"/>
        </w:rPr>
        <w:t>chyba, że postanowienia niniejszej Umowy wprost stanowią inaczej.</w:t>
      </w:r>
    </w:p>
    <w:p w14:paraId="01C85035" w14:textId="77777777" w:rsidR="000042FC" w:rsidRPr="009E5C37" w:rsidRDefault="000042FC" w:rsidP="004C1D66">
      <w:pPr>
        <w:numPr>
          <w:ilvl w:val="0"/>
          <w:numId w:val="8"/>
        </w:numPr>
        <w:tabs>
          <w:tab w:val="clear" w:pos="1440"/>
        </w:tabs>
        <w:ind w:left="284" w:hanging="284"/>
        <w:jc w:val="both"/>
        <w:rPr>
          <w:sz w:val="22"/>
          <w:szCs w:val="22"/>
        </w:rPr>
      </w:pPr>
      <w:bookmarkStart w:id="99" w:name="_Hlk108342473"/>
      <w:bookmarkEnd w:id="96"/>
      <w:r w:rsidRPr="009E5C37">
        <w:rPr>
          <w:sz w:val="22"/>
          <w:szCs w:val="22"/>
        </w:rPr>
        <w:t xml:space="preserve">Ceny jednostkowe netto zawierają wszelkie koszty Wykonawcy związane z realizacją Umowy, w tym w szczególności podatki, opłaty, cło, </w:t>
      </w:r>
      <w:proofErr w:type="spellStart"/>
      <w:r w:rsidRPr="009E5C37">
        <w:rPr>
          <w:sz w:val="22"/>
          <w:szCs w:val="22"/>
        </w:rPr>
        <w:t>itd</w:t>
      </w:r>
      <w:proofErr w:type="spellEnd"/>
      <w:r w:rsidRPr="009E5C37">
        <w:rPr>
          <w:sz w:val="22"/>
          <w:szCs w:val="22"/>
        </w:rPr>
        <w:t xml:space="preserve"> i nie będą podlegały zmianom, chyba że postanowienia Umowy wprost stanowią inaczej. </w:t>
      </w:r>
    </w:p>
    <w:p w14:paraId="7CB9A91D" w14:textId="77777777" w:rsidR="000042FC" w:rsidRPr="009E5C37" w:rsidRDefault="000042FC" w:rsidP="004C1D66">
      <w:pPr>
        <w:numPr>
          <w:ilvl w:val="0"/>
          <w:numId w:val="8"/>
        </w:numPr>
        <w:tabs>
          <w:tab w:val="clear" w:pos="1440"/>
        </w:tabs>
        <w:ind w:left="284" w:hanging="284"/>
        <w:jc w:val="both"/>
        <w:rPr>
          <w:sz w:val="22"/>
          <w:szCs w:val="22"/>
        </w:rPr>
      </w:pPr>
      <w:r w:rsidRPr="009E5C37">
        <w:rPr>
          <w:sz w:val="22"/>
          <w:szCs w:val="22"/>
        </w:rPr>
        <w:t>W przypadku, gdy z realizacją Umowy wiążą się obowiązki celne (w tym związane z formalnościami celnymi i zapłatą cła), obowiązki te spoczywają na Wykonawcy.</w:t>
      </w:r>
    </w:p>
    <w:p w14:paraId="7999AFA6" w14:textId="77777777" w:rsidR="000042FC" w:rsidRPr="009E5C37" w:rsidRDefault="000042FC" w:rsidP="004C1D66">
      <w:pPr>
        <w:numPr>
          <w:ilvl w:val="0"/>
          <w:numId w:val="8"/>
        </w:numPr>
        <w:tabs>
          <w:tab w:val="clear" w:pos="1440"/>
        </w:tabs>
        <w:ind w:left="284" w:hanging="284"/>
        <w:jc w:val="both"/>
        <w:rPr>
          <w:sz w:val="22"/>
          <w:szCs w:val="22"/>
        </w:rPr>
      </w:pPr>
      <w:r w:rsidRPr="009E5C37">
        <w:rPr>
          <w:sz w:val="22"/>
          <w:szCs w:val="22"/>
        </w:rPr>
        <w:t xml:space="preserve">Wszelkie rozliczenia będą dokonywane w złotych polskich. </w:t>
      </w:r>
    </w:p>
    <w:p w14:paraId="6ACECB17" w14:textId="5CA8CECA" w:rsidR="000042FC" w:rsidRPr="00CC08B1" w:rsidRDefault="000042FC" w:rsidP="004C1D66">
      <w:pPr>
        <w:numPr>
          <w:ilvl w:val="0"/>
          <w:numId w:val="8"/>
        </w:numPr>
        <w:tabs>
          <w:tab w:val="clear" w:pos="1440"/>
        </w:tabs>
        <w:ind w:left="284" w:hanging="284"/>
        <w:jc w:val="both"/>
        <w:rPr>
          <w:sz w:val="22"/>
          <w:szCs w:val="22"/>
        </w:rPr>
      </w:pPr>
      <w:r w:rsidRPr="009E5C37">
        <w:rPr>
          <w:sz w:val="22"/>
          <w:szCs w:val="22"/>
        </w:rPr>
        <w:t>W przypadku, kiedy zrealizowana wartość Umowy będzie niższa od maksymalnej wartości Umowy</w:t>
      </w:r>
      <w:r w:rsidRPr="009E5C37">
        <w:rPr>
          <w:sz w:val="22"/>
          <w:szCs w:val="22"/>
        </w:rPr>
        <w:br/>
        <w:t xml:space="preserve">lub brak będzie </w:t>
      </w:r>
      <w:r w:rsidR="00C443F0">
        <w:rPr>
          <w:sz w:val="22"/>
          <w:szCs w:val="22"/>
        </w:rPr>
        <w:t>zleceń</w:t>
      </w:r>
      <w:r w:rsidRPr="009E5C37">
        <w:rPr>
          <w:sz w:val="22"/>
          <w:szCs w:val="22"/>
        </w:rPr>
        <w:t>, Wykonawcy nie przysługuje jakiekolwiek wynagrodzenie oraz jakiekolwiek roszczenie odszkodowawcze z tytułu niezrealizowanej części Umowy.</w:t>
      </w:r>
      <w:bookmarkEnd w:id="99"/>
    </w:p>
    <w:p w14:paraId="75AABDC2" w14:textId="1D1149D6" w:rsidR="000042FC" w:rsidRPr="001D457E" w:rsidRDefault="001D457E" w:rsidP="001D457E">
      <w:pPr>
        <w:spacing w:after="40"/>
        <w:jc w:val="both"/>
        <w:rPr>
          <w:b/>
          <w:bCs/>
          <w:i/>
          <w:iCs/>
          <w:sz w:val="22"/>
          <w:szCs w:val="22"/>
        </w:rPr>
      </w:pPr>
      <w:r w:rsidRPr="001D457E">
        <w:rPr>
          <w:b/>
          <w:bCs/>
          <w:i/>
          <w:iCs/>
          <w:sz w:val="22"/>
          <w:szCs w:val="22"/>
        </w:rPr>
        <w:t>Przez niezrealizowaną część Umowy Zamawiający rozumie różnicę pomiędzy kwotą, którą Zamawiający zamierza przeznaczyć na realizację zamówienia, a wartością zrealizowanych zleceń.</w:t>
      </w:r>
    </w:p>
    <w:p w14:paraId="2EC89897" w14:textId="77777777" w:rsidR="001D457E" w:rsidRDefault="001D457E" w:rsidP="001C01EA">
      <w:pPr>
        <w:pStyle w:val="Nagwek1"/>
        <w:numPr>
          <w:ilvl w:val="0"/>
          <w:numId w:val="0"/>
        </w:numPr>
        <w:jc w:val="center"/>
        <w:rPr>
          <w:sz w:val="22"/>
          <w:szCs w:val="22"/>
        </w:rPr>
      </w:pPr>
      <w:bookmarkStart w:id="100" w:name="_Toc215217275"/>
    </w:p>
    <w:p w14:paraId="66F07B6F" w14:textId="3B4A5C6D" w:rsidR="001C01EA" w:rsidRPr="001C01EA" w:rsidRDefault="001C01EA" w:rsidP="001C01EA">
      <w:pPr>
        <w:pStyle w:val="Nagwek1"/>
        <w:numPr>
          <w:ilvl w:val="0"/>
          <w:numId w:val="0"/>
        </w:numPr>
        <w:jc w:val="center"/>
        <w:rPr>
          <w:sz w:val="22"/>
          <w:szCs w:val="22"/>
          <w:u w:val="single"/>
          <w:lang w:val="pl-PL"/>
        </w:rPr>
      </w:pPr>
      <w:r w:rsidRPr="00DF5E32">
        <w:rPr>
          <w:sz w:val="22"/>
          <w:szCs w:val="22"/>
        </w:rPr>
        <w:t>§</w:t>
      </w:r>
      <w:r w:rsidR="00B9743D">
        <w:rPr>
          <w:sz w:val="22"/>
          <w:szCs w:val="22"/>
          <w:lang w:val="pl-PL"/>
        </w:rPr>
        <w:t xml:space="preserve">4 </w:t>
      </w:r>
      <w:r w:rsidRPr="00657BF1">
        <w:rPr>
          <w:sz w:val="22"/>
          <w:szCs w:val="22"/>
          <w:lang w:val="pl-PL"/>
        </w:rPr>
        <w:t>FAKTUROWANIE I PŁATNOŚCI</w:t>
      </w:r>
      <w:bookmarkEnd w:id="100"/>
    </w:p>
    <w:p w14:paraId="7430752F" w14:textId="44420E9F" w:rsidR="001C01EA" w:rsidRPr="00D13594" w:rsidRDefault="001C01EA" w:rsidP="006C1625">
      <w:pPr>
        <w:numPr>
          <w:ilvl w:val="0"/>
          <w:numId w:val="45"/>
        </w:numPr>
        <w:tabs>
          <w:tab w:val="clear" w:pos="1440"/>
        </w:tabs>
        <w:ind w:left="284" w:hanging="284"/>
        <w:jc w:val="both"/>
        <w:rPr>
          <w:sz w:val="22"/>
          <w:szCs w:val="22"/>
        </w:rPr>
      </w:pPr>
      <w:r w:rsidRPr="00A27F69">
        <w:rPr>
          <w:sz w:val="22"/>
          <w:szCs w:val="22"/>
        </w:rPr>
        <w:t xml:space="preserve">Rozliczenie przedmiotu umowy nastąpi na podstawie wystawionej faktury zgodnie z obowiązującymi przepisami prawa. Do faktury </w:t>
      </w:r>
      <w:r w:rsidRPr="00D13594">
        <w:rPr>
          <w:sz w:val="22"/>
          <w:szCs w:val="22"/>
        </w:rPr>
        <w:t xml:space="preserve">Wykonawca zobowiązany jest dołączyć </w:t>
      </w:r>
      <w:r w:rsidR="00D56C53">
        <w:rPr>
          <w:sz w:val="22"/>
          <w:szCs w:val="22"/>
        </w:rPr>
        <w:t xml:space="preserve">Protokół </w:t>
      </w:r>
      <w:r w:rsidR="002F6F07">
        <w:rPr>
          <w:sz w:val="22"/>
          <w:szCs w:val="22"/>
        </w:rPr>
        <w:t>zdawczo - odbiorczy</w:t>
      </w:r>
      <w:r w:rsidR="00D56C53">
        <w:rPr>
          <w:sz w:val="22"/>
          <w:szCs w:val="22"/>
        </w:rPr>
        <w:t xml:space="preserve"> podpisany zgodnie z ust. 3 </w:t>
      </w:r>
      <w:r w:rsidR="00DF2431">
        <w:rPr>
          <w:sz w:val="22"/>
          <w:szCs w:val="22"/>
        </w:rPr>
        <w:t>(wzór</w:t>
      </w:r>
      <w:r w:rsidR="00DF2431" w:rsidRPr="00D13594">
        <w:rPr>
          <w:sz w:val="22"/>
          <w:szCs w:val="22"/>
        </w:rPr>
        <w:t xml:space="preserve"> Protokołu</w:t>
      </w:r>
      <w:r w:rsidRPr="00D56C53">
        <w:rPr>
          <w:i/>
          <w:iCs/>
          <w:sz w:val="22"/>
          <w:szCs w:val="22"/>
        </w:rPr>
        <w:t xml:space="preserve"> zdawczo-odbiorcz</w:t>
      </w:r>
      <w:r w:rsidR="00D56C53">
        <w:rPr>
          <w:i/>
          <w:iCs/>
          <w:sz w:val="22"/>
          <w:szCs w:val="22"/>
        </w:rPr>
        <w:t xml:space="preserve">ego </w:t>
      </w:r>
      <w:r w:rsidR="00D56C53" w:rsidRPr="00D56C53">
        <w:rPr>
          <w:sz w:val="22"/>
          <w:szCs w:val="22"/>
        </w:rPr>
        <w:t xml:space="preserve">po wykonanym </w:t>
      </w:r>
      <w:r w:rsidR="00DF2431" w:rsidRPr="00D56C53">
        <w:rPr>
          <w:sz w:val="22"/>
          <w:szCs w:val="22"/>
        </w:rPr>
        <w:t>remoncie</w:t>
      </w:r>
      <w:r w:rsidR="00DF2431">
        <w:rPr>
          <w:i/>
          <w:iCs/>
          <w:sz w:val="22"/>
          <w:szCs w:val="22"/>
        </w:rPr>
        <w:t xml:space="preserve"> stanowi</w:t>
      </w:r>
      <w:r w:rsidR="00D56C53">
        <w:rPr>
          <w:i/>
          <w:iCs/>
          <w:sz w:val="22"/>
          <w:szCs w:val="22"/>
        </w:rPr>
        <w:t xml:space="preserve"> Załącznik nr </w:t>
      </w:r>
      <w:r w:rsidR="00AD795A">
        <w:rPr>
          <w:i/>
          <w:iCs/>
          <w:sz w:val="22"/>
          <w:szCs w:val="22"/>
        </w:rPr>
        <w:t>3</w:t>
      </w:r>
      <w:r w:rsidR="00D56C53">
        <w:rPr>
          <w:i/>
          <w:iCs/>
          <w:sz w:val="22"/>
          <w:szCs w:val="22"/>
        </w:rPr>
        <w:t xml:space="preserve"> do umowy)</w:t>
      </w:r>
      <w:r w:rsidR="00D56C53">
        <w:rPr>
          <w:b/>
          <w:bCs/>
          <w:sz w:val="22"/>
          <w:szCs w:val="22"/>
        </w:rPr>
        <w:t>.</w:t>
      </w:r>
    </w:p>
    <w:p w14:paraId="020C6FBC" w14:textId="054DBC2C" w:rsidR="001C01EA" w:rsidRPr="004C1FD5" w:rsidRDefault="001C01EA" w:rsidP="006C1625">
      <w:pPr>
        <w:numPr>
          <w:ilvl w:val="0"/>
          <w:numId w:val="45"/>
        </w:numPr>
        <w:tabs>
          <w:tab w:val="clear" w:pos="1440"/>
        </w:tabs>
        <w:ind w:left="284" w:hanging="284"/>
        <w:jc w:val="both"/>
        <w:rPr>
          <w:sz w:val="22"/>
          <w:szCs w:val="22"/>
        </w:rPr>
      </w:pPr>
      <w:r w:rsidRPr="00D13594">
        <w:rPr>
          <w:sz w:val="22"/>
          <w:szCs w:val="22"/>
        </w:rPr>
        <w:t xml:space="preserve">Gdy Wykonawcą </w:t>
      </w:r>
      <w:r w:rsidR="000042FC" w:rsidRPr="00D13594">
        <w:rPr>
          <w:sz w:val="22"/>
          <w:szCs w:val="22"/>
        </w:rPr>
        <w:t>U</w:t>
      </w:r>
      <w:r w:rsidRPr="00D13594">
        <w:rPr>
          <w:sz w:val="22"/>
          <w:szCs w:val="22"/>
        </w:rPr>
        <w:t xml:space="preserve">mowy jest </w:t>
      </w:r>
      <w:r w:rsidR="00184FBF">
        <w:rPr>
          <w:sz w:val="22"/>
          <w:szCs w:val="22"/>
        </w:rPr>
        <w:t>k</w:t>
      </w:r>
      <w:r w:rsidRPr="00D13594">
        <w:rPr>
          <w:sz w:val="22"/>
          <w:szCs w:val="22"/>
        </w:rPr>
        <w:t>onsorcjum, w Protokole</w:t>
      </w:r>
      <w:r w:rsidR="00184FBF">
        <w:rPr>
          <w:sz w:val="22"/>
          <w:szCs w:val="22"/>
        </w:rPr>
        <w:t xml:space="preserve"> </w:t>
      </w:r>
      <w:r w:rsidR="002F6F07">
        <w:rPr>
          <w:sz w:val="22"/>
          <w:szCs w:val="22"/>
        </w:rPr>
        <w:t>zdawczo- odbiorczym</w:t>
      </w:r>
      <w:r w:rsidRPr="00D13594">
        <w:rPr>
          <w:sz w:val="22"/>
          <w:szCs w:val="22"/>
        </w:rPr>
        <w:t xml:space="preserve"> wskazuje się członka </w:t>
      </w:r>
      <w:r w:rsidR="00184FBF">
        <w:rPr>
          <w:sz w:val="22"/>
          <w:szCs w:val="22"/>
        </w:rPr>
        <w:t>k</w:t>
      </w:r>
      <w:r w:rsidRPr="00D13594">
        <w:rPr>
          <w:sz w:val="22"/>
          <w:szCs w:val="22"/>
        </w:rPr>
        <w:t>onsorcjum</w:t>
      </w:r>
      <w:r w:rsidR="000042FC" w:rsidRPr="00D13594">
        <w:rPr>
          <w:sz w:val="22"/>
          <w:szCs w:val="22"/>
        </w:rPr>
        <w:t>,</w:t>
      </w:r>
      <w:r w:rsidRPr="00D13594">
        <w:rPr>
          <w:sz w:val="22"/>
          <w:szCs w:val="22"/>
        </w:rPr>
        <w:t xml:space="preserve"> który wystawi fakturę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 przypadku gdy faktury za objęty </w:t>
      </w:r>
      <w:r w:rsidR="00D13594" w:rsidRPr="00D13594">
        <w:rPr>
          <w:sz w:val="22"/>
          <w:szCs w:val="22"/>
        </w:rPr>
        <w:t>P</w:t>
      </w:r>
      <w:r w:rsidRPr="00D13594">
        <w:rPr>
          <w:sz w:val="22"/>
          <w:szCs w:val="22"/>
        </w:rPr>
        <w:t>rotokołem</w:t>
      </w:r>
      <w:r w:rsidR="002F6F07">
        <w:rPr>
          <w:sz w:val="22"/>
          <w:szCs w:val="22"/>
        </w:rPr>
        <w:t xml:space="preserve"> zdawczo- odbiorczym</w:t>
      </w:r>
      <w:r w:rsidRPr="00D13594">
        <w:rPr>
          <w:sz w:val="22"/>
          <w:szCs w:val="22"/>
        </w:rPr>
        <w:t xml:space="preserve"> przedmiot </w:t>
      </w:r>
      <w:r w:rsidR="000042FC" w:rsidRPr="00D13594">
        <w:rPr>
          <w:sz w:val="22"/>
          <w:szCs w:val="22"/>
        </w:rPr>
        <w:t>U</w:t>
      </w:r>
      <w:r w:rsidRPr="00D13594">
        <w:rPr>
          <w:sz w:val="22"/>
          <w:szCs w:val="22"/>
        </w:rPr>
        <w:t xml:space="preserve">mowy wystawi dwóch lub więcej członków </w:t>
      </w:r>
      <w:r w:rsidR="000042FC" w:rsidRPr="00D13594">
        <w:rPr>
          <w:sz w:val="22"/>
          <w:szCs w:val="22"/>
        </w:rPr>
        <w:t>K</w:t>
      </w:r>
      <w:r w:rsidRPr="00D13594">
        <w:rPr>
          <w:sz w:val="22"/>
          <w:szCs w:val="22"/>
        </w:rPr>
        <w:t xml:space="preserve">onsorcjum w </w:t>
      </w:r>
      <w:r w:rsidR="00D13594" w:rsidRPr="00D13594">
        <w:rPr>
          <w:sz w:val="22"/>
          <w:szCs w:val="22"/>
        </w:rPr>
        <w:t>P</w:t>
      </w:r>
      <w:r w:rsidRPr="00D13594">
        <w:rPr>
          <w:sz w:val="22"/>
          <w:szCs w:val="22"/>
        </w:rPr>
        <w:t xml:space="preserve">rotokole wskazuje się wartość netto każdej z faktur. Zapłata faktur zgodnie ze wskazaniem zawartym w </w:t>
      </w:r>
      <w:r w:rsidR="00D13594" w:rsidRPr="00D13594">
        <w:rPr>
          <w:sz w:val="22"/>
          <w:szCs w:val="22"/>
        </w:rPr>
        <w:t>P</w:t>
      </w:r>
      <w:r w:rsidRPr="00D13594">
        <w:rPr>
          <w:sz w:val="22"/>
          <w:szCs w:val="22"/>
        </w:rPr>
        <w:t xml:space="preserve">rotokole jest równoznaczna ze spełnieniem świadczenia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wobec wszystkich </w:t>
      </w:r>
      <w:r w:rsidR="00D13594" w:rsidRPr="00D13594">
        <w:rPr>
          <w:sz w:val="22"/>
          <w:szCs w:val="22"/>
        </w:rPr>
        <w:t>W</w:t>
      </w:r>
      <w:r w:rsidRPr="00D13594">
        <w:rPr>
          <w:sz w:val="22"/>
          <w:szCs w:val="22"/>
        </w:rPr>
        <w:t xml:space="preserve">ykonawców </w:t>
      </w:r>
      <w:r w:rsidR="000042FC" w:rsidRPr="00D13594">
        <w:rPr>
          <w:sz w:val="22"/>
          <w:szCs w:val="22"/>
        </w:rPr>
        <w:t>U</w:t>
      </w:r>
      <w:r w:rsidRPr="00D13594">
        <w:rPr>
          <w:sz w:val="22"/>
          <w:szCs w:val="22"/>
        </w:rPr>
        <w:t xml:space="preserve">mowy. W przypadku braku takiej informacji zarówno w </w:t>
      </w:r>
      <w:r w:rsidR="00D13594" w:rsidRPr="00D13594">
        <w:rPr>
          <w:sz w:val="22"/>
          <w:szCs w:val="22"/>
        </w:rPr>
        <w:t>U</w:t>
      </w:r>
      <w:r w:rsidRPr="00D13594">
        <w:rPr>
          <w:sz w:val="22"/>
          <w:szCs w:val="22"/>
        </w:rPr>
        <w:t>mowie, jak i w dokumentach realizacyjnych (</w:t>
      </w:r>
      <w:r w:rsidR="00D13594" w:rsidRPr="004C1FD5">
        <w:rPr>
          <w:sz w:val="22"/>
          <w:szCs w:val="22"/>
        </w:rPr>
        <w:t>P</w:t>
      </w:r>
      <w:r w:rsidRPr="004C1FD5">
        <w:rPr>
          <w:sz w:val="22"/>
          <w:szCs w:val="22"/>
        </w:rPr>
        <w:t xml:space="preserve">rotokole), Zamawiający w sytuacji sporu pomiędzy członkami Konsorcjum dokona zapłaty za fakturę temu członkowi </w:t>
      </w:r>
      <w:r w:rsidR="000042FC" w:rsidRPr="004C1FD5">
        <w:rPr>
          <w:sz w:val="22"/>
          <w:szCs w:val="22"/>
        </w:rPr>
        <w:t>K</w:t>
      </w:r>
      <w:r w:rsidRPr="004C1FD5">
        <w:rPr>
          <w:sz w:val="22"/>
          <w:szCs w:val="22"/>
        </w:rPr>
        <w:t xml:space="preserve">onsorcjum, który zrealizował usługę (podpisał Protokół </w:t>
      </w:r>
      <w:r w:rsidR="00D13594" w:rsidRPr="004C1FD5">
        <w:rPr>
          <w:sz w:val="22"/>
          <w:szCs w:val="22"/>
        </w:rPr>
        <w:t>zdawczo-</w:t>
      </w:r>
      <w:r w:rsidRPr="004C1FD5">
        <w:rPr>
          <w:sz w:val="22"/>
          <w:szCs w:val="22"/>
        </w:rPr>
        <w:t>odbior</w:t>
      </w:r>
      <w:r w:rsidR="00D13594" w:rsidRPr="004C1FD5">
        <w:rPr>
          <w:sz w:val="22"/>
          <w:szCs w:val="22"/>
        </w:rPr>
        <w:t>czy</w:t>
      </w:r>
      <w:r w:rsidRPr="004C1FD5">
        <w:rPr>
          <w:sz w:val="22"/>
          <w:szCs w:val="22"/>
        </w:rPr>
        <w:t>).</w:t>
      </w:r>
    </w:p>
    <w:p w14:paraId="322722E4" w14:textId="15BFEE07" w:rsidR="001C01EA" w:rsidRPr="004C1FD5" w:rsidRDefault="001C01EA" w:rsidP="006C1625">
      <w:pPr>
        <w:numPr>
          <w:ilvl w:val="0"/>
          <w:numId w:val="45"/>
        </w:numPr>
        <w:tabs>
          <w:tab w:val="clear" w:pos="1440"/>
        </w:tabs>
        <w:ind w:left="284" w:hanging="284"/>
        <w:jc w:val="both"/>
        <w:rPr>
          <w:sz w:val="24"/>
          <w:szCs w:val="24"/>
        </w:rPr>
      </w:pPr>
      <w:r w:rsidRPr="004C1FD5">
        <w:rPr>
          <w:sz w:val="22"/>
          <w:szCs w:val="22"/>
        </w:rPr>
        <w:t>Protokół</w:t>
      </w:r>
      <w:r w:rsidR="00D13594" w:rsidRPr="004C1FD5">
        <w:rPr>
          <w:sz w:val="22"/>
          <w:szCs w:val="22"/>
        </w:rPr>
        <w:t xml:space="preserve"> zdawczo-odbiorczy</w:t>
      </w:r>
      <w:r w:rsidRPr="004C1FD5">
        <w:rPr>
          <w:sz w:val="22"/>
          <w:szCs w:val="22"/>
        </w:rPr>
        <w:t xml:space="preserve"> podpisują upoważnieni przedstawiciele </w:t>
      </w:r>
      <w:r w:rsidR="0063529E" w:rsidRPr="004C1FD5">
        <w:rPr>
          <w:sz w:val="22"/>
          <w:szCs w:val="22"/>
        </w:rPr>
        <w:t>S</w:t>
      </w:r>
      <w:r w:rsidRPr="004C1FD5">
        <w:rPr>
          <w:sz w:val="22"/>
          <w:szCs w:val="22"/>
        </w:rPr>
        <w:t xml:space="preserve">tron wskazani w Umowie. </w:t>
      </w:r>
    </w:p>
    <w:p w14:paraId="5A0DF6C7" w14:textId="184B8473" w:rsidR="001C01EA" w:rsidRPr="004C1FD5" w:rsidRDefault="001C01EA" w:rsidP="006C1625">
      <w:pPr>
        <w:numPr>
          <w:ilvl w:val="0"/>
          <w:numId w:val="45"/>
        </w:numPr>
        <w:tabs>
          <w:tab w:val="clear" w:pos="1440"/>
        </w:tabs>
        <w:ind w:left="284" w:hanging="284"/>
        <w:jc w:val="both"/>
        <w:rPr>
          <w:sz w:val="22"/>
          <w:szCs w:val="22"/>
        </w:rPr>
      </w:pPr>
      <w:r w:rsidRPr="004C1FD5">
        <w:rPr>
          <w:sz w:val="22"/>
          <w:szCs w:val="22"/>
        </w:rPr>
        <w:t>Faktury należy wystawiać zgodnie z obowiązującymi przepisami.</w:t>
      </w:r>
    </w:p>
    <w:p w14:paraId="7B340552" w14:textId="0D73F6A2" w:rsidR="00CC08B1" w:rsidRPr="00CC08B1" w:rsidRDefault="00201B82" w:rsidP="006C1625">
      <w:pPr>
        <w:numPr>
          <w:ilvl w:val="0"/>
          <w:numId w:val="45"/>
        </w:numPr>
        <w:ind w:left="284" w:hanging="284"/>
        <w:jc w:val="both"/>
        <w:rPr>
          <w:sz w:val="24"/>
          <w:szCs w:val="24"/>
        </w:rPr>
      </w:pPr>
      <w:r w:rsidRPr="004C1FD5">
        <w:rPr>
          <w:sz w:val="22"/>
          <w:szCs w:val="22"/>
        </w:rPr>
        <w:t xml:space="preserve">Wykonawca zobowiązany jest wystawić jedną fakturę obejmującą całe wynagrodzenie Wykonawcy należne w związku z realizacją zakresu przedmiotu umowy objętego danym Protokołem </w:t>
      </w:r>
      <w:r w:rsidR="00CC08B1" w:rsidRPr="004C1FD5">
        <w:rPr>
          <w:sz w:val="22"/>
          <w:szCs w:val="22"/>
        </w:rPr>
        <w:t>zdawczo-odbiorczym</w:t>
      </w:r>
      <w:r w:rsidRPr="004C1FD5">
        <w:rPr>
          <w:sz w:val="22"/>
          <w:szCs w:val="22"/>
        </w:rPr>
        <w:t xml:space="preserve">. W przypadku uchybienia obowiązkowi określonemu w zdaniu poprzednim, należność objęte fakturami wystawionymi w sposób niezgodny ze zdaniem poprzednim, nie </w:t>
      </w:r>
      <w:r w:rsidRPr="00CC08B1">
        <w:rPr>
          <w:sz w:val="22"/>
          <w:szCs w:val="22"/>
        </w:rPr>
        <w:t>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p w14:paraId="64C10E8D" w14:textId="77777777" w:rsidR="001C01EA" w:rsidRPr="003A3410" w:rsidRDefault="001C01EA" w:rsidP="006C1625">
      <w:pPr>
        <w:numPr>
          <w:ilvl w:val="0"/>
          <w:numId w:val="45"/>
        </w:numPr>
        <w:tabs>
          <w:tab w:val="clear" w:pos="1440"/>
        </w:tabs>
        <w:ind w:left="284" w:hanging="284"/>
        <w:jc w:val="both"/>
      </w:pPr>
      <w:r w:rsidRPr="003A3410">
        <w:rPr>
          <w:sz w:val="22"/>
        </w:rPr>
        <w:t>Fakturę należy wystawić na adres:</w:t>
      </w:r>
    </w:p>
    <w:p w14:paraId="5D582464" w14:textId="77777777" w:rsidR="001C01EA" w:rsidRDefault="001C01EA" w:rsidP="001C01EA">
      <w:pPr>
        <w:jc w:val="center"/>
        <w:rPr>
          <w:b/>
          <w:bCs/>
          <w:sz w:val="22"/>
        </w:rPr>
      </w:pPr>
      <w:r>
        <w:rPr>
          <w:b/>
          <w:bCs/>
          <w:sz w:val="22"/>
        </w:rPr>
        <w:t>Polska Grupa Górnicza S.A.</w:t>
      </w:r>
    </w:p>
    <w:p w14:paraId="1979031F" w14:textId="77777777" w:rsidR="001C01EA" w:rsidRDefault="001C01EA" w:rsidP="001C01EA">
      <w:pPr>
        <w:jc w:val="center"/>
        <w:rPr>
          <w:b/>
          <w:bCs/>
          <w:sz w:val="22"/>
        </w:rPr>
      </w:pPr>
      <w:r>
        <w:rPr>
          <w:b/>
          <w:bCs/>
          <w:sz w:val="22"/>
        </w:rPr>
        <w:t>40-039 Katowice, ul. Powstańców 30</w:t>
      </w:r>
    </w:p>
    <w:p w14:paraId="52797A3A" w14:textId="047A99A2" w:rsidR="001C01EA" w:rsidRPr="008C4206" w:rsidRDefault="001C01EA" w:rsidP="001C01EA">
      <w:pPr>
        <w:jc w:val="center"/>
        <w:rPr>
          <w:b/>
          <w:sz w:val="22"/>
        </w:rPr>
      </w:pPr>
      <w:r>
        <w:rPr>
          <w:b/>
          <w:bCs/>
          <w:sz w:val="22"/>
        </w:rPr>
        <w:t xml:space="preserve">Oddział KWK </w:t>
      </w:r>
      <w:r w:rsidR="008C4206" w:rsidRPr="008C4206">
        <w:rPr>
          <w:b/>
          <w:sz w:val="22"/>
        </w:rPr>
        <w:t>Sośnica</w:t>
      </w:r>
    </w:p>
    <w:p w14:paraId="1952E53B" w14:textId="77777777" w:rsidR="001C01EA" w:rsidRPr="00941E7E" w:rsidRDefault="001C01EA" w:rsidP="001C01EA">
      <w:pPr>
        <w:ind w:firstLine="426"/>
        <w:rPr>
          <w:bCs/>
          <w:sz w:val="22"/>
          <w:szCs w:val="24"/>
        </w:rPr>
      </w:pPr>
      <w:r w:rsidRPr="00941E7E">
        <w:rPr>
          <w:bCs/>
          <w:sz w:val="22"/>
          <w:szCs w:val="24"/>
        </w:rPr>
        <w:t>oraz przekazać na adres:</w:t>
      </w:r>
    </w:p>
    <w:p w14:paraId="1C30B9F7" w14:textId="77777777" w:rsidR="001C01EA" w:rsidRDefault="001C01EA" w:rsidP="001C01EA">
      <w:pPr>
        <w:jc w:val="center"/>
        <w:rPr>
          <w:b/>
          <w:bCs/>
          <w:sz w:val="22"/>
        </w:rPr>
      </w:pPr>
      <w:r>
        <w:rPr>
          <w:b/>
          <w:bCs/>
          <w:sz w:val="22"/>
        </w:rPr>
        <w:t>Polska Grupa Górnicza S.A.</w:t>
      </w:r>
    </w:p>
    <w:p w14:paraId="145AEEAF" w14:textId="63843F92" w:rsidR="001C01EA" w:rsidRPr="00D55290" w:rsidRDefault="00D517D2" w:rsidP="006C1625">
      <w:pPr>
        <w:pStyle w:val="Akapitzlist"/>
        <w:numPr>
          <w:ilvl w:val="1"/>
          <w:numId w:val="44"/>
        </w:numPr>
        <w:contextualSpacing/>
        <w:jc w:val="center"/>
        <w:rPr>
          <w:b/>
          <w:bCs/>
          <w:sz w:val="22"/>
        </w:rPr>
      </w:pPr>
      <w:r w:rsidRPr="00D55290">
        <w:rPr>
          <w:b/>
          <w:bCs/>
          <w:sz w:val="22"/>
        </w:rPr>
        <w:t>Gl</w:t>
      </w:r>
      <w:r w:rsidR="001C01EA" w:rsidRPr="00D55290">
        <w:rPr>
          <w:b/>
          <w:bCs/>
          <w:sz w:val="22"/>
        </w:rPr>
        <w:t xml:space="preserve">iwice, ul. Jasna </w:t>
      </w:r>
      <w:r w:rsidRPr="00D55290">
        <w:rPr>
          <w:b/>
          <w:bCs/>
          <w:sz w:val="22"/>
        </w:rPr>
        <w:t>8</w:t>
      </w:r>
    </w:p>
    <w:p w14:paraId="7F835AA8" w14:textId="66D5C5D0" w:rsidR="001C01EA" w:rsidRDefault="001C01EA" w:rsidP="006C1625">
      <w:pPr>
        <w:numPr>
          <w:ilvl w:val="0"/>
          <w:numId w:val="45"/>
        </w:numPr>
        <w:ind w:left="284" w:hanging="284"/>
        <w:jc w:val="both"/>
        <w:rPr>
          <w:sz w:val="22"/>
        </w:rPr>
      </w:pPr>
      <w:r>
        <w:rPr>
          <w:sz w:val="22"/>
        </w:rPr>
        <w:t xml:space="preserve">W przypadku gdy zostało podpisane Porozumienie o przesyłaniu faktur drogą elektroniczną, fakturę za realizację przedmiotu zamówienia oraz </w:t>
      </w:r>
      <w:r w:rsidR="00190F6B">
        <w:rPr>
          <w:sz w:val="22"/>
        </w:rPr>
        <w:t>Protokół zdawczo-odbiorczy</w:t>
      </w:r>
      <w:r>
        <w:rPr>
          <w:sz w:val="22"/>
        </w:rPr>
        <w:t xml:space="preserve"> należy wysyłać na adres wskazany w Porozumieniu.</w:t>
      </w:r>
    </w:p>
    <w:p w14:paraId="6D39C9E0" w14:textId="77777777" w:rsidR="001C01EA" w:rsidRPr="00F2670B" w:rsidRDefault="001C01EA" w:rsidP="006C1625">
      <w:pPr>
        <w:numPr>
          <w:ilvl w:val="0"/>
          <w:numId w:val="45"/>
        </w:numPr>
        <w:ind w:left="284" w:hanging="284"/>
        <w:jc w:val="both"/>
        <w:rPr>
          <w:sz w:val="22"/>
        </w:rPr>
      </w:pPr>
      <w:r w:rsidRPr="00F2670B">
        <w:rPr>
          <w:sz w:val="22"/>
        </w:rPr>
        <w:t>Faktury muszą zostać sporządzone w języku polskim i zawierać numer, pod którym Umowa została wpisana do elektronicznego rejestru umów Zamawiającego.</w:t>
      </w:r>
    </w:p>
    <w:p w14:paraId="5D02977A" w14:textId="77777777" w:rsidR="001C01EA" w:rsidRPr="00F2670B" w:rsidRDefault="001C01EA" w:rsidP="006C1625">
      <w:pPr>
        <w:numPr>
          <w:ilvl w:val="0"/>
          <w:numId w:val="45"/>
        </w:numPr>
        <w:ind w:left="284" w:hanging="284"/>
        <w:jc w:val="both"/>
        <w:rPr>
          <w:sz w:val="22"/>
        </w:rPr>
      </w:pPr>
      <w:r w:rsidRPr="00F2670B">
        <w:rPr>
          <w:sz w:val="22"/>
        </w:rPr>
        <w:t>Faktury będą wystawiane w walucie polskiej. Wszelkie płatności dokonywane będą w walucie polskiej.</w:t>
      </w:r>
    </w:p>
    <w:p w14:paraId="3543B162" w14:textId="77777777" w:rsidR="00397781" w:rsidRDefault="001C01EA" w:rsidP="006C1625">
      <w:pPr>
        <w:numPr>
          <w:ilvl w:val="0"/>
          <w:numId w:val="45"/>
        </w:numPr>
        <w:ind w:left="284" w:hanging="284"/>
        <w:jc w:val="both"/>
        <w:rPr>
          <w:sz w:val="22"/>
        </w:rPr>
      </w:pPr>
      <w:r w:rsidRPr="00397781">
        <w:rPr>
          <w:sz w:val="22"/>
        </w:rPr>
        <w:t xml:space="preserve">Przy zapłacie zobowiązania wynikającego z </w:t>
      </w:r>
      <w:r w:rsidR="00D70D31" w:rsidRPr="00397781">
        <w:rPr>
          <w:sz w:val="22"/>
        </w:rPr>
        <w:t>U</w:t>
      </w:r>
      <w:r w:rsidRPr="00397781">
        <w:rPr>
          <w:sz w:val="22"/>
        </w:rPr>
        <w:t>mowy, Zamawiający zastrzega sobie prawo wskazania tytułu płatności (numeru faktury).</w:t>
      </w:r>
    </w:p>
    <w:p w14:paraId="2DC3E1A3" w14:textId="5B7BBE63" w:rsidR="001C01EA" w:rsidRPr="00397781" w:rsidRDefault="001C01EA" w:rsidP="006C1625">
      <w:pPr>
        <w:numPr>
          <w:ilvl w:val="0"/>
          <w:numId w:val="45"/>
        </w:numPr>
        <w:ind w:left="284" w:hanging="284"/>
        <w:jc w:val="both"/>
        <w:rPr>
          <w:sz w:val="22"/>
        </w:rPr>
      </w:pPr>
      <w:r w:rsidRPr="00397781">
        <w:rPr>
          <w:sz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w:t>
      </w:r>
      <w:bookmarkStart w:id="101" w:name="_Hlk162291279"/>
      <w:r w:rsidRPr="00397781">
        <w:rPr>
          <w:sz w:val="22"/>
        </w:rPr>
        <w:t>(Dz.U. z 202</w:t>
      </w:r>
      <w:r w:rsidR="00C443F0" w:rsidRPr="00397781">
        <w:rPr>
          <w:sz w:val="22"/>
        </w:rPr>
        <w:t>3</w:t>
      </w:r>
      <w:r w:rsidRPr="00397781">
        <w:rPr>
          <w:sz w:val="22"/>
        </w:rPr>
        <w:t xml:space="preserve">r. poz. </w:t>
      </w:r>
      <w:r w:rsidR="00C443F0" w:rsidRPr="00397781">
        <w:rPr>
          <w:sz w:val="22"/>
        </w:rPr>
        <w:t>711, poz.852</w:t>
      </w:r>
      <w:r w:rsidRPr="00397781">
        <w:rPr>
          <w:sz w:val="22"/>
        </w:rPr>
        <w:t xml:space="preserve">, z </w:t>
      </w:r>
      <w:proofErr w:type="spellStart"/>
      <w:r w:rsidRPr="00397781">
        <w:rPr>
          <w:sz w:val="22"/>
        </w:rPr>
        <w:t>późn</w:t>
      </w:r>
      <w:proofErr w:type="spellEnd"/>
      <w:r w:rsidRPr="00397781">
        <w:rPr>
          <w:sz w:val="22"/>
        </w:rPr>
        <w:t>. zm.).</w:t>
      </w:r>
    </w:p>
    <w:bookmarkEnd w:id="101"/>
    <w:p w14:paraId="4EB3F8D0" w14:textId="201CC977" w:rsidR="001C01EA" w:rsidRPr="007B4FE1" w:rsidRDefault="001C01EA" w:rsidP="006C1625">
      <w:pPr>
        <w:numPr>
          <w:ilvl w:val="0"/>
          <w:numId w:val="45"/>
        </w:numPr>
        <w:ind w:left="284" w:hanging="284"/>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w:t>
      </w:r>
      <w:r w:rsidRPr="00D70D31">
        <w:rPr>
          <w:sz w:val="22"/>
          <w:szCs w:val="22"/>
        </w:rPr>
        <w:t xml:space="preserve">będzie </w:t>
      </w:r>
      <w:r w:rsidRPr="00D70D31">
        <w:rPr>
          <w:b/>
          <w:bCs/>
          <w:sz w:val="22"/>
          <w:szCs w:val="22"/>
        </w:rPr>
        <w:t xml:space="preserve">Załącznik </w:t>
      </w:r>
      <w:r w:rsidR="009335CC" w:rsidRPr="00D70D31">
        <w:rPr>
          <w:b/>
          <w:bCs/>
          <w:sz w:val="22"/>
          <w:szCs w:val="22"/>
        </w:rPr>
        <w:t>nr</w:t>
      </w:r>
      <w:r w:rsidR="00D70D31" w:rsidRPr="00D70D31">
        <w:rPr>
          <w:b/>
          <w:bCs/>
          <w:sz w:val="22"/>
          <w:szCs w:val="22"/>
        </w:rPr>
        <w:t xml:space="preserve"> </w:t>
      </w:r>
      <w:r w:rsidR="00D25881">
        <w:rPr>
          <w:b/>
          <w:bCs/>
          <w:sz w:val="22"/>
          <w:szCs w:val="22"/>
        </w:rPr>
        <w:t>5</w:t>
      </w:r>
      <w:r w:rsidR="009335CC" w:rsidRPr="00D70D31">
        <w:rPr>
          <w:b/>
          <w:bCs/>
          <w:sz w:val="22"/>
          <w:szCs w:val="22"/>
        </w:rPr>
        <w:t xml:space="preserve"> </w:t>
      </w:r>
      <w:r w:rsidRPr="00D70D31">
        <w:rPr>
          <w:b/>
          <w:bCs/>
          <w:sz w:val="22"/>
          <w:szCs w:val="22"/>
        </w:rPr>
        <w:t>do Umowy.</w:t>
      </w:r>
      <w:r w:rsidRPr="00942413">
        <w:rPr>
          <w:sz w:val="22"/>
          <w:szCs w:val="22"/>
        </w:rPr>
        <w:t xml:space="preserve"> </w:t>
      </w:r>
    </w:p>
    <w:p w14:paraId="695D3228" w14:textId="77777777" w:rsidR="001C01EA" w:rsidRDefault="001C01EA" w:rsidP="006C1625">
      <w:pPr>
        <w:numPr>
          <w:ilvl w:val="0"/>
          <w:numId w:val="45"/>
        </w:numPr>
        <w:ind w:left="284" w:hanging="284"/>
        <w:jc w:val="both"/>
        <w:rPr>
          <w:sz w:val="22"/>
          <w:szCs w:val="22"/>
        </w:rPr>
      </w:pPr>
      <w:r w:rsidRPr="00F2670B">
        <w:rPr>
          <w:b/>
          <w:bCs/>
          <w:sz w:val="22"/>
          <w:szCs w:val="22"/>
        </w:rPr>
        <w:t>Termin płatności faktur</w:t>
      </w:r>
      <w:r w:rsidRPr="00942413">
        <w:rPr>
          <w:sz w:val="22"/>
          <w:szCs w:val="22"/>
        </w:rPr>
        <w:t xml:space="preserve"> dokumentujących zobowiązania wynikające z Umowy wynosi </w:t>
      </w:r>
      <w:r w:rsidRPr="00F2670B">
        <w:rPr>
          <w:b/>
          <w:bCs/>
          <w:sz w:val="22"/>
          <w:szCs w:val="22"/>
        </w:rPr>
        <w:t>30 dni</w:t>
      </w:r>
      <w:r w:rsidRPr="00942413">
        <w:rPr>
          <w:sz w:val="22"/>
          <w:szCs w:val="22"/>
        </w:rPr>
        <w:t xml:space="preserve"> od daty wpływu faktury </w:t>
      </w:r>
      <w:r>
        <w:rPr>
          <w:sz w:val="22"/>
          <w:szCs w:val="22"/>
        </w:rPr>
        <w:t xml:space="preserve">do </w:t>
      </w:r>
      <w:r w:rsidRPr="00942413">
        <w:rPr>
          <w:sz w:val="22"/>
          <w:szCs w:val="22"/>
        </w:rPr>
        <w:t>Zamawiające</w:t>
      </w:r>
      <w:r>
        <w:rPr>
          <w:sz w:val="22"/>
          <w:szCs w:val="22"/>
        </w:rPr>
        <w:t>go</w:t>
      </w:r>
    </w:p>
    <w:p w14:paraId="375A0644" w14:textId="77777777" w:rsidR="001C01EA" w:rsidRPr="00F746F7" w:rsidRDefault="001C01EA" w:rsidP="006C1625">
      <w:pPr>
        <w:numPr>
          <w:ilvl w:val="0"/>
          <w:numId w:val="45"/>
        </w:numPr>
        <w:ind w:left="284" w:hanging="284"/>
        <w:jc w:val="both"/>
        <w:rPr>
          <w:sz w:val="22"/>
          <w:szCs w:val="22"/>
        </w:rPr>
      </w:pPr>
      <w:r w:rsidRPr="00F746F7">
        <w:rPr>
          <w:sz w:val="22"/>
          <w:szCs w:val="22"/>
        </w:rPr>
        <w:t>Jako termin zapłaty przyjmuje się datę obciążenia rachunku bankowego Zamawiającego.</w:t>
      </w:r>
    </w:p>
    <w:p w14:paraId="13AF4176" w14:textId="77777777" w:rsidR="001C01EA" w:rsidRPr="00413938" w:rsidRDefault="001C01EA" w:rsidP="006C1625">
      <w:pPr>
        <w:numPr>
          <w:ilvl w:val="0"/>
          <w:numId w:val="45"/>
        </w:numPr>
        <w:ind w:left="284" w:hanging="284"/>
        <w:jc w:val="both"/>
        <w:rPr>
          <w:sz w:val="22"/>
          <w:szCs w:val="22"/>
        </w:rPr>
      </w:pPr>
      <w:r w:rsidRPr="00823BD0">
        <w:rPr>
          <w:sz w:val="22"/>
          <w:szCs w:val="22"/>
        </w:rPr>
        <w:t xml:space="preserve">Numer rachunku bankowego Wykonawcy będzie wskazywany każdorazowo tylko i wyłącznie </w:t>
      </w:r>
      <w:r>
        <w:rPr>
          <w:sz w:val="22"/>
          <w:szCs w:val="22"/>
        </w:rPr>
        <w:br/>
      </w:r>
      <w:r w:rsidRPr="00823BD0">
        <w:rPr>
          <w:sz w:val="22"/>
          <w:szCs w:val="22"/>
        </w:rPr>
        <w:t>na fakturach. Rachunek bankowy wskazany na fakturach powinien być zgodny z numerem rachunku bankowego zawartego w wykazie podmiotów prowadzonych przez szefa KAS).</w:t>
      </w:r>
    </w:p>
    <w:p w14:paraId="456F0EC7" w14:textId="77777777" w:rsidR="001C01EA" w:rsidRPr="00DE168A" w:rsidRDefault="001C01EA" w:rsidP="006C1625">
      <w:pPr>
        <w:numPr>
          <w:ilvl w:val="0"/>
          <w:numId w:val="45"/>
        </w:numPr>
        <w:ind w:left="284" w:hanging="284"/>
        <w:jc w:val="both"/>
        <w:rPr>
          <w:sz w:val="22"/>
          <w:szCs w:val="22"/>
        </w:rPr>
      </w:pPr>
      <w:r w:rsidRPr="00B0704A">
        <w:rPr>
          <w:sz w:val="22"/>
          <w:szCs w:val="22"/>
        </w:rPr>
        <w:t>Zapłata faktury korygującej nastąpi w terminie 30 dni od</w:t>
      </w:r>
      <w:r w:rsidRPr="00F746F7">
        <w:rPr>
          <w:sz w:val="22"/>
          <w:szCs w:val="22"/>
        </w:rPr>
        <w:t xml:space="preserve"> daty jej dostarczenia do Zamawiającego, jednak nie wcześniej niż w terminie płatności faktury pierwotnej.</w:t>
      </w:r>
    </w:p>
    <w:p w14:paraId="5096CA00" w14:textId="58DF6383" w:rsidR="001C01EA" w:rsidRDefault="001C01EA" w:rsidP="006C1625">
      <w:pPr>
        <w:numPr>
          <w:ilvl w:val="0"/>
          <w:numId w:val="45"/>
        </w:numPr>
        <w:ind w:left="284" w:hanging="284"/>
        <w:jc w:val="both"/>
        <w:rPr>
          <w:sz w:val="22"/>
          <w:szCs w:val="22"/>
        </w:rPr>
      </w:pPr>
      <w:r w:rsidRPr="00F746F7">
        <w:rPr>
          <w:sz w:val="22"/>
          <w:szCs w:val="22"/>
        </w:rPr>
        <w:t xml:space="preserve">Wszelkie, wynikające z </w:t>
      </w:r>
      <w:r w:rsidR="00A31A1B">
        <w:rPr>
          <w:sz w:val="22"/>
          <w:szCs w:val="22"/>
        </w:rPr>
        <w:t>U</w:t>
      </w:r>
      <w:r w:rsidRPr="00F746F7">
        <w:rPr>
          <w:sz w:val="22"/>
          <w:szCs w:val="22"/>
        </w:rPr>
        <w:t xml:space="preserve">mowy należności (należność główna, należności uboczne, w tym odszkodowania, kary umowne i </w:t>
      </w:r>
      <w:r w:rsidRPr="00D55290">
        <w:rPr>
          <w:sz w:val="22"/>
          <w:szCs w:val="22"/>
        </w:rPr>
        <w:t xml:space="preserve">inne) </w:t>
      </w:r>
      <w:r w:rsidR="00865454" w:rsidRPr="00D55290">
        <w:rPr>
          <w:sz w:val="22"/>
          <w:szCs w:val="22"/>
        </w:rPr>
        <w:t xml:space="preserve">Wykonawcy </w:t>
      </w:r>
      <w:r w:rsidRPr="00D55290">
        <w:rPr>
          <w:sz w:val="22"/>
          <w:szCs w:val="22"/>
        </w:rPr>
        <w:t>nie mogą być przedmiotem obrotu, zabezpieczenia, przewłaszczenia, prawa rzeczowego, ani obciążenia, w tym cesji, sprzedaży, zastawu rejestrowego, jak również upoważnienia, w tym upoważnienia inkasowego, bez pisemnej zgody Zamawiającego. Powyższe nie wyklucza możliwości</w:t>
      </w:r>
      <w:r w:rsidRPr="00F746F7">
        <w:rPr>
          <w:sz w:val="22"/>
          <w:szCs w:val="22"/>
        </w:rPr>
        <w:t xml:space="preserve"> udzielenia radcy prawnemu/adwokatowi prowadzącemu obsługę prawną Wykonawcy pełnomocnictwa do dochodzenia, w jego imieniu, należności wynikających </w:t>
      </w:r>
      <w:r>
        <w:rPr>
          <w:sz w:val="22"/>
          <w:szCs w:val="22"/>
        </w:rPr>
        <w:br/>
      </w:r>
      <w:r w:rsidRPr="00F746F7">
        <w:rPr>
          <w:sz w:val="22"/>
          <w:szCs w:val="22"/>
        </w:rPr>
        <w:t xml:space="preserve">z </w:t>
      </w:r>
      <w:r w:rsidR="00A31A1B">
        <w:rPr>
          <w:sz w:val="22"/>
          <w:szCs w:val="22"/>
        </w:rPr>
        <w:t>U</w:t>
      </w:r>
      <w:r w:rsidRPr="00F746F7">
        <w:rPr>
          <w:sz w:val="22"/>
          <w:szCs w:val="22"/>
        </w:rPr>
        <w:t>mowy.</w:t>
      </w:r>
    </w:p>
    <w:p w14:paraId="43D03672" w14:textId="77777777" w:rsidR="001C01EA" w:rsidRPr="005C724E" w:rsidRDefault="001C01EA" w:rsidP="006C1625">
      <w:pPr>
        <w:numPr>
          <w:ilvl w:val="0"/>
          <w:numId w:val="45"/>
        </w:numPr>
        <w:ind w:left="284" w:hanging="284"/>
        <w:jc w:val="both"/>
        <w:rPr>
          <w:sz w:val="22"/>
          <w:szCs w:val="22"/>
        </w:rPr>
      </w:pPr>
      <w:r w:rsidRPr="00F746F7">
        <w:rPr>
          <w:sz w:val="22"/>
          <w:szCs w:val="22"/>
        </w:rPr>
        <w:t>Jeżeli do świadczonych usług</w:t>
      </w:r>
      <w:r>
        <w:rPr>
          <w:sz w:val="22"/>
          <w:szCs w:val="22"/>
        </w:rPr>
        <w:t>/dostaw</w:t>
      </w:r>
      <w:r w:rsidRPr="00F746F7">
        <w:rPr>
          <w:sz w:val="22"/>
          <w:szCs w:val="22"/>
        </w:rPr>
        <w:t xml:space="preserve"> będą miały zastosowanie przepisy o podatku od towarów i usług </w:t>
      </w:r>
      <w:r w:rsidRPr="005C724E">
        <w:rPr>
          <w:sz w:val="22"/>
          <w:szCs w:val="22"/>
        </w:rPr>
        <w:t>ustanawiające mechanizm podzielonej płatności Strony obowiązują się uwzględnić ten mechanizm w rozliczaniu Umowy.</w:t>
      </w:r>
    </w:p>
    <w:p w14:paraId="25734F76" w14:textId="57A22B37" w:rsidR="00213C60" w:rsidRDefault="00213C60" w:rsidP="006C1625">
      <w:pPr>
        <w:numPr>
          <w:ilvl w:val="0"/>
          <w:numId w:val="45"/>
        </w:numPr>
        <w:ind w:left="284" w:hanging="284"/>
        <w:jc w:val="both"/>
        <w:rPr>
          <w:sz w:val="22"/>
          <w:szCs w:val="22"/>
        </w:rPr>
      </w:pPr>
      <w:r w:rsidRPr="005C724E">
        <w:rPr>
          <w:sz w:val="22"/>
          <w:szCs w:val="22"/>
        </w:rPr>
        <w:t>Zgodnie z przepisami polskiego prawa podatkowego: ustawa z dnia 26 lipca 1991 r. o podatku dochodowym od osób fizycznych (dalej:</w:t>
      </w:r>
      <w:r w:rsidR="001F53B2">
        <w:rPr>
          <w:sz w:val="22"/>
          <w:szCs w:val="22"/>
        </w:rPr>
        <w:t xml:space="preserve"> </w:t>
      </w:r>
      <w:proofErr w:type="spellStart"/>
      <w:r w:rsidRPr="005C724E">
        <w:rPr>
          <w:sz w:val="22"/>
          <w:szCs w:val="22"/>
        </w:rPr>
        <w:t>updof</w:t>
      </w:r>
      <w:proofErr w:type="spellEnd"/>
      <w:r w:rsidRPr="005C724E">
        <w:rPr>
          <w:sz w:val="22"/>
          <w:szCs w:val="22"/>
        </w:rPr>
        <w:t>) oraz ustawa z dnia 15 lutego 1992 r. o podatku dochodowym od osób prawnych (dalej:</w:t>
      </w:r>
      <w:r w:rsidR="001F53B2">
        <w:rPr>
          <w:sz w:val="22"/>
          <w:szCs w:val="22"/>
        </w:rPr>
        <w:t xml:space="preserve"> </w:t>
      </w:r>
      <w:proofErr w:type="spellStart"/>
      <w:r w:rsidRPr="005C724E">
        <w:rPr>
          <w:sz w:val="22"/>
          <w:szCs w:val="22"/>
        </w:rPr>
        <w:t>updop</w:t>
      </w:r>
      <w:proofErr w:type="spellEnd"/>
      <w:r w:rsidRPr="005C724E">
        <w:rPr>
          <w:sz w:val="22"/>
          <w:szCs w:val="22"/>
        </w:rPr>
        <w:t xml:space="preserve">), w stosunku do dochodów uzyskiwanych przez firmę zagraniczną na terytorium Polski, w momencie wypłaty należności wynikających z umowy, na podstawie art. 26 ust. 1 </w:t>
      </w:r>
      <w:proofErr w:type="spellStart"/>
      <w:r w:rsidR="001F53B2">
        <w:rPr>
          <w:sz w:val="22"/>
          <w:szCs w:val="22"/>
        </w:rPr>
        <w:t>u</w:t>
      </w:r>
      <w:r w:rsidRPr="005C724E">
        <w:rPr>
          <w:sz w:val="22"/>
          <w:szCs w:val="22"/>
        </w:rPr>
        <w:t>pdop</w:t>
      </w:r>
      <w:proofErr w:type="spellEnd"/>
      <w:r w:rsidRPr="005C724E">
        <w:rPr>
          <w:sz w:val="22"/>
          <w:szCs w:val="22"/>
        </w:rPr>
        <w:t xml:space="preserve"> oraz 41 ust. 4 </w:t>
      </w:r>
      <w:proofErr w:type="spellStart"/>
      <w:r w:rsidR="001F53B2">
        <w:rPr>
          <w:sz w:val="22"/>
          <w:szCs w:val="22"/>
        </w:rPr>
        <w:t>u</w:t>
      </w:r>
      <w:r w:rsidRPr="005C724E">
        <w:rPr>
          <w:sz w:val="22"/>
          <w:szCs w:val="22"/>
        </w:rPr>
        <w:t>pdof</w:t>
      </w:r>
      <w:proofErr w:type="spellEnd"/>
      <w:r w:rsidRPr="005C724E">
        <w:rPr>
          <w:sz w:val="22"/>
          <w:szCs w:val="22"/>
        </w:rPr>
        <w:t>, na Zamawiającym ciąży obowiązek poboru zryczałtowanego podatku dochodowego od tych wypłat, zwanego podatkiem u źródła. Wypłata należności wynikających z umowy, zostanie każdorazowo pomniejszona o wartość pobranego podatku u źródła.</w:t>
      </w:r>
    </w:p>
    <w:p w14:paraId="052B2E75" w14:textId="77777777" w:rsidR="00B05487" w:rsidRPr="007B4FE1" w:rsidRDefault="00B05487" w:rsidP="00B05487">
      <w:pPr>
        <w:pStyle w:val="Akapitzlist"/>
        <w:numPr>
          <w:ilvl w:val="0"/>
          <w:numId w:val="45"/>
        </w:numPr>
        <w:tabs>
          <w:tab w:val="clear" w:pos="1440"/>
          <w:tab w:val="num" w:pos="284"/>
        </w:tabs>
        <w:ind w:left="284" w:hanging="284"/>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64A1F7E6" w14:textId="77777777" w:rsidR="00B05487" w:rsidRPr="007B4FE1" w:rsidRDefault="00B05487" w:rsidP="00B05487">
      <w:pPr>
        <w:numPr>
          <w:ilvl w:val="0"/>
          <w:numId w:val="45"/>
        </w:numPr>
        <w:tabs>
          <w:tab w:val="clear" w:pos="1440"/>
          <w:tab w:val="num" w:pos="284"/>
        </w:tabs>
        <w:ind w:left="284" w:hanging="284"/>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34B011A4" w14:textId="77777777" w:rsidR="00B05487" w:rsidRPr="007B4FE1" w:rsidRDefault="00B05487" w:rsidP="00B05487">
      <w:pPr>
        <w:numPr>
          <w:ilvl w:val="1"/>
          <w:numId w:val="45"/>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1A1874F" w14:textId="77777777" w:rsidR="00B05487" w:rsidRPr="00D25881" w:rsidRDefault="00B05487" w:rsidP="00B05487">
      <w:pPr>
        <w:numPr>
          <w:ilvl w:val="1"/>
          <w:numId w:val="45"/>
        </w:numPr>
        <w:jc w:val="both"/>
        <w:rPr>
          <w:sz w:val="22"/>
          <w:szCs w:val="22"/>
        </w:rPr>
      </w:pPr>
      <w:r w:rsidRPr="00D25881">
        <w:rPr>
          <w:sz w:val="22"/>
          <w:szCs w:val="22"/>
        </w:rPr>
        <w:t xml:space="preserve">Oświadczenia czy Wykonawca posiada na terenie Rzeczpospolitej Polskiej zakład </w:t>
      </w:r>
      <w:r w:rsidRPr="00D25881">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0CD0CD86" w14:textId="6F64DCC5" w:rsidR="00B05487" w:rsidRPr="00D25881" w:rsidRDefault="00B05487" w:rsidP="00B05487">
      <w:pPr>
        <w:numPr>
          <w:ilvl w:val="1"/>
          <w:numId w:val="45"/>
        </w:numPr>
        <w:jc w:val="both"/>
        <w:rPr>
          <w:sz w:val="22"/>
          <w:szCs w:val="22"/>
        </w:rPr>
      </w:pPr>
      <w:r w:rsidRPr="00D25881">
        <w:rPr>
          <w:sz w:val="22"/>
          <w:szCs w:val="22"/>
        </w:rPr>
        <w:t xml:space="preserve">Oświadczenia dla celów podatku u źródła - potwierdzającego rzeczywistego właściciela należności wynikającej z zawartej Umowy a wypłacanej przez PGG SA według wzoru stanowiącego </w:t>
      </w:r>
      <w:r w:rsidRPr="00D25881">
        <w:rPr>
          <w:b/>
          <w:bCs/>
          <w:sz w:val="22"/>
          <w:szCs w:val="22"/>
        </w:rPr>
        <w:t>Załącznik nr </w:t>
      </w:r>
      <w:r w:rsidR="00D25881" w:rsidRPr="00D25881">
        <w:rPr>
          <w:b/>
          <w:bCs/>
          <w:sz w:val="22"/>
          <w:szCs w:val="22"/>
        </w:rPr>
        <w:t>6</w:t>
      </w:r>
      <w:r w:rsidRPr="00D25881">
        <w:rPr>
          <w:b/>
          <w:bCs/>
          <w:sz w:val="22"/>
          <w:szCs w:val="22"/>
        </w:rPr>
        <w:t xml:space="preserve"> do Umowy.</w:t>
      </w:r>
    </w:p>
    <w:p w14:paraId="41694FC4" w14:textId="77777777" w:rsidR="00B05487" w:rsidRDefault="00B05487" w:rsidP="00B05487">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w:t>
      </w:r>
    </w:p>
    <w:p w14:paraId="0025F3FD" w14:textId="77777777" w:rsidR="00B05487" w:rsidRPr="007B4FE1" w:rsidRDefault="00B05487" w:rsidP="00A3626B">
      <w:pPr>
        <w:pStyle w:val="Akapitzlist"/>
        <w:numPr>
          <w:ilvl w:val="0"/>
          <w:numId w:val="45"/>
        </w:numPr>
        <w:tabs>
          <w:tab w:val="clear" w:pos="1440"/>
          <w:tab w:val="num" w:pos="426"/>
        </w:tabs>
        <w:ind w:left="426" w:hanging="426"/>
        <w:contextualSpacing/>
        <w:jc w:val="both"/>
        <w:rPr>
          <w:sz w:val="22"/>
          <w:szCs w:val="22"/>
        </w:rPr>
      </w:pPr>
      <w:r w:rsidRPr="007B4FE1">
        <w:rPr>
          <w:sz w:val="22"/>
        </w:rPr>
        <w:t xml:space="preserve">Jeżeli </w:t>
      </w:r>
      <w:r>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4B0DE5F6" w14:textId="77777777" w:rsidR="00B05487" w:rsidRPr="00E450A1" w:rsidRDefault="00B05487" w:rsidP="00A3626B">
      <w:pPr>
        <w:tabs>
          <w:tab w:val="num" w:pos="426"/>
        </w:tabs>
        <w:ind w:left="-65" w:hanging="1440"/>
        <w:jc w:val="both"/>
        <w:rPr>
          <w:color w:val="FF0000"/>
          <w:sz w:val="6"/>
          <w:szCs w:val="6"/>
        </w:rPr>
      </w:pPr>
    </w:p>
    <w:p w14:paraId="5255A075" w14:textId="47098FA1" w:rsidR="00B05487" w:rsidRPr="00A3626B" w:rsidRDefault="00B05487" w:rsidP="00A3626B">
      <w:pPr>
        <w:numPr>
          <w:ilvl w:val="0"/>
          <w:numId w:val="45"/>
        </w:numPr>
        <w:tabs>
          <w:tab w:val="clear" w:pos="1440"/>
          <w:tab w:val="num" w:pos="426"/>
        </w:tabs>
        <w:ind w:left="426" w:hanging="426"/>
        <w:jc w:val="both"/>
        <w:rPr>
          <w:sz w:val="22"/>
          <w:szCs w:val="22"/>
        </w:rPr>
      </w:pPr>
      <w:bookmarkStart w:id="102" w:name="_Hlk146741947"/>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Pr>
          <w:sz w:val="22"/>
          <w:szCs w:val="22"/>
        </w:rPr>
        <w:t>P</w:t>
      </w:r>
      <w:r w:rsidRPr="00F746F7">
        <w:rPr>
          <w:sz w:val="22"/>
          <w:szCs w:val="22"/>
        </w:rPr>
        <w:t xml:space="preserve">rzychodowej. </w:t>
      </w:r>
      <w:bookmarkEnd w:id="102"/>
    </w:p>
    <w:p w14:paraId="243DD7E3" w14:textId="77777777" w:rsidR="00E66FA0" w:rsidRPr="00DF5E32" w:rsidRDefault="00E66FA0" w:rsidP="00E66FA0">
      <w:pPr>
        <w:pStyle w:val="Tekstpodstawowy"/>
        <w:rPr>
          <w:sz w:val="22"/>
          <w:szCs w:val="22"/>
        </w:rPr>
      </w:pPr>
    </w:p>
    <w:p w14:paraId="243DD7E5" w14:textId="67BFBF86" w:rsidR="00E66FA0" w:rsidRPr="006C778B" w:rsidRDefault="00E66FA0" w:rsidP="00B9743D">
      <w:pPr>
        <w:pStyle w:val="Nagwek1"/>
        <w:numPr>
          <w:ilvl w:val="0"/>
          <w:numId w:val="0"/>
        </w:numPr>
        <w:ind w:left="432"/>
        <w:jc w:val="center"/>
      </w:pPr>
      <w:bookmarkStart w:id="103" w:name="_Toc215217276"/>
      <w:r w:rsidRPr="006C778B">
        <w:t>§</w:t>
      </w:r>
      <w:r w:rsidR="00B9743D" w:rsidRPr="006C778B">
        <w:t>5 OKRES OBOWIĄZYWANIA UMOWY, TERMINY</w:t>
      </w:r>
      <w:bookmarkEnd w:id="103"/>
      <w:r w:rsidR="00B9743D" w:rsidRPr="006C778B">
        <w:t xml:space="preserve"> </w:t>
      </w:r>
    </w:p>
    <w:p w14:paraId="68E76DB0" w14:textId="6ECDE63E" w:rsidR="00C443F0" w:rsidRPr="00F04A34" w:rsidRDefault="00C443F0" w:rsidP="00F04A34">
      <w:pPr>
        <w:numPr>
          <w:ilvl w:val="0"/>
          <w:numId w:val="12"/>
        </w:numPr>
        <w:jc w:val="both"/>
        <w:rPr>
          <w:bCs/>
          <w:sz w:val="22"/>
          <w:szCs w:val="22"/>
        </w:rPr>
      </w:pPr>
      <w:bookmarkStart w:id="104" w:name="_Hlk161045742"/>
      <w:r w:rsidRPr="00B90A07">
        <w:rPr>
          <w:bCs/>
          <w:sz w:val="22"/>
          <w:szCs w:val="22"/>
        </w:rPr>
        <w:t xml:space="preserve">Umowa obowiązuje przez </w:t>
      </w:r>
      <w:r w:rsidRPr="009F4F4B">
        <w:rPr>
          <w:bCs/>
          <w:sz w:val="22"/>
          <w:szCs w:val="22"/>
        </w:rPr>
        <w:t xml:space="preserve">okres 12 miesięcy od daty </w:t>
      </w:r>
      <w:r w:rsidRPr="00B90A07">
        <w:rPr>
          <w:bCs/>
          <w:sz w:val="22"/>
          <w:szCs w:val="22"/>
        </w:rPr>
        <w:t>zawarcia Umowy.</w:t>
      </w:r>
      <w:r w:rsidRPr="00B90A07">
        <w:rPr>
          <w:sz w:val="22"/>
          <w:szCs w:val="22"/>
        </w:rPr>
        <w:t xml:space="preserve"> </w:t>
      </w:r>
    </w:p>
    <w:p w14:paraId="461C9561" w14:textId="0881B696" w:rsidR="00F04A34" w:rsidRPr="00F04A34" w:rsidRDefault="00C443F0" w:rsidP="00F04A34">
      <w:pPr>
        <w:numPr>
          <w:ilvl w:val="0"/>
          <w:numId w:val="12"/>
        </w:numPr>
        <w:jc w:val="both"/>
        <w:rPr>
          <w:bCs/>
          <w:sz w:val="22"/>
          <w:szCs w:val="22"/>
        </w:rPr>
      </w:pPr>
      <w:r w:rsidRPr="00B90A07">
        <w:rPr>
          <w:sz w:val="22"/>
          <w:szCs w:val="22"/>
        </w:rPr>
        <w:t>Umowa obowiązywać będzie dla zleceń wystawionych przez jednostk</w:t>
      </w:r>
      <w:r w:rsidR="00FE42C1">
        <w:rPr>
          <w:sz w:val="22"/>
          <w:szCs w:val="22"/>
        </w:rPr>
        <w:t>ę</w:t>
      </w:r>
      <w:r w:rsidRPr="00B90A07">
        <w:rPr>
          <w:sz w:val="22"/>
          <w:szCs w:val="22"/>
        </w:rPr>
        <w:t xml:space="preserve"> organizacyjn</w:t>
      </w:r>
      <w:r w:rsidR="004A74D4">
        <w:rPr>
          <w:sz w:val="22"/>
          <w:szCs w:val="22"/>
        </w:rPr>
        <w:t>ą</w:t>
      </w:r>
      <w:r w:rsidRPr="00B90A07">
        <w:rPr>
          <w:sz w:val="22"/>
          <w:szCs w:val="22"/>
        </w:rPr>
        <w:t xml:space="preserve"> Zamawiającego w okresie jej obowiązywania.</w:t>
      </w:r>
    </w:p>
    <w:bookmarkEnd w:id="104"/>
    <w:p w14:paraId="35DA7BD0" w14:textId="6088E827" w:rsidR="00E07E81" w:rsidRPr="00E07E81" w:rsidRDefault="00C43938" w:rsidP="004C1D66">
      <w:pPr>
        <w:numPr>
          <w:ilvl w:val="0"/>
          <w:numId w:val="12"/>
        </w:numPr>
        <w:suppressAutoHyphens/>
        <w:autoSpaceDN w:val="0"/>
        <w:jc w:val="both"/>
        <w:textAlignment w:val="baseline"/>
        <w:rPr>
          <w:sz w:val="22"/>
          <w:szCs w:val="22"/>
        </w:rPr>
      </w:pPr>
      <w:r w:rsidRPr="00B90A07">
        <w:rPr>
          <w:sz w:val="22"/>
          <w:szCs w:val="22"/>
        </w:rPr>
        <w:t>Strony ustalają, że m</w:t>
      </w:r>
      <w:r w:rsidR="00D76622" w:rsidRPr="00B90A07">
        <w:rPr>
          <w:sz w:val="22"/>
          <w:szCs w:val="22"/>
        </w:rPr>
        <w:t xml:space="preserve">aksymalny </w:t>
      </w:r>
      <w:r w:rsidR="00D76622" w:rsidRPr="00B90A07">
        <w:rPr>
          <w:b/>
          <w:bCs/>
          <w:sz w:val="22"/>
          <w:szCs w:val="22"/>
        </w:rPr>
        <w:t xml:space="preserve">termin realizacji jednostkowej usługi </w:t>
      </w:r>
      <w:r w:rsidR="00DF2431" w:rsidRPr="00B90A07">
        <w:rPr>
          <w:b/>
          <w:bCs/>
          <w:sz w:val="22"/>
          <w:szCs w:val="22"/>
        </w:rPr>
        <w:t>wynosi:</w:t>
      </w:r>
      <w:r w:rsidR="00D76622" w:rsidRPr="00B90A07">
        <w:rPr>
          <w:b/>
          <w:bCs/>
          <w:sz w:val="22"/>
          <w:szCs w:val="22"/>
        </w:rPr>
        <w:t xml:space="preserve"> </w:t>
      </w:r>
    </w:p>
    <w:p w14:paraId="04774D36" w14:textId="6CF788F7" w:rsidR="002F23DD" w:rsidRDefault="00E07E81" w:rsidP="002F23DD">
      <w:pPr>
        <w:suppressAutoHyphens/>
        <w:autoSpaceDN w:val="0"/>
        <w:ind w:left="357"/>
        <w:jc w:val="both"/>
        <w:textAlignment w:val="baseline"/>
        <w:rPr>
          <w:b/>
          <w:bCs/>
          <w:sz w:val="22"/>
          <w:szCs w:val="22"/>
        </w:rPr>
      </w:pPr>
      <w:r>
        <w:rPr>
          <w:b/>
          <w:bCs/>
          <w:sz w:val="22"/>
          <w:szCs w:val="22"/>
        </w:rPr>
        <w:t xml:space="preserve">- </w:t>
      </w:r>
      <w:r w:rsidR="002F23DD">
        <w:rPr>
          <w:b/>
          <w:bCs/>
          <w:sz w:val="22"/>
          <w:szCs w:val="22"/>
        </w:rPr>
        <w:t xml:space="preserve"> </w:t>
      </w:r>
      <w:r>
        <w:rPr>
          <w:b/>
          <w:bCs/>
          <w:sz w:val="22"/>
          <w:szCs w:val="22"/>
        </w:rPr>
        <w:t>r</w:t>
      </w:r>
      <w:r w:rsidRPr="00E07E81">
        <w:rPr>
          <w:b/>
          <w:bCs/>
          <w:sz w:val="22"/>
          <w:szCs w:val="22"/>
        </w:rPr>
        <w:t xml:space="preserve">emont koła bieżnego (bocznego lub czołowego) </w:t>
      </w:r>
      <w:r>
        <w:rPr>
          <w:b/>
          <w:bCs/>
          <w:sz w:val="22"/>
          <w:szCs w:val="22"/>
        </w:rPr>
        <w:t>-</w:t>
      </w:r>
      <w:r w:rsidRPr="00E07E81">
        <w:rPr>
          <w:b/>
          <w:bCs/>
          <w:sz w:val="22"/>
          <w:szCs w:val="22"/>
        </w:rPr>
        <w:t xml:space="preserve"> do 30 dni </w:t>
      </w:r>
      <w:r w:rsidR="00C43938" w:rsidRPr="00B90A07">
        <w:rPr>
          <w:b/>
          <w:bCs/>
          <w:sz w:val="22"/>
          <w:szCs w:val="22"/>
        </w:rPr>
        <w:t>od daty</w:t>
      </w:r>
      <w:r w:rsidR="00C43938" w:rsidRPr="006C778B">
        <w:rPr>
          <w:b/>
          <w:bCs/>
          <w:sz w:val="22"/>
          <w:szCs w:val="22"/>
        </w:rPr>
        <w:t xml:space="preserve"> </w:t>
      </w:r>
      <w:r w:rsidR="007C4347">
        <w:rPr>
          <w:b/>
          <w:bCs/>
          <w:sz w:val="22"/>
          <w:szCs w:val="22"/>
        </w:rPr>
        <w:t>przekazania do remontu</w:t>
      </w:r>
    </w:p>
    <w:p w14:paraId="7B936515" w14:textId="77777777" w:rsidR="00FE42C1" w:rsidRDefault="002F23DD" w:rsidP="00FE42C1">
      <w:pPr>
        <w:suppressAutoHyphens/>
        <w:autoSpaceDN w:val="0"/>
        <w:ind w:left="357"/>
        <w:jc w:val="both"/>
        <w:textAlignment w:val="baseline"/>
        <w:rPr>
          <w:sz w:val="22"/>
          <w:szCs w:val="22"/>
        </w:rPr>
      </w:pPr>
      <w:r>
        <w:rPr>
          <w:b/>
          <w:bCs/>
          <w:sz w:val="22"/>
          <w:szCs w:val="22"/>
        </w:rPr>
        <w:t xml:space="preserve">- </w:t>
      </w:r>
      <w:r w:rsidR="00E07E81" w:rsidRPr="00E07E81">
        <w:rPr>
          <w:b/>
          <w:bCs/>
          <w:sz w:val="22"/>
          <w:szCs w:val="22"/>
        </w:rPr>
        <w:t>remont kapitalny krążka prowadzącego (bocznego lub czołowego) - do 60 dni od daty przekazania do remontu</w:t>
      </w:r>
      <w:r w:rsidR="00E07E81">
        <w:rPr>
          <w:sz w:val="22"/>
          <w:szCs w:val="22"/>
        </w:rPr>
        <w:t>.</w:t>
      </w:r>
      <w:r w:rsidR="00E07E81" w:rsidRPr="00E07E81">
        <w:rPr>
          <w:sz w:val="22"/>
          <w:szCs w:val="22"/>
        </w:rPr>
        <w:t xml:space="preserve"> </w:t>
      </w:r>
    </w:p>
    <w:p w14:paraId="243DD7E6" w14:textId="2FD11515" w:rsidR="006C0EF1" w:rsidRPr="00FE42C1" w:rsidRDefault="00FE42C1" w:rsidP="00FE42C1">
      <w:pPr>
        <w:suppressAutoHyphens/>
        <w:autoSpaceDN w:val="0"/>
        <w:ind w:left="426" w:hanging="426"/>
        <w:jc w:val="both"/>
        <w:textAlignment w:val="baseline"/>
        <w:rPr>
          <w:sz w:val="22"/>
          <w:szCs w:val="22"/>
        </w:rPr>
      </w:pPr>
      <w:r w:rsidRPr="00FE42C1">
        <w:rPr>
          <w:sz w:val="22"/>
          <w:szCs w:val="22"/>
        </w:rPr>
        <w:t>5.</w:t>
      </w:r>
      <w:r>
        <w:rPr>
          <w:sz w:val="22"/>
          <w:szCs w:val="22"/>
        </w:rPr>
        <w:t xml:space="preserve">   </w:t>
      </w:r>
      <w:r w:rsidR="00C43938" w:rsidRPr="006C778B">
        <w:rPr>
          <w:sz w:val="22"/>
          <w:szCs w:val="22"/>
        </w:rPr>
        <w:t>Termin realizacji obejmuje również czas</w:t>
      </w:r>
      <w:r w:rsidR="006C0EF1" w:rsidRPr="006C778B">
        <w:rPr>
          <w:sz w:val="22"/>
          <w:szCs w:val="22"/>
        </w:rPr>
        <w:t>:</w:t>
      </w:r>
    </w:p>
    <w:p w14:paraId="243DD7E7" w14:textId="77777777" w:rsidR="006C0EF1" w:rsidRPr="006C778B" w:rsidRDefault="00C43938" w:rsidP="004C1D66">
      <w:pPr>
        <w:numPr>
          <w:ilvl w:val="1"/>
          <w:numId w:val="12"/>
        </w:numPr>
        <w:suppressAutoHyphens/>
        <w:autoSpaceDN w:val="0"/>
        <w:jc w:val="both"/>
        <w:textAlignment w:val="baseline"/>
        <w:rPr>
          <w:sz w:val="22"/>
          <w:szCs w:val="22"/>
        </w:rPr>
      </w:pPr>
      <w:r w:rsidRPr="006C778B">
        <w:rPr>
          <w:sz w:val="22"/>
          <w:szCs w:val="22"/>
        </w:rPr>
        <w:t>potrzebny Wykonawcy na odbiór maszyny</w:t>
      </w:r>
      <w:r w:rsidR="000226DB" w:rsidRPr="006C778B">
        <w:rPr>
          <w:sz w:val="22"/>
          <w:szCs w:val="22"/>
        </w:rPr>
        <w:t xml:space="preserve">/urządzenia/podzespołu. </w:t>
      </w:r>
    </w:p>
    <w:p w14:paraId="243DD7E8" w14:textId="77777777" w:rsidR="00D76622" w:rsidRDefault="006C0EF1" w:rsidP="004C1D66">
      <w:pPr>
        <w:numPr>
          <w:ilvl w:val="1"/>
          <w:numId w:val="12"/>
        </w:numPr>
        <w:suppressAutoHyphens/>
        <w:autoSpaceDN w:val="0"/>
        <w:jc w:val="both"/>
        <w:textAlignment w:val="baseline"/>
        <w:rPr>
          <w:sz w:val="22"/>
          <w:szCs w:val="22"/>
        </w:rPr>
      </w:pPr>
      <w:r w:rsidRPr="006C778B">
        <w:rPr>
          <w:sz w:val="22"/>
          <w:szCs w:val="22"/>
        </w:rPr>
        <w:t>niezbędny na przeprowadzenie przez Zamawiającego czynności odbiorczych</w:t>
      </w:r>
      <w:r w:rsidRPr="00DD3FF4">
        <w:rPr>
          <w:sz w:val="22"/>
          <w:szCs w:val="22"/>
        </w:rPr>
        <w:t xml:space="preserve"> po zakończeniu remontu. </w:t>
      </w:r>
      <w:r w:rsidR="000226DB" w:rsidRPr="00DD3FF4">
        <w:rPr>
          <w:sz w:val="22"/>
          <w:szCs w:val="22"/>
        </w:rPr>
        <w:t xml:space="preserve">W przypadku braku możliwości odbioru z winy Zamawiającego termin realizacji zostanie odpowiednio wydłużony. </w:t>
      </w:r>
    </w:p>
    <w:p w14:paraId="6C1C32A7" w14:textId="77777777" w:rsidR="00A31A1B" w:rsidRPr="00DD3FF4" w:rsidRDefault="00A31A1B" w:rsidP="00A31A1B">
      <w:pPr>
        <w:suppressAutoHyphens/>
        <w:autoSpaceDN w:val="0"/>
        <w:ind w:left="851"/>
        <w:jc w:val="both"/>
        <w:textAlignment w:val="baseline"/>
        <w:rPr>
          <w:sz w:val="22"/>
          <w:szCs w:val="22"/>
        </w:rPr>
      </w:pPr>
    </w:p>
    <w:p w14:paraId="205C9554" w14:textId="1A236C3A" w:rsidR="00C73548" w:rsidRPr="00C73548" w:rsidRDefault="00BF0530" w:rsidP="00C73548">
      <w:pPr>
        <w:pStyle w:val="Nagwek1"/>
        <w:numPr>
          <w:ilvl w:val="0"/>
          <w:numId w:val="0"/>
        </w:numPr>
        <w:jc w:val="center"/>
      </w:pPr>
      <w:bookmarkStart w:id="105" w:name="_Toc215217277"/>
      <w:r w:rsidRPr="00BF0530">
        <w:rPr>
          <w:sz w:val="22"/>
          <w:szCs w:val="22"/>
        </w:rPr>
        <w:t>§6</w:t>
      </w:r>
      <w:r w:rsidRPr="00B9743D">
        <w:t xml:space="preserve"> Z</w:t>
      </w:r>
      <w:r>
        <w:rPr>
          <w:lang w:val="pl-PL"/>
        </w:rPr>
        <w:t>AKRES RZECZOWY I Z</w:t>
      </w:r>
      <w:r w:rsidRPr="00B9743D">
        <w:t>ASADY REALIZACJI</w:t>
      </w:r>
      <w:bookmarkEnd w:id="105"/>
    </w:p>
    <w:p w14:paraId="45A722E7" w14:textId="0B62FB64" w:rsidR="00C73548" w:rsidRDefault="00C73548" w:rsidP="006C1625">
      <w:pPr>
        <w:numPr>
          <w:ilvl w:val="0"/>
          <w:numId w:val="67"/>
        </w:numPr>
        <w:suppressAutoHyphens/>
        <w:autoSpaceDN w:val="0"/>
        <w:ind w:left="284" w:hanging="284"/>
        <w:jc w:val="both"/>
        <w:textAlignment w:val="baseline"/>
        <w:rPr>
          <w:b/>
          <w:bCs/>
          <w:sz w:val="22"/>
          <w:szCs w:val="22"/>
        </w:rPr>
      </w:pPr>
      <w:r>
        <w:rPr>
          <w:sz w:val="22"/>
          <w:szCs w:val="22"/>
        </w:rPr>
        <w:t>Zakres rzeczowy i s</w:t>
      </w:r>
      <w:r w:rsidRPr="006D4A41">
        <w:rPr>
          <w:sz w:val="22"/>
          <w:szCs w:val="22"/>
        </w:rPr>
        <w:t xml:space="preserve">zczegółowe zasady realizacji usług </w:t>
      </w:r>
      <w:r>
        <w:rPr>
          <w:sz w:val="22"/>
          <w:szCs w:val="22"/>
        </w:rPr>
        <w:t>remontowych</w:t>
      </w:r>
      <w:r w:rsidRPr="006D4A41">
        <w:rPr>
          <w:sz w:val="22"/>
          <w:szCs w:val="22"/>
        </w:rPr>
        <w:t xml:space="preserve"> określone zostały w </w:t>
      </w:r>
      <w:r w:rsidRPr="006D4A41">
        <w:rPr>
          <w:b/>
          <w:bCs/>
          <w:iCs/>
          <w:sz w:val="22"/>
          <w:szCs w:val="22"/>
        </w:rPr>
        <w:t>Załączniku nr 1</w:t>
      </w:r>
      <w:r w:rsidRPr="00D15A71">
        <w:rPr>
          <w:sz w:val="22"/>
          <w:szCs w:val="22"/>
        </w:rPr>
        <w:t xml:space="preserve"> </w:t>
      </w:r>
      <w:r w:rsidRPr="00C73548">
        <w:rPr>
          <w:b/>
          <w:bCs/>
          <w:sz w:val="22"/>
          <w:szCs w:val="22"/>
        </w:rPr>
        <w:t>do Umowy.</w:t>
      </w:r>
    </w:p>
    <w:p w14:paraId="07551E6C" w14:textId="2FBA280F" w:rsidR="00C73548" w:rsidRPr="00370859" w:rsidRDefault="00C73548" w:rsidP="006C1625">
      <w:pPr>
        <w:numPr>
          <w:ilvl w:val="0"/>
          <w:numId w:val="67"/>
        </w:numPr>
        <w:suppressAutoHyphens/>
        <w:autoSpaceDN w:val="0"/>
        <w:ind w:left="284" w:hanging="284"/>
        <w:jc w:val="both"/>
        <w:textAlignment w:val="baseline"/>
        <w:rPr>
          <w:b/>
          <w:bCs/>
          <w:sz w:val="22"/>
          <w:szCs w:val="22"/>
        </w:rPr>
      </w:pPr>
      <w:r w:rsidRPr="00C73548">
        <w:rPr>
          <w:sz w:val="22"/>
        </w:rPr>
        <w:t xml:space="preserve">Wykonawcy, którzy złożyli ofertę wspólną odpowiadają solidarnie za wykonanie przedmiotowej </w:t>
      </w:r>
      <w:r w:rsidRPr="00370859">
        <w:rPr>
          <w:sz w:val="22"/>
        </w:rPr>
        <w:t xml:space="preserve">Umowy </w:t>
      </w:r>
      <w:r w:rsidRPr="00370859">
        <w:rPr>
          <w:sz w:val="22"/>
          <w:szCs w:val="22"/>
        </w:rPr>
        <w:t xml:space="preserve">- </w:t>
      </w:r>
      <w:r w:rsidRPr="00370859">
        <w:rPr>
          <w:i/>
          <w:sz w:val="22"/>
          <w:szCs w:val="22"/>
        </w:rPr>
        <w:t>jeżeli dotyczy</w:t>
      </w:r>
      <w:r w:rsidRPr="00370859">
        <w:rPr>
          <w:i/>
          <w:sz w:val="22"/>
        </w:rPr>
        <w:t>.</w:t>
      </w:r>
    </w:p>
    <w:p w14:paraId="79D043FB" w14:textId="74D905D0" w:rsidR="00BF0530" w:rsidRPr="00370859" w:rsidRDefault="00C73548" w:rsidP="006C1625">
      <w:pPr>
        <w:numPr>
          <w:ilvl w:val="0"/>
          <w:numId w:val="67"/>
        </w:numPr>
        <w:suppressAutoHyphens/>
        <w:autoSpaceDN w:val="0"/>
        <w:ind w:left="284" w:hanging="284"/>
        <w:jc w:val="both"/>
        <w:textAlignment w:val="baseline"/>
        <w:rPr>
          <w:sz w:val="22"/>
          <w:szCs w:val="22"/>
        </w:rPr>
      </w:pPr>
      <w:r w:rsidRPr="006D4A41">
        <w:rPr>
          <w:sz w:val="22"/>
          <w:szCs w:val="22"/>
        </w:rPr>
        <w:t xml:space="preserve">W razie konieczności skorzystania z dokumentacji stanowiącej tajemnicę przedsiębiorstwa Zamawiającego Wykonawca będzie zobowiązany do złożenia oświadczenia zgodnego z treścią </w:t>
      </w:r>
      <w:r w:rsidRPr="00BF0530">
        <w:rPr>
          <w:b/>
          <w:bCs/>
          <w:sz w:val="22"/>
          <w:szCs w:val="22"/>
        </w:rPr>
        <w:t>Załącznika nr 12 do SWZ</w:t>
      </w:r>
      <w:r>
        <w:rPr>
          <w:sz w:val="22"/>
          <w:szCs w:val="22"/>
        </w:rPr>
        <w:t xml:space="preserve"> </w:t>
      </w:r>
      <w:r w:rsidRPr="00370859">
        <w:rPr>
          <w:i/>
          <w:iCs/>
          <w:sz w:val="22"/>
          <w:szCs w:val="22"/>
        </w:rPr>
        <w:t>– jeżeli dotyczy</w:t>
      </w:r>
    </w:p>
    <w:p w14:paraId="638EA2B6" w14:textId="77777777" w:rsidR="00BF0530" w:rsidRPr="00BF0530" w:rsidRDefault="00BF0530" w:rsidP="00BF0530">
      <w:pPr>
        <w:rPr>
          <w:lang w:val="x-none" w:eastAsia="x-none"/>
        </w:rPr>
      </w:pPr>
    </w:p>
    <w:p w14:paraId="5137AA15" w14:textId="585D0077" w:rsidR="000A4763" w:rsidRPr="00BF0530" w:rsidRDefault="000A4763" w:rsidP="000A4763">
      <w:pPr>
        <w:pStyle w:val="Nagwek1"/>
        <w:numPr>
          <w:ilvl w:val="0"/>
          <w:numId w:val="0"/>
        </w:numPr>
        <w:jc w:val="center"/>
        <w:rPr>
          <w:sz w:val="22"/>
          <w:szCs w:val="22"/>
          <w:lang w:val="pl-PL"/>
        </w:rPr>
      </w:pPr>
      <w:bookmarkStart w:id="106" w:name="_Toc215217278"/>
      <w:r w:rsidRPr="00BF0530">
        <w:rPr>
          <w:sz w:val="22"/>
          <w:szCs w:val="22"/>
        </w:rPr>
        <w:t>§</w:t>
      </w:r>
      <w:r w:rsidR="00C73548">
        <w:rPr>
          <w:sz w:val="22"/>
          <w:szCs w:val="22"/>
          <w:lang w:val="pl-PL"/>
        </w:rPr>
        <w:t>7</w:t>
      </w:r>
      <w:r w:rsidR="00B9743D" w:rsidRPr="00BF0530">
        <w:rPr>
          <w:sz w:val="22"/>
          <w:szCs w:val="22"/>
          <w:lang w:val="pl-PL"/>
        </w:rPr>
        <w:t xml:space="preserve"> </w:t>
      </w:r>
      <w:bookmarkStart w:id="107" w:name="_Hlk165017249"/>
      <w:r w:rsidRPr="00BF0530">
        <w:rPr>
          <w:sz w:val="22"/>
          <w:szCs w:val="22"/>
        </w:rPr>
        <w:t>GWARANCJA</w:t>
      </w:r>
      <w:r w:rsidRPr="00BF0530">
        <w:rPr>
          <w:sz w:val="22"/>
          <w:szCs w:val="22"/>
          <w:lang w:val="pl-PL"/>
        </w:rPr>
        <w:t xml:space="preserve"> I POSTĘPOWANIE REKLAMACYJNE</w:t>
      </w:r>
      <w:bookmarkEnd w:id="106"/>
      <w:bookmarkEnd w:id="107"/>
    </w:p>
    <w:p w14:paraId="5F84CC42" w14:textId="16EF73DF" w:rsidR="000A4763" w:rsidRDefault="000A4763" w:rsidP="004C1D66">
      <w:pPr>
        <w:numPr>
          <w:ilvl w:val="0"/>
          <w:numId w:val="9"/>
        </w:numPr>
        <w:tabs>
          <w:tab w:val="clear" w:pos="1440"/>
        </w:tabs>
        <w:ind w:left="284" w:hanging="284"/>
        <w:jc w:val="both"/>
        <w:rPr>
          <w:sz w:val="22"/>
          <w:szCs w:val="22"/>
        </w:rPr>
      </w:pPr>
      <w:r w:rsidRPr="00947690">
        <w:rPr>
          <w:sz w:val="22"/>
          <w:szCs w:val="22"/>
        </w:rPr>
        <w:t xml:space="preserve">Minimalny okres gwarancji na wykonane </w:t>
      </w:r>
      <w:r w:rsidRPr="00D70D31">
        <w:rPr>
          <w:sz w:val="22"/>
          <w:szCs w:val="22"/>
        </w:rPr>
        <w:t xml:space="preserve">czynności remontowe </w:t>
      </w:r>
      <w:r w:rsidRPr="00673C68">
        <w:rPr>
          <w:sz w:val="22"/>
          <w:szCs w:val="22"/>
        </w:rPr>
        <w:t xml:space="preserve">wynosi: </w:t>
      </w:r>
      <w:r w:rsidR="00090A49" w:rsidRPr="00673C68">
        <w:rPr>
          <w:b/>
          <w:bCs/>
          <w:sz w:val="22"/>
          <w:szCs w:val="22"/>
        </w:rPr>
        <w:t xml:space="preserve">12 </w:t>
      </w:r>
      <w:r w:rsidR="00DF2431" w:rsidRPr="00673C68">
        <w:rPr>
          <w:b/>
          <w:bCs/>
          <w:sz w:val="22"/>
          <w:szCs w:val="22"/>
        </w:rPr>
        <w:t>miesięcy od</w:t>
      </w:r>
      <w:r w:rsidRPr="00673C68">
        <w:rPr>
          <w:sz w:val="22"/>
          <w:szCs w:val="22"/>
        </w:rPr>
        <w:t xml:space="preserve"> daty </w:t>
      </w:r>
      <w:r w:rsidRPr="00D70D31">
        <w:rPr>
          <w:sz w:val="22"/>
          <w:szCs w:val="22"/>
        </w:rPr>
        <w:t xml:space="preserve">przekazania Zamawiającemu </w:t>
      </w:r>
      <w:bookmarkStart w:id="108" w:name="_Hlk163457254"/>
      <w:r w:rsidR="00090A49">
        <w:rPr>
          <w:sz w:val="22"/>
          <w:szCs w:val="22"/>
        </w:rPr>
        <w:t>podzespołów</w:t>
      </w:r>
      <w:r w:rsidRPr="00947690">
        <w:rPr>
          <w:sz w:val="22"/>
          <w:szCs w:val="22"/>
        </w:rPr>
        <w:t xml:space="preserve"> </w:t>
      </w:r>
      <w:bookmarkEnd w:id="108"/>
      <w:r w:rsidRPr="00947690">
        <w:rPr>
          <w:sz w:val="22"/>
          <w:szCs w:val="22"/>
        </w:rPr>
        <w:t xml:space="preserve">po wykonanym remoncie, potwierdzonym </w:t>
      </w:r>
      <w:r w:rsidR="00AE1B69">
        <w:rPr>
          <w:sz w:val="22"/>
          <w:szCs w:val="22"/>
        </w:rPr>
        <w:t>Protokołem</w:t>
      </w:r>
      <w:r w:rsidRPr="00947690">
        <w:rPr>
          <w:sz w:val="22"/>
          <w:szCs w:val="22"/>
        </w:rPr>
        <w:t>.</w:t>
      </w:r>
    </w:p>
    <w:p w14:paraId="23F3206C" w14:textId="77777777" w:rsidR="00400A7E" w:rsidRPr="00400A7E" w:rsidRDefault="00400A7E" w:rsidP="00400A7E">
      <w:pPr>
        <w:pStyle w:val="Akapitzlist"/>
        <w:numPr>
          <w:ilvl w:val="0"/>
          <w:numId w:val="9"/>
        </w:numPr>
        <w:tabs>
          <w:tab w:val="clear" w:pos="1440"/>
        </w:tabs>
        <w:autoSpaceDE w:val="0"/>
        <w:autoSpaceDN w:val="0"/>
        <w:adjustRightInd w:val="0"/>
        <w:ind w:left="284" w:hanging="284"/>
        <w:jc w:val="both"/>
        <w:rPr>
          <w:bCs/>
          <w:sz w:val="22"/>
          <w:szCs w:val="22"/>
        </w:rPr>
      </w:pPr>
      <w:r w:rsidRPr="00400A7E">
        <w:rPr>
          <w:bCs/>
          <w:sz w:val="22"/>
          <w:szCs w:val="22"/>
        </w:rPr>
        <w:t>Gwarancja obejmuje wady i usterki powstałe z powodu wadliwego wykonania bądź wadliwego materiału.</w:t>
      </w:r>
    </w:p>
    <w:p w14:paraId="412F8E79" w14:textId="77777777" w:rsidR="00400A7E" w:rsidRPr="00400A7E" w:rsidRDefault="00400A7E" w:rsidP="00400A7E">
      <w:pPr>
        <w:pStyle w:val="Akapitzlist"/>
        <w:numPr>
          <w:ilvl w:val="0"/>
          <w:numId w:val="9"/>
        </w:numPr>
        <w:tabs>
          <w:tab w:val="clear" w:pos="1440"/>
        </w:tabs>
        <w:autoSpaceDE w:val="0"/>
        <w:autoSpaceDN w:val="0"/>
        <w:adjustRightInd w:val="0"/>
        <w:ind w:left="284" w:hanging="284"/>
        <w:jc w:val="both"/>
        <w:rPr>
          <w:bCs/>
          <w:sz w:val="22"/>
          <w:szCs w:val="22"/>
        </w:rPr>
      </w:pPr>
      <w:r w:rsidRPr="00400A7E">
        <w:rPr>
          <w:bCs/>
          <w:sz w:val="22"/>
          <w:szCs w:val="22"/>
        </w:rPr>
        <w:t>Gwarancja nie obejmuje uszkodzeń mechanicznych oraz uszkodzeń wynikających z niewłaściwej lub niezgodnej z DTR eksploatacji.</w:t>
      </w:r>
    </w:p>
    <w:p w14:paraId="58799D7C" w14:textId="77777777" w:rsidR="00400A7E" w:rsidRPr="00400A7E" w:rsidRDefault="00400A7E" w:rsidP="00466036">
      <w:pPr>
        <w:pStyle w:val="Akapitzlist"/>
        <w:numPr>
          <w:ilvl w:val="0"/>
          <w:numId w:val="9"/>
        </w:numPr>
        <w:tabs>
          <w:tab w:val="clear" w:pos="1440"/>
        </w:tabs>
        <w:autoSpaceDE w:val="0"/>
        <w:autoSpaceDN w:val="0"/>
        <w:adjustRightInd w:val="0"/>
        <w:ind w:left="284" w:hanging="284"/>
        <w:jc w:val="both"/>
        <w:rPr>
          <w:bCs/>
          <w:sz w:val="22"/>
          <w:szCs w:val="22"/>
        </w:rPr>
      </w:pPr>
      <w:r w:rsidRPr="00400A7E">
        <w:rPr>
          <w:bCs/>
          <w:sz w:val="22"/>
          <w:szCs w:val="22"/>
        </w:rPr>
        <w:t>W przypadku wystąpienia wad w wyremontowanym podzespole, których nie można było stwierdzić z chwilą odbioru końcowego Wykonawca jest zobowiązany na własny koszt wymienić lub naprawić dotknięte wadą elementy lub podzespoły.</w:t>
      </w:r>
    </w:p>
    <w:p w14:paraId="61F52C4A" w14:textId="5E9A5699" w:rsidR="00366EF2" w:rsidRDefault="00366EF2" w:rsidP="00466036">
      <w:pPr>
        <w:pStyle w:val="Akapitzlist"/>
        <w:numPr>
          <w:ilvl w:val="0"/>
          <w:numId w:val="9"/>
        </w:numPr>
        <w:tabs>
          <w:tab w:val="clear" w:pos="1440"/>
          <w:tab w:val="num" w:pos="284"/>
        </w:tabs>
        <w:ind w:left="284" w:hanging="284"/>
        <w:jc w:val="both"/>
        <w:rPr>
          <w:bCs/>
          <w:sz w:val="22"/>
          <w:szCs w:val="22"/>
        </w:rPr>
      </w:pPr>
      <w:r w:rsidRPr="00366EF2">
        <w:rPr>
          <w:bCs/>
          <w:sz w:val="22"/>
          <w:szCs w:val="22"/>
        </w:rPr>
        <w:t>Okres gwarancji nie może być krótszy niż ujęty w niniejszej Umowie i wydłuża się go o czas</w:t>
      </w:r>
      <w:r w:rsidR="00466036">
        <w:rPr>
          <w:bCs/>
          <w:sz w:val="22"/>
          <w:szCs w:val="22"/>
        </w:rPr>
        <w:t xml:space="preserve"> </w:t>
      </w:r>
      <w:r w:rsidRPr="00366EF2">
        <w:rPr>
          <w:bCs/>
          <w:sz w:val="22"/>
          <w:szCs w:val="22"/>
        </w:rPr>
        <w:t>wykonywania napraw gwarancyjnych.</w:t>
      </w:r>
    </w:p>
    <w:p w14:paraId="42EE8AAC" w14:textId="365B057A" w:rsidR="00466036" w:rsidRPr="00466036" w:rsidRDefault="00466036" w:rsidP="00D131F1">
      <w:pPr>
        <w:pStyle w:val="Akapitzlist"/>
        <w:numPr>
          <w:ilvl w:val="0"/>
          <w:numId w:val="9"/>
        </w:numPr>
        <w:tabs>
          <w:tab w:val="clear" w:pos="1440"/>
        </w:tabs>
        <w:ind w:left="284" w:hanging="284"/>
        <w:jc w:val="both"/>
        <w:rPr>
          <w:bCs/>
          <w:sz w:val="22"/>
          <w:szCs w:val="22"/>
        </w:rPr>
      </w:pPr>
      <w:r w:rsidRPr="00466036">
        <w:rPr>
          <w:bCs/>
          <w:sz w:val="22"/>
          <w:szCs w:val="22"/>
        </w:rPr>
        <w:t>Wymienione w ramach gwarancji podzespoły zostaną objęte nową gwarancją na takich samych zasadach jak przedmiot Umowy, której okres rozpocznie się na nowo od daty przekazania Zamawiającemu podzespołu po usunięciu wady.</w:t>
      </w:r>
    </w:p>
    <w:p w14:paraId="040828FE" w14:textId="77777777" w:rsidR="00400A7E" w:rsidRPr="00400A7E" w:rsidRDefault="00400A7E" w:rsidP="00466036">
      <w:pPr>
        <w:pStyle w:val="Akapitzlist"/>
        <w:numPr>
          <w:ilvl w:val="0"/>
          <w:numId w:val="9"/>
        </w:numPr>
        <w:tabs>
          <w:tab w:val="clear" w:pos="1440"/>
        </w:tabs>
        <w:autoSpaceDE w:val="0"/>
        <w:autoSpaceDN w:val="0"/>
        <w:adjustRightInd w:val="0"/>
        <w:ind w:left="284" w:hanging="284"/>
        <w:jc w:val="both"/>
        <w:rPr>
          <w:bCs/>
          <w:sz w:val="22"/>
          <w:szCs w:val="22"/>
        </w:rPr>
      </w:pPr>
      <w:r w:rsidRPr="00400A7E">
        <w:rPr>
          <w:bCs/>
          <w:sz w:val="22"/>
          <w:szCs w:val="22"/>
        </w:rPr>
        <w:t xml:space="preserve">W okresie gwarancji Wykonawca zapewnia pełny zakres usług serwisowych, łącznie </w:t>
      </w:r>
      <w:r w:rsidRPr="00400A7E">
        <w:rPr>
          <w:bCs/>
          <w:sz w:val="22"/>
          <w:szCs w:val="22"/>
        </w:rPr>
        <w:br/>
        <w:t xml:space="preserve">z zapewnieniem osób, części zamiennych użytych w procesie remontu i transportu. Czas wykonania usługi serwisowej wynosi: do 48 godzin od przekazania Wykonawcy wezwania serwisowego. </w:t>
      </w:r>
    </w:p>
    <w:p w14:paraId="48195437" w14:textId="77777777" w:rsidR="00400A7E" w:rsidRPr="00400A7E" w:rsidRDefault="00400A7E" w:rsidP="00466036">
      <w:pPr>
        <w:pStyle w:val="Akapitzlist"/>
        <w:numPr>
          <w:ilvl w:val="0"/>
          <w:numId w:val="9"/>
        </w:numPr>
        <w:tabs>
          <w:tab w:val="clear" w:pos="1440"/>
        </w:tabs>
        <w:autoSpaceDE w:val="0"/>
        <w:autoSpaceDN w:val="0"/>
        <w:adjustRightInd w:val="0"/>
        <w:ind w:left="284" w:hanging="284"/>
        <w:jc w:val="both"/>
        <w:rPr>
          <w:bCs/>
          <w:sz w:val="22"/>
          <w:szCs w:val="22"/>
        </w:rPr>
      </w:pPr>
      <w:r w:rsidRPr="00400A7E">
        <w:rPr>
          <w:bCs/>
          <w:sz w:val="22"/>
          <w:szCs w:val="22"/>
        </w:rPr>
        <w:t>Dostarczone po naprawie gwarancyjnej podzespoły, zostaną objęte nową gwarancją na takich samych zasadach jak przedmiot zamówienia.</w:t>
      </w:r>
    </w:p>
    <w:p w14:paraId="0EC0A7D0" w14:textId="77777777" w:rsidR="00400A7E" w:rsidRDefault="00400A7E" w:rsidP="00466036">
      <w:pPr>
        <w:pStyle w:val="Akapitzlist"/>
        <w:numPr>
          <w:ilvl w:val="0"/>
          <w:numId w:val="9"/>
        </w:numPr>
        <w:tabs>
          <w:tab w:val="clear" w:pos="1440"/>
        </w:tabs>
        <w:autoSpaceDE w:val="0"/>
        <w:autoSpaceDN w:val="0"/>
        <w:adjustRightInd w:val="0"/>
        <w:ind w:left="284" w:hanging="284"/>
        <w:jc w:val="both"/>
        <w:rPr>
          <w:bCs/>
          <w:sz w:val="22"/>
          <w:szCs w:val="22"/>
        </w:rPr>
      </w:pPr>
      <w:r w:rsidRPr="00400A7E">
        <w:rPr>
          <w:bCs/>
          <w:sz w:val="22"/>
          <w:szCs w:val="22"/>
        </w:rPr>
        <w:t>Zgłoszenia gwarancyjne będą wykonywanie telefonicznie a następnie potwierdzane drogą elektroniczną.</w:t>
      </w:r>
    </w:p>
    <w:p w14:paraId="69926100" w14:textId="77777777" w:rsidR="00D131F1" w:rsidRPr="00D131F1" w:rsidRDefault="00D131F1" w:rsidP="00D131F1">
      <w:pPr>
        <w:pStyle w:val="Akapitzlist"/>
        <w:numPr>
          <w:ilvl w:val="0"/>
          <w:numId w:val="9"/>
        </w:numPr>
        <w:tabs>
          <w:tab w:val="clear" w:pos="1440"/>
        </w:tabs>
        <w:autoSpaceDE w:val="0"/>
        <w:autoSpaceDN w:val="0"/>
        <w:adjustRightInd w:val="0"/>
        <w:ind w:left="284" w:hanging="284"/>
        <w:jc w:val="both"/>
        <w:rPr>
          <w:bCs/>
          <w:sz w:val="22"/>
          <w:szCs w:val="22"/>
        </w:rPr>
      </w:pPr>
      <w:r w:rsidRPr="00D131F1">
        <w:rPr>
          <w:bCs/>
          <w:sz w:val="22"/>
          <w:szCs w:val="22"/>
        </w:rPr>
        <w:t>Jeżeli Wykonawca, po wezwaniu do usunięcia wad z tytułu gwarancji, nie dopełni obowiązków wynikających z gwarancji, Zamawiający uprawniony będzie do usunięcia wad na koszt i ryzyko Wykonawcy, bez konieczności uzyskiwania dodatkowego upoważnienia sądu, zachowując przy tym inne uprawnienia wynikające zarówno z SWZ, Umowy jak i rękojmi.</w:t>
      </w:r>
    </w:p>
    <w:p w14:paraId="2FA0308A" w14:textId="77777777" w:rsidR="00D131F1" w:rsidRPr="00D131F1" w:rsidRDefault="00D131F1" w:rsidP="00D131F1">
      <w:pPr>
        <w:pStyle w:val="Akapitzlist"/>
        <w:numPr>
          <w:ilvl w:val="0"/>
          <w:numId w:val="9"/>
        </w:numPr>
        <w:tabs>
          <w:tab w:val="clear" w:pos="1440"/>
        </w:tabs>
        <w:autoSpaceDE w:val="0"/>
        <w:autoSpaceDN w:val="0"/>
        <w:adjustRightInd w:val="0"/>
        <w:ind w:left="284" w:hanging="284"/>
        <w:jc w:val="both"/>
        <w:rPr>
          <w:bCs/>
          <w:sz w:val="22"/>
          <w:szCs w:val="22"/>
        </w:rPr>
      </w:pPr>
      <w:r w:rsidRPr="00D131F1">
        <w:rPr>
          <w:bCs/>
          <w:sz w:val="22"/>
          <w:szCs w:val="22"/>
        </w:rPr>
        <w:t>Gwarancja nie wyłącza uprawnień Zamawiającego z tytułu rękojmi za wady fizyczne lub prawne przedmiotu zamówienia.</w:t>
      </w:r>
    </w:p>
    <w:p w14:paraId="3108C198" w14:textId="77777777" w:rsidR="00CE02FE" w:rsidRDefault="00CE02FE" w:rsidP="00E66FA0">
      <w:pPr>
        <w:jc w:val="both"/>
        <w:rPr>
          <w:caps/>
        </w:rPr>
      </w:pPr>
    </w:p>
    <w:p w14:paraId="55E4B732" w14:textId="4AB51875" w:rsidR="00CE02FE" w:rsidRPr="00F31BD3" w:rsidRDefault="00CE02FE" w:rsidP="00CE02FE">
      <w:pPr>
        <w:jc w:val="center"/>
        <w:rPr>
          <w:i/>
          <w:sz w:val="22"/>
          <w:szCs w:val="22"/>
        </w:rPr>
      </w:pPr>
      <w:r w:rsidRPr="00CE02FE">
        <w:rPr>
          <w:b/>
          <w:bCs/>
          <w:sz w:val="24"/>
          <w:szCs w:val="24"/>
        </w:rPr>
        <w:t>§</w:t>
      </w:r>
      <w:r>
        <w:rPr>
          <w:b/>
          <w:bCs/>
          <w:sz w:val="24"/>
          <w:szCs w:val="24"/>
        </w:rPr>
        <w:t>8</w:t>
      </w:r>
      <w:r w:rsidRPr="00CE02FE">
        <w:rPr>
          <w:b/>
          <w:bCs/>
          <w:sz w:val="24"/>
          <w:szCs w:val="24"/>
        </w:rPr>
        <w:t xml:space="preserve"> </w:t>
      </w:r>
      <w:r w:rsidRPr="00CE02FE">
        <w:rPr>
          <w:b/>
          <w:bCs/>
          <w:caps/>
          <w:sz w:val="24"/>
          <w:szCs w:val="24"/>
        </w:rPr>
        <w:t xml:space="preserve">zABEZPIECZENIE NALEŻYTEGO WYKONANIA </w:t>
      </w:r>
      <w:r w:rsidRPr="00F31BD3">
        <w:rPr>
          <w:b/>
          <w:bCs/>
          <w:caps/>
          <w:sz w:val="24"/>
          <w:szCs w:val="24"/>
        </w:rPr>
        <w:t>UMOWY</w:t>
      </w:r>
      <w:r w:rsidRPr="00F31BD3">
        <w:rPr>
          <w:caps/>
          <w:sz w:val="24"/>
          <w:szCs w:val="24"/>
        </w:rPr>
        <w:t xml:space="preserve"> </w:t>
      </w:r>
      <w:r w:rsidRPr="00F31BD3">
        <w:rPr>
          <w:caps/>
        </w:rPr>
        <w:t xml:space="preserve">– </w:t>
      </w:r>
      <w:r w:rsidRPr="00F31BD3">
        <w:rPr>
          <w:b/>
          <w:bCs/>
        </w:rPr>
        <w:t xml:space="preserve"> </w:t>
      </w:r>
      <w:r w:rsidRPr="00F31BD3">
        <w:t xml:space="preserve"> </w:t>
      </w:r>
      <w:r w:rsidRPr="00F31BD3">
        <w:rPr>
          <w:b/>
          <w:bCs/>
        </w:rPr>
        <w:t xml:space="preserve"> </w:t>
      </w:r>
      <w:r w:rsidRPr="00F31BD3">
        <w:rPr>
          <w:i/>
          <w:sz w:val="22"/>
          <w:szCs w:val="22"/>
        </w:rPr>
        <w:t>nie dotyczy</w:t>
      </w:r>
    </w:p>
    <w:p w14:paraId="24170F61" w14:textId="77777777" w:rsidR="00CE02FE" w:rsidRPr="00015BE7" w:rsidRDefault="00CE02FE" w:rsidP="00E66FA0">
      <w:pPr>
        <w:jc w:val="both"/>
      </w:pPr>
    </w:p>
    <w:p w14:paraId="5D1CFB0E" w14:textId="391EE495" w:rsidR="000A4763" w:rsidRPr="00F31BD3" w:rsidRDefault="000A4763" w:rsidP="00A100B5">
      <w:pPr>
        <w:pStyle w:val="Nagwek1"/>
        <w:numPr>
          <w:ilvl w:val="0"/>
          <w:numId w:val="0"/>
        </w:numPr>
        <w:ind w:left="432"/>
        <w:jc w:val="center"/>
        <w:rPr>
          <w:i/>
        </w:rPr>
      </w:pPr>
      <w:bookmarkStart w:id="109" w:name="_Toc215217279"/>
      <w:r w:rsidRPr="00015BE7">
        <w:t>§</w:t>
      </w:r>
      <w:r w:rsidR="00CE02FE">
        <w:rPr>
          <w:lang w:val="pl-PL"/>
        </w:rPr>
        <w:t>9</w:t>
      </w:r>
      <w:r w:rsidR="00B9743D" w:rsidRPr="00015BE7">
        <w:t xml:space="preserve"> </w:t>
      </w:r>
      <w:r w:rsidRPr="00F31BD3">
        <w:rPr>
          <w:caps/>
        </w:rPr>
        <w:t>Podwykonawstwo</w:t>
      </w:r>
      <w:r w:rsidRPr="00F31BD3">
        <w:t xml:space="preserve"> </w:t>
      </w:r>
      <w:r w:rsidRPr="00F31BD3">
        <w:rPr>
          <w:b w:val="0"/>
          <w:bCs/>
        </w:rPr>
        <w:t xml:space="preserve"> </w:t>
      </w:r>
      <w:r w:rsidRPr="00F31BD3">
        <w:rPr>
          <w:b w:val="0"/>
          <w:bCs/>
          <w:i/>
        </w:rPr>
        <w:t>(jeżeli dotyczy)</w:t>
      </w:r>
      <w:bookmarkEnd w:id="109"/>
    </w:p>
    <w:p w14:paraId="5B92AE5D" w14:textId="4E4D2071" w:rsidR="0090776A" w:rsidRPr="00015BE7" w:rsidRDefault="0090776A" w:rsidP="006C1625">
      <w:pPr>
        <w:numPr>
          <w:ilvl w:val="0"/>
          <w:numId w:val="46"/>
        </w:numPr>
        <w:ind w:left="284" w:hanging="284"/>
        <w:jc w:val="both"/>
        <w:rPr>
          <w:sz w:val="22"/>
          <w:szCs w:val="22"/>
        </w:rPr>
      </w:pPr>
      <w:r w:rsidRPr="00015BE7">
        <w:rPr>
          <w:sz w:val="22"/>
          <w:szCs w:val="22"/>
        </w:rPr>
        <w:t>Wykonawca może powierzyć wykonanie części Umowy Podwykonawcy po uzyskaniu uprzedniej pisemnej</w:t>
      </w:r>
      <w:r w:rsidR="005E44D0">
        <w:rPr>
          <w:sz w:val="22"/>
          <w:szCs w:val="22"/>
        </w:rPr>
        <w:t>,</w:t>
      </w:r>
      <w:r w:rsidRPr="00015BE7">
        <w:rPr>
          <w:sz w:val="22"/>
          <w:szCs w:val="22"/>
        </w:rPr>
        <w:t xml:space="preserve"> pod rygorem nieważności</w:t>
      </w:r>
      <w:r w:rsidR="005E44D0">
        <w:rPr>
          <w:sz w:val="22"/>
          <w:szCs w:val="22"/>
        </w:rPr>
        <w:t>,</w:t>
      </w:r>
      <w:r w:rsidRPr="00015BE7">
        <w:rPr>
          <w:sz w:val="22"/>
          <w:szCs w:val="22"/>
        </w:rPr>
        <w:t xml:space="preserve"> zgody Zamawiającego na taką czynność, z zastrzeżeniem ust.6.</w:t>
      </w:r>
    </w:p>
    <w:p w14:paraId="2537FC8E" w14:textId="77777777" w:rsidR="0090776A" w:rsidRPr="00015BE7" w:rsidRDefault="0090776A" w:rsidP="006C1625">
      <w:pPr>
        <w:numPr>
          <w:ilvl w:val="0"/>
          <w:numId w:val="46"/>
        </w:numPr>
        <w:ind w:left="284" w:hanging="284"/>
        <w:jc w:val="both"/>
        <w:rPr>
          <w:sz w:val="22"/>
          <w:szCs w:val="22"/>
        </w:rPr>
      </w:pPr>
      <w:r w:rsidRPr="00015BE7">
        <w:rPr>
          <w:sz w:val="22"/>
          <w:szCs w:val="22"/>
        </w:rPr>
        <w:t>Podwykonawcą, który udostępnił zasoby na zasadach określonych w SWZ w celu wykazania spełniania warunków udziału w postępowaniu jest ………………….</w:t>
      </w:r>
    </w:p>
    <w:p w14:paraId="6FE09419" w14:textId="77777777" w:rsidR="0090776A" w:rsidRPr="00015BE7" w:rsidRDefault="0090776A" w:rsidP="006C1625">
      <w:pPr>
        <w:numPr>
          <w:ilvl w:val="0"/>
          <w:numId w:val="46"/>
        </w:numPr>
        <w:ind w:left="284" w:hanging="284"/>
        <w:jc w:val="both"/>
        <w:rPr>
          <w:sz w:val="22"/>
          <w:szCs w:val="22"/>
        </w:rPr>
      </w:pPr>
      <w:r w:rsidRPr="00015BE7">
        <w:rPr>
          <w:sz w:val="22"/>
          <w:szCs w:val="22"/>
        </w:rPr>
        <w:t>Zgoda Zamawiającego na powierzenie wykonania części Umowy Podwykonawcy nie rodzi po stronie Zamawiającego solidarnej odpowiedzialności za zapłatę wynagrodzenia należnego Podwykonawcy.</w:t>
      </w:r>
    </w:p>
    <w:p w14:paraId="159E6BFC" w14:textId="5F2E0AC6" w:rsidR="0090776A" w:rsidRPr="00015BE7" w:rsidRDefault="0090776A" w:rsidP="006C1625">
      <w:pPr>
        <w:numPr>
          <w:ilvl w:val="0"/>
          <w:numId w:val="46"/>
        </w:numPr>
        <w:ind w:left="284" w:hanging="284"/>
        <w:jc w:val="both"/>
        <w:rPr>
          <w:sz w:val="22"/>
          <w:szCs w:val="22"/>
        </w:rPr>
      </w:pPr>
      <w:r w:rsidRPr="00015BE7">
        <w:rPr>
          <w:sz w:val="22"/>
          <w:szCs w:val="22"/>
        </w:rPr>
        <w:t>Wykonawca zobowiązany jest uzyskać pisemną zgodę Zamawiającego</w:t>
      </w:r>
      <w:r w:rsidR="005E44D0">
        <w:rPr>
          <w:sz w:val="22"/>
          <w:szCs w:val="22"/>
        </w:rPr>
        <w:t>, o której mowa w ust. 1,</w:t>
      </w:r>
      <w:r w:rsidRPr="00015BE7">
        <w:rPr>
          <w:sz w:val="22"/>
          <w:szCs w:val="22"/>
        </w:rPr>
        <w:t xml:space="preserve"> na powierzenie realizacji części zamówienia przez Podwykonawcę. W tym celu Wykonawca powinien wystąpić do Zamawiającego ze stosownym wnioskiem.</w:t>
      </w:r>
    </w:p>
    <w:p w14:paraId="79A16169" w14:textId="77777777" w:rsidR="0090776A" w:rsidRPr="00015BE7" w:rsidRDefault="0090776A" w:rsidP="006C1625">
      <w:pPr>
        <w:numPr>
          <w:ilvl w:val="0"/>
          <w:numId w:val="46"/>
        </w:numPr>
        <w:ind w:left="284" w:hanging="284"/>
        <w:jc w:val="both"/>
        <w:rPr>
          <w:sz w:val="22"/>
          <w:szCs w:val="22"/>
        </w:rPr>
      </w:pPr>
      <w:r w:rsidRPr="00015BE7">
        <w:rPr>
          <w:sz w:val="22"/>
          <w:szCs w:val="22"/>
        </w:rPr>
        <w:t>Wniosek powinien w szczególności zawierać:</w:t>
      </w:r>
    </w:p>
    <w:p w14:paraId="3F22E232" w14:textId="77777777" w:rsidR="0090776A" w:rsidRPr="00015BE7" w:rsidRDefault="0090776A" w:rsidP="006C1625">
      <w:pPr>
        <w:pStyle w:val="Akapitzlist"/>
        <w:numPr>
          <w:ilvl w:val="1"/>
          <w:numId w:val="46"/>
        </w:numPr>
        <w:ind w:left="851" w:hanging="284"/>
        <w:contextualSpacing/>
        <w:jc w:val="both"/>
        <w:rPr>
          <w:sz w:val="22"/>
          <w:szCs w:val="22"/>
        </w:rPr>
      </w:pPr>
      <w:r w:rsidRPr="00015BE7">
        <w:rPr>
          <w:sz w:val="22"/>
          <w:szCs w:val="22"/>
        </w:rPr>
        <w:t>nazwę podwykonawcy,</w:t>
      </w:r>
    </w:p>
    <w:p w14:paraId="384C651E" w14:textId="77777777" w:rsidR="0090776A" w:rsidRPr="00015BE7" w:rsidRDefault="0090776A" w:rsidP="006C1625">
      <w:pPr>
        <w:pStyle w:val="Akapitzlist"/>
        <w:numPr>
          <w:ilvl w:val="1"/>
          <w:numId w:val="46"/>
        </w:numPr>
        <w:ind w:left="851" w:hanging="284"/>
        <w:contextualSpacing/>
        <w:jc w:val="both"/>
        <w:rPr>
          <w:sz w:val="22"/>
          <w:szCs w:val="22"/>
        </w:rPr>
      </w:pPr>
      <w:r w:rsidRPr="00015BE7">
        <w:rPr>
          <w:sz w:val="22"/>
          <w:szCs w:val="22"/>
        </w:rPr>
        <w:t>dane kontaktowe podwykonawcy,</w:t>
      </w:r>
    </w:p>
    <w:p w14:paraId="65CFF847" w14:textId="77777777" w:rsidR="0090776A" w:rsidRPr="00015BE7" w:rsidRDefault="0090776A" w:rsidP="006C1625">
      <w:pPr>
        <w:pStyle w:val="Akapitzlist"/>
        <w:numPr>
          <w:ilvl w:val="1"/>
          <w:numId w:val="46"/>
        </w:numPr>
        <w:ind w:left="851" w:hanging="284"/>
        <w:contextualSpacing/>
        <w:jc w:val="both"/>
        <w:rPr>
          <w:sz w:val="22"/>
          <w:szCs w:val="22"/>
        </w:rPr>
      </w:pPr>
      <w:r w:rsidRPr="00015BE7">
        <w:rPr>
          <w:sz w:val="22"/>
          <w:szCs w:val="22"/>
        </w:rPr>
        <w:t>przedstawicieli podwykonawcy,</w:t>
      </w:r>
    </w:p>
    <w:p w14:paraId="7674A776" w14:textId="77777777" w:rsidR="0090776A" w:rsidRPr="00015BE7" w:rsidRDefault="0090776A" w:rsidP="006C1625">
      <w:pPr>
        <w:pStyle w:val="Akapitzlist"/>
        <w:numPr>
          <w:ilvl w:val="1"/>
          <w:numId w:val="46"/>
        </w:numPr>
        <w:ind w:left="851" w:hanging="284"/>
        <w:contextualSpacing/>
        <w:jc w:val="both"/>
        <w:rPr>
          <w:sz w:val="22"/>
          <w:szCs w:val="22"/>
        </w:rPr>
      </w:pPr>
      <w:r w:rsidRPr="00015BE7">
        <w:rPr>
          <w:sz w:val="22"/>
          <w:szCs w:val="22"/>
        </w:rPr>
        <w:t>zakres części Umowy powierzonej do wykonania przez podwykonawcę,</w:t>
      </w:r>
    </w:p>
    <w:p w14:paraId="74495ABE" w14:textId="77777777" w:rsidR="0090776A" w:rsidRPr="00015BE7" w:rsidRDefault="0090776A" w:rsidP="006C1625">
      <w:pPr>
        <w:pStyle w:val="Akapitzlist"/>
        <w:numPr>
          <w:ilvl w:val="1"/>
          <w:numId w:val="46"/>
        </w:numPr>
        <w:ind w:left="851" w:hanging="284"/>
        <w:contextualSpacing/>
        <w:jc w:val="both"/>
        <w:rPr>
          <w:sz w:val="22"/>
          <w:szCs w:val="22"/>
        </w:rPr>
      </w:pPr>
      <w:r w:rsidRPr="00015BE7">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3D2B150C" w14:textId="77777777" w:rsidR="0090776A" w:rsidRPr="00015BE7" w:rsidRDefault="0090776A" w:rsidP="006C1625">
      <w:pPr>
        <w:numPr>
          <w:ilvl w:val="0"/>
          <w:numId w:val="46"/>
        </w:numPr>
        <w:ind w:left="284" w:hanging="284"/>
        <w:jc w:val="both"/>
        <w:rPr>
          <w:sz w:val="22"/>
          <w:szCs w:val="22"/>
        </w:rPr>
      </w:pPr>
      <w:r w:rsidRPr="00015BE7">
        <w:rPr>
          <w:sz w:val="22"/>
          <w:szCs w:val="22"/>
        </w:rPr>
        <w:t>Zamawiający w terminie 14 dni od złożenia kompletnego wniosku przez Wykonawcę wydaje pisemną zgodę na powierzenie realizacji części umowy przez Podwykonawcę z zastrzeżeniem ustępu 9 i 11 niniejszego paragrafu.</w:t>
      </w:r>
    </w:p>
    <w:p w14:paraId="38D34819" w14:textId="77777777" w:rsidR="0090776A" w:rsidRPr="00015BE7" w:rsidRDefault="0090776A" w:rsidP="006C1625">
      <w:pPr>
        <w:numPr>
          <w:ilvl w:val="0"/>
          <w:numId w:val="46"/>
        </w:numPr>
        <w:ind w:left="284" w:hanging="284"/>
        <w:jc w:val="both"/>
        <w:rPr>
          <w:sz w:val="22"/>
          <w:szCs w:val="22"/>
        </w:rPr>
      </w:pPr>
      <w:r w:rsidRPr="00015BE7">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1C81BFA6" w14:textId="77777777" w:rsidR="0090776A" w:rsidRPr="00015BE7" w:rsidRDefault="0090776A" w:rsidP="006C1625">
      <w:pPr>
        <w:numPr>
          <w:ilvl w:val="0"/>
          <w:numId w:val="46"/>
        </w:numPr>
        <w:ind w:left="284" w:hanging="284"/>
        <w:jc w:val="both"/>
        <w:rPr>
          <w:sz w:val="22"/>
          <w:szCs w:val="22"/>
        </w:rPr>
      </w:pPr>
      <w:r w:rsidRPr="00015BE7">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8A2119B" w14:textId="65C4EAC0" w:rsidR="0090776A" w:rsidRPr="00015BE7" w:rsidRDefault="0090776A" w:rsidP="006C1625">
      <w:pPr>
        <w:numPr>
          <w:ilvl w:val="0"/>
          <w:numId w:val="46"/>
        </w:numPr>
        <w:ind w:left="284" w:hanging="284"/>
        <w:jc w:val="both"/>
        <w:rPr>
          <w:sz w:val="22"/>
          <w:szCs w:val="22"/>
        </w:rPr>
      </w:pPr>
      <w:r w:rsidRPr="00015BE7">
        <w:rPr>
          <w:sz w:val="22"/>
          <w:szCs w:val="22"/>
        </w:rPr>
        <w:t xml:space="preserve">Zamawiający może nie wyrazić zgody na dopuszczenie Podwykonawcy do wykonywania prac objętych Umową, jeżeli Podwykonawca nie gwarantuje należytego wykonania powierzonych mu prac, w </w:t>
      </w:r>
      <w:r w:rsidR="00DF2431" w:rsidRPr="00015BE7">
        <w:rPr>
          <w:sz w:val="22"/>
          <w:szCs w:val="22"/>
        </w:rPr>
        <w:t>szczególności,</w:t>
      </w:r>
      <w:r w:rsidRPr="00015BE7">
        <w:rPr>
          <w:sz w:val="22"/>
          <w:szCs w:val="22"/>
        </w:rPr>
        <w:t xml:space="preserve"> jeżeli Zamawiający poweźmie </w:t>
      </w:r>
      <w:r w:rsidR="00DF2431" w:rsidRPr="00015BE7">
        <w:rPr>
          <w:sz w:val="22"/>
          <w:szCs w:val="22"/>
        </w:rPr>
        <w:t>wiadomość,</w:t>
      </w:r>
      <w:r w:rsidRPr="00015BE7">
        <w:rPr>
          <w:sz w:val="22"/>
          <w:szCs w:val="22"/>
        </w:rPr>
        <w:t xml:space="preserve"> iż:</w:t>
      </w:r>
    </w:p>
    <w:p w14:paraId="3C8A3A08" w14:textId="77777777" w:rsidR="0090776A" w:rsidRPr="00015BE7" w:rsidRDefault="0090776A" w:rsidP="006C1625">
      <w:pPr>
        <w:numPr>
          <w:ilvl w:val="1"/>
          <w:numId w:val="46"/>
        </w:numPr>
        <w:ind w:left="993" w:hanging="426"/>
        <w:jc w:val="both"/>
        <w:rPr>
          <w:sz w:val="22"/>
          <w:szCs w:val="22"/>
        </w:rPr>
      </w:pPr>
      <w:r w:rsidRPr="00015BE7">
        <w:rPr>
          <w:sz w:val="22"/>
          <w:szCs w:val="22"/>
        </w:rPr>
        <w:t xml:space="preserve">Podwykonawca nie wykonał lub nienależycie wykonał zobowiązania na rzecz Zamawiającego lub innego podmiotu prowadzącego działalność w sektorze górnictwa, </w:t>
      </w:r>
    </w:p>
    <w:p w14:paraId="1DE10CC4" w14:textId="77777777" w:rsidR="0090776A" w:rsidRPr="00015BE7" w:rsidRDefault="0090776A" w:rsidP="006C1625">
      <w:pPr>
        <w:numPr>
          <w:ilvl w:val="1"/>
          <w:numId w:val="46"/>
        </w:numPr>
        <w:ind w:left="993" w:hanging="426"/>
        <w:jc w:val="both"/>
        <w:rPr>
          <w:sz w:val="22"/>
          <w:szCs w:val="22"/>
        </w:rPr>
      </w:pPr>
      <w:r w:rsidRPr="00015BE7">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DB37618" w14:textId="77777777" w:rsidR="0090776A" w:rsidRPr="00015BE7" w:rsidRDefault="0090776A" w:rsidP="006C1625">
      <w:pPr>
        <w:numPr>
          <w:ilvl w:val="1"/>
          <w:numId w:val="46"/>
        </w:numPr>
        <w:ind w:left="993" w:hanging="426"/>
        <w:jc w:val="both"/>
        <w:rPr>
          <w:sz w:val="22"/>
          <w:szCs w:val="22"/>
        </w:rPr>
      </w:pPr>
      <w:r w:rsidRPr="00015BE7">
        <w:rPr>
          <w:sz w:val="22"/>
          <w:szCs w:val="22"/>
        </w:rPr>
        <w:t>Podwykonawca jest winny spowodowania wypadku na terenie zakładu górniczego lub spowodowania zagrożenia dla ruchu zakładu górniczego,</w:t>
      </w:r>
    </w:p>
    <w:p w14:paraId="48C66E14" w14:textId="77777777" w:rsidR="0090776A" w:rsidRPr="00015BE7" w:rsidRDefault="0090776A" w:rsidP="006C1625">
      <w:pPr>
        <w:numPr>
          <w:ilvl w:val="1"/>
          <w:numId w:val="46"/>
        </w:numPr>
        <w:ind w:left="993" w:hanging="426"/>
        <w:jc w:val="both"/>
        <w:rPr>
          <w:sz w:val="22"/>
          <w:szCs w:val="22"/>
        </w:rPr>
      </w:pPr>
      <w:r w:rsidRPr="00015BE7">
        <w:rPr>
          <w:sz w:val="22"/>
          <w:szCs w:val="22"/>
        </w:rPr>
        <w:t>Podwykonawca nie spełnia warunków udziału w postępowaniu określonych w SWZ.</w:t>
      </w:r>
    </w:p>
    <w:p w14:paraId="7F79DCAA" w14:textId="77777777" w:rsidR="0090776A" w:rsidRPr="00015BE7" w:rsidRDefault="0090776A" w:rsidP="006C1625">
      <w:pPr>
        <w:numPr>
          <w:ilvl w:val="0"/>
          <w:numId w:val="46"/>
        </w:numPr>
        <w:ind w:left="357" w:hanging="357"/>
        <w:jc w:val="both"/>
        <w:rPr>
          <w:sz w:val="22"/>
          <w:szCs w:val="22"/>
        </w:rPr>
      </w:pPr>
      <w:r w:rsidRPr="00015BE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1135914" w14:textId="77777777" w:rsidR="0090776A" w:rsidRPr="00015BE7" w:rsidRDefault="0090776A" w:rsidP="006C1625">
      <w:pPr>
        <w:numPr>
          <w:ilvl w:val="0"/>
          <w:numId w:val="46"/>
        </w:numPr>
        <w:ind w:left="357" w:hanging="357"/>
        <w:jc w:val="both"/>
        <w:rPr>
          <w:sz w:val="22"/>
          <w:szCs w:val="22"/>
        </w:rPr>
      </w:pPr>
      <w:r w:rsidRPr="00015BE7">
        <w:rPr>
          <w:sz w:val="22"/>
          <w:szCs w:val="22"/>
        </w:rPr>
        <w:t xml:space="preserve">Jeżeli Wykonawca zmienia albo rezygnuje z Podwykonawcy, który udostępnił zasoby na zasadach określonych w SWZ w celu wykazania spełniania </w:t>
      </w:r>
      <w:bookmarkStart w:id="110" w:name="_Hlk144463822"/>
      <w:r w:rsidRPr="00015BE7">
        <w:rPr>
          <w:sz w:val="22"/>
          <w:szCs w:val="22"/>
        </w:rPr>
        <w:t>warunków udziału w postępowaniu</w:t>
      </w:r>
      <w:bookmarkEnd w:id="110"/>
      <w:r w:rsidRPr="00015BE7">
        <w:rPr>
          <w:sz w:val="22"/>
          <w:szCs w:val="22"/>
        </w:rPr>
        <w:t xml:space="preserve">, Wykonawca jest obowiązany </w:t>
      </w:r>
      <w:r w:rsidRPr="00015BE7">
        <w:rPr>
          <w:iCs/>
          <w:sz w:val="22"/>
          <w:szCs w:val="22"/>
        </w:rPr>
        <w:t xml:space="preserve">złożyć </w:t>
      </w:r>
      <w:r w:rsidRPr="00015BE7">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5E4CF65B" w14:textId="77777777" w:rsidR="0090776A" w:rsidRPr="00015BE7" w:rsidRDefault="0090776A" w:rsidP="006C1625">
      <w:pPr>
        <w:numPr>
          <w:ilvl w:val="0"/>
          <w:numId w:val="46"/>
        </w:numPr>
        <w:ind w:left="357" w:hanging="357"/>
        <w:jc w:val="both"/>
        <w:rPr>
          <w:iCs/>
          <w:sz w:val="22"/>
          <w:szCs w:val="22"/>
        </w:rPr>
      </w:pPr>
      <w:r w:rsidRPr="00015BE7">
        <w:rPr>
          <w:sz w:val="22"/>
          <w:szCs w:val="22"/>
        </w:rPr>
        <w:t xml:space="preserve">Uregulowania niniejszego paragrafu dotyczą także wyrażenia zgody na powierzenie wykonania części Umowy przez Podwykonawcę dalszemu podwykonawcy. </w:t>
      </w:r>
      <w:bookmarkStart w:id="111" w:name="_Hlk146783179"/>
      <w:r w:rsidRPr="00015BE7">
        <w:rPr>
          <w:sz w:val="22"/>
          <w:szCs w:val="22"/>
        </w:rPr>
        <w:t>Powierzenie wykonania części Umowy przez Podwykonawcę dalszemu podwykonawcy wymaga dodatkowo uprzedniej pisemnej zgody Wykonawcy na taką czynność.</w:t>
      </w:r>
    </w:p>
    <w:bookmarkEnd w:id="111"/>
    <w:p w14:paraId="4993F3B3" w14:textId="77777777" w:rsidR="0090776A" w:rsidRPr="00015BE7" w:rsidRDefault="0090776A" w:rsidP="006C1625">
      <w:pPr>
        <w:numPr>
          <w:ilvl w:val="0"/>
          <w:numId w:val="46"/>
        </w:numPr>
        <w:jc w:val="both"/>
        <w:rPr>
          <w:sz w:val="22"/>
          <w:szCs w:val="22"/>
        </w:rPr>
      </w:pPr>
      <w:r w:rsidRPr="00015BE7">
        <w:rPr>
          <w:sz w:val="22"/>
          <w:szCs w:val="22"/>
        </w:rPr>
        <w:t xml:space="preserve">Zmiana lub wprowadzenie nowego Podwykonawcy nie wymaga formy aneksu. </w:t>
      </w:r>
    </w:p>
    <w:p w14:paraId="562BA9BF" w14:textId="77777777" w:rsidR="00A31A1B" w:rsidRDefault="0090776A" w:rsidP="006C1625">
      <w:pPr>
        <w:numPr>
          <w:ilvl w:val="0"/>
          <w:numId w:val="46"/>
        </w:numPr>
        <w:jc w:val="both"/>
        <w:rPr>
          <w:sz w:val="22"/>
          <w:szCs w:val="22"/>
        </w:rPr>
      </w:pPr>
      <w:bookmarkStart w:id="112" w:name="_Hlk146783211"/>
      <w:r w:rsidRPr="00015BE7">
        <w:rPr>
          <w:sz w:val="22"/>
          <w:szCs w:val="22"/>
        </w:rPr>
        <w:t xml:space="preserve">W przypadku gdy Umowa lub SWZ nakłada obowiązki na Wykonawcę, to obowiązki te mają </w:t>
      </w:r>
      <w:r w:rsidRPr="00A31A1B">
        <w:rPr>
          <w:sz w:val="22"/>
          <w:szCs w:val="22"/>
        </w:rPr>
        <w:t>odpowiednie zastosowanie względem Podwykonawcy lub dalszego podwykonawcy, a Wykonawca zobowiązuje się zapewnić wykonanie tych obowiązków przez Podwykonawcę lub dalszego podwykonawcę.</w:t>
      </w:r>
      <w:bookmarkEnd w:id="112"/>
    </w:p>
    <w:p w14:paraId="29E3EF7C" w14:textId="7DB65018" w:rsidR="0090776A" w:rsidRPr="00A31A1B" w:rsidRDefault="0090776A" w:rsidP="006C1625">
      <w:pPr>
        <w:numPr>
          <w:ilvl w:val="0"/>
          <w:numId w:val="46"/>
        </w:numPr>
        <w:jc w:val="both"/>
        <w:rPr>
          <w:sz w:val="22"/>
          <w:szCs w:val="22"/>
        </w:rPr>
      </w:pPr>
      <w:r w:rsidRPr="00A31A1B">
        <w:rPr>
          <w:sz w:val="22"/>
          <w:szCs w:val="22"/>
        </w:rPr>
        <w:t>Zapisy niniejszego paragrafu dotyczące Podwykonawców dotyczą także dalszych podwykonawców</w:t>
      </w:r>
      <w:r w:rsidRPr="00A31A1B">
        <w:rPr>
          <w:sz w:val="22"/>
          <w:szCs w:val="22"/>
          <w:highlight w:val="lightGray"/>
        </w:rPr>
        <w:t>.</w:t>
      </w:r>
    </w:p>
    <w:p w14:paraId="48DD40B5" w14:textId="77777777" w:rsidR="0090776A" w:rsidRPr="0090776A" w:rsidRDefault="0090776A" w:rsidP="0090776A">
      <w:pPr>
        <w:ind w:left="142"/>
        <w:rPr>
          <w:lang w:val="x-none" w:eastAsia="x-none"/>
        </w:rPr>
      </w:pPr>
    </w:p>
    <w:p w14:paraId="0FF4E0B1" w14:textId="47AD0347" w:rsidR="000A4763" w:rsidRPr="000A4763" w:rsidRDefault="000A4763" w:rsidP="000A4763">
      <w:pPr>
        <w:pStyle w:val="Nagwek1"/>
        <w:numPr>
          <w:ilvl w:val="0"/>
          <w:numId w:val="0"/>
        </w:numPr>
        <w:jc w:val="center"/>
        <w:rPr>
          <w:sz w:val="22"/>
          <w:szCs w:val="22"/>
          <w:u w:val="single"/>
          <w:lang w:val="pl-PL"/>
        </w:rPr>
      </w:pPr>
      <w:bookmarkStart w:id="113" w:name="_Toc215217280"/>
      <w:r w:rsidRPr="00B9743D">
        <w:rPr>
          <w:sz w:val="22"/>
          <w:szCs w:val="22"/>
        </w:rPr>
        <w:t>§</w:t>
      </w:r>
      <w:r w:rsidR="00CE02FE">
        <w:rPr>
          <w:sz w:val="22"/>
          <w:szCs w:val="22"/>
          <w:lang w:val="pl-PL"/>
        </w:rPr>
        <w:t>10</w:t>
      </w:r>
      <w:r w:rsidR="00B9743D" w:rsidRPr="00657BF1">
        <w:rPr>
          <w:sz w:val="22"/>
          <w:szCs w:val="22"/>
          <w:lang w:val="pl-PL"/>
        </w:rPr>
        <w:t xml:space="preserve"> </w:t>
      </w:r>
      <w:r w:rsidRPr="00657BF1">
        <w:rPr>
          <w:sz w:val="22"/>
          <w:szCs w:val="22"/>
          <w:lang w:val="pl-PL"/>
        </w:rPr>
        <w:t>NADZÓR I KOORDYNACJA</w:t>
      </w:r>
      <w:bookmarkEnd w:id="113"/>
    </w:p>
    <w:p w14:paraId="52C4A0C7" w14:textId="3E4D1D96" w:rsidR="00FB6A75" w:rsidRPr="00FB6A81" w:rsidRDefault="00FB6A75" w:rsidP="006C1625">
      <w:pPr>
        <w:numPr>
          <w:ilvl w:val="0"/>
          <w:numId w:val="47"/>
        </w:numPr>
        <w:spacing w:line="300" w:lineRule="exact"/>
        <w:jc w:val="both"/>
        <w:rPr>
          <w:sz w:val="22"/>
          <w:szCs w:val="22"/>
        </w:rPr>
      </w:pPr>
      <w:bookmarkStart w:id="114" w:name="_Hlk114912002"/>
      <w:r w:rsidRPr="00DD3FF4">
        <w:rPr>
          <w:sz w:val="22"/>
          <w:szCs w:val="22"/>
        </w:rPr>
        <w:t xml:space="preserve">Osoby </w:t>
      </w:r>
      <w:r w:rsidRPr="00FB6A81">
        <w:rPr>
          <w:sz w:val="22"/>
          <w:szCs w:val="22"/>
        </w:rPr>
        <w:t xml:space="preserve">odpowiedzialne za nadzór nad realizacją </w:t>
      </w:r>
      <w:r w:rsidR="001F7822" w:rsidRPr="00FB6A81">
        <w:rPr>
          <w:sz w:val="22"/>
          <w:szCs w:val="22"/>
        </w:rPr>
        <w:t>U</w:t>
      </w:r>
      <w:r w:rsidRPr="00FB6A81">
        <w:rPr>
          <w:sz w:val="22"/>
          <w:szCs w:val="22"/>
        </w:rPr>
        <w:t>mowy:</w:t>
      </w:r>
    </w:p>
    <w:p w14:paraId="0292B7D3" w14:textId="6F6187F0" w:rsidR="00272266" w:rsidRPr="00272266" w:rsidRDefault="00FB6A75" w:rsidP="00272266">
      <w:pPr>
        <w:numPr>
          <w:ilvl w:val="0"/>
          <w:numId w:val="7"/>
        </w:numPr>
        <w:tabs>
          <w:tab w:val="clear" w:pos="1440"/>
          <w:tab w:val="num" w:pos="360"/>
        </w:tabs>
        <w:ind w:left="709" w:hanging="349"/>
        <w:jc w:val="both"/>
        <w:rPr>
          <w:sz w:val="22"/>
          <w:szCs w:val="22"/>
        </w:rPr>
      </w:pPr>
      <w:r w:rsidRPr="00B623BE">
        <w:rPr>
          <w:sz w:val="22"/>
          <w:szCs w:val="22"/>
        </w:rPr>
        <w:t xml:space="preserve">Ze strony Wykonawcy </w:t>
      </w:r>
      <w:r w:rsidR="00272266" w:rsidRPr="00272266">
        <w:rPr>
          <w:sz w:val="22"/>
          <w:szCs w:val="22"/>
        </w:rPr>
        <w:t xml:space="preserve">- </w:t>
      </w:r>
      <w:r w:rsidR="00272266" w:rsidRPr="00272266">
        <w:rPr>
          <w:i/>
          <w:sz w:val="22"/>
          <w:szCs w:val="22"/>
        </w:rPr>
        <w:t>osobą / osobami</w:t>
      </w:r>
      <w:r w:rsidR="00272266" w:rsidRPr="00272266">
        <w:rPr>
          <w:sz w:val="22"/>
          <w:szCs w:val="22"/>
        </w:rPr>
        <w:t xml:space="preserve"> upoważnionymi oraz odpowiedzialnymi za nadzór nad realizacją Umowy oraz podpisanie wszelkich </w:t>
      </w:r>
      <w:r w:rsidR="00272266" w:rsidRPr="00272266">
        <w:rPr>
          <w:i/>
          <w:sz w:val="22"/>
          <w:szCs w:val="22"/>
        </w:rPr>
        <w:t xml:space="preserve">Protokołów odbioru </w:t>
      </w:r>
      <w:r w:rsidR="00272266" w:rsidRPr="00272266">
        <w:rPr>
          <w:sz w:val="22"/>
          <w:szCs w:val="22"/>
        </w:rPr>
        <w:t xml:space="preserve">wynikających z niniejszej Umowy przez co najmniej jedną z tych osób </w:t>
      </w:r>
      <w:r w:rsidR="00272266" w:rsidRPr="00272266">
        <w:rPr>
          <w:i/>
          <w:sz w:val="22"/>
          <w:szCs w:val="22"/>
        </w:rPr>
        <w:t>jest / są</w:t>
      </w:r>
      <w:r w:rsidR="00272266" w:rsidRPr="00272266">
        <w:rPr>
          <w:sz w:val="22"/>
          <w:szCs w:val="22"/>
        </w:rPr>
        <w:t xml:space="preserve">: </w:t>
      </w:r>
    </w:p>
    <w:p w14:paraId="51A2D42C" w14:textId="77777777" w:rsidR="00272266" w:rsidRPr="00272266" w:rsidRDefault="00272266" w:rsidP="00272266">
      <w:pPr>
        <w:ind w:left="709"/>
        <w:jc w:val="both"/>
        <w:rPr>
          <w:sz w:val="22"/>
          <w:szCs w:val="22"/>
        </w:rPr>
      </w:pPr>
      <w:bookmarkStart w:id="115" w:name="_Hlk215139955"/>
      <w:r w:rsidRPr="00272266">
        <w:rPr>
          <w:sz w:val="22"/>
          <w:szCs w:val="22"/>
        </w:rPr>
        <w:t>………………………..   tel. ….   e-mail …..</w:t>
      </w:r>
    </w:p>
    <w:bookmarkEnd w:id="115"/>
    <w:p w14:paraId="433540F7" w14:textId="511119B1" w:rsidR="00E022BD" w:rsidRDefault="00FB6A75" w:rsidP="00272266">
      <w:pPr>
        <w:numPr>
          <w:ilvl w:val="0"/>
          <w:numId w:val="7"/>
        </w:numPr>
        <w:tabs>
          <w:tab w:val="clear" w:pos="1440"/>
          <w:tab w:val="num" w:pos="360"/>
        </w:tabs>
        <w:ind w:left="709" w:hanging="349"/>
        <w:jc w:val="both"/>
        <w:rPr>
          <w:sz w:val="22"/>
          <w:szCs w:val="22"/>
        </w:rPr>
      </w:pPr>
      <w:r w:rsidRPr="00B623BE">
        <w:rPr>
          <w:sz w:val="22"/>
          <w:szCs w:val="22"/>
        </w:rPr>
        <w:t xml:space="preserve">Ze strony Zamawiającego </w:t>
      </w:r>
      <w:r w:rsidR="00FB0A53" w:rsidRPr="00FB0A53">
        <w:rPr>
          <w:i/>
          <w:iCs/>
          <w:sz w:val="22"/>
          <w:szCs w:val="22"/>
        </w:rPr>
        <w:t>osobą / osobami</w:t>
      </w:r>
      <w:r w:rsidR="00FB0A53" w:rsidRPr="00FB0A53">
        <w:rPr>
          <w:sz w:val="22"/>
          <w:szCs w:val="22"/>
        </w:rPr>
        <w:t xml:space="preserve"> </w:t>
      </w:r>
      <w:r w:rsidR="00671848" w:rsidRPr="00671848">
        <w:rPr>
          <w:sz w:val="22"/>
          <w:szCs w:val="22"/>
        </w:rPr>
        <w:t>wskazanymi w zleceniu</w:t>
      </w:r>
      <w:r w:rsidR="00671848">
        <w:rPr>
          <w:sz w:val="22"/>
          <w:szCs w:val="22"/>
        </w:rPr>
        <w:t>,</w:t>
      </w:r>
      <w:r w:rsidR="00671848" w:rsidRPr="00671848">
        <w:rPr>
          <w:sz w:val="22"/>
          <w:szCs w:val="22"/>
        </w:rPr>
        <w:t xml:space="preserve"> </w:t>
      </w:r>
      <w:r w:rsidR="00FB0A53" w:rsidRPr="00FB0A53">
        <w:rPr>
          <w:sz w:val="22"/>
          <w:szCs w:val="22"/>
        </w:rPr>
        <w:t xml:space="preserve">upoważnionymi </w:t>
      </w:r>
      <w:r w:rsidR="00E62A2E">
        <w:rPr>
          <w:sz w:val="22"/>
          <w:szCs w:val="22"/>
        </w:rPr>
        <w:t>o</w:t>
      </w:r>
      <w:r w:rsidR="00FB0A53" w:rsidRPr="00FB0A53">
        <w:rPr>
          <w:sz w:val="22"/>
          <w:szCs w:val="22"/>
        </w:rPr>
        <w:t>dpowiedzialnymi za nadzór nad realizacją Umowy</w:t>
      </w:r>
      <w:r w:rsidR="00671848">
        <w:rPr>
          <w:sz w:val="22"/>
          <w:szCs w:val="22"/>
        </w:rPr>
        <w:t xml:space="preserve"> </w:t>
      </w:r>
      <w:r w:rsidR="00FB0A53" w:rsidRPr="00FB0A53">
        <w:rPr>
          <w:sz w:val="22"/>
          <w:szCs w:val="22"/>
        </w:rPr>
        <w:t xml:space="preserve">oraz podpisanie wszelkich Protokołów odbioru wynikających z niniejszej Umowy przez co najmniej jedną z tych osób jest / są: </w:t>
      </w:r>
    </w:p>
    <w:p w14:paraId="6F5DD94F" w14:textId="5523C6BB" w:rsidR="00B4395B" w:rsidRPr="00B623BE" w:rsidRDefault="00B4395B" w:rsidP="00B4395B">
      <w:pPr>
        <w:ind w:left="709"/>
        <w:jc w:val="both"/>
        <w:rPr>
          <w:sz w:val="22"/>
          <w:szCs w:val="22"/>
        </w:rPr>
      </w:pPr>
      <w:r w:rsidRPr="00B4395B">
        <w:rPr>
          <w:sz w:val="22"/>
          <w:szCs w:val="22"/>
        </w:rPr>
        <w:t>………………………..   tel. ….   e-mail …..</w:t>
      </w:r>
    </w:p>
    <w:p w14:paraId="6E3D003E" w14:textId="2A1D3714" w:rsidR="00FB6A75" w:rsidRPr="00B623BE" w:rsidRDefault="00FB6A75" w:rsidP="006C1625">
      <w:pPr>
        <w:numPr>
          <w:ilvl w:val="0"/>
          <w:numId w:val="47"/>
        </w:numPr>
        <w:tabs>
          <w:tab w:val="num" w:pos="360"/>
        </w:tabs>
        <w:jc w:val="both"/>
        <w:rPr>
          <w:sz w:val="22"/>
          <w:szCs w:val="22"/>
        </w:rPr>
      </w:pPr>
      <w:r w:rsidRPr="00B623BE">
        <w:rPr>
          <w:sz w:val="22"/>
          <w:szCs w:val="22"/>
        </w:rPr>
        <w:t xml:space="preserve">Zmiana osób odpowiedzialnych za nadzór oraz danych teleadresowych nie wymaga formy </w:t>
      </w:r>
      <w:r w:rsidR="002F6EED" w:rsidRPr="00B623BE">
        <w:rPr>
          <w:sz w:val="22"/>
          <w:szCs w:val="22"/>
        </w:rPr>
        <w:t>aneksu,</w:t>
      </w:r>
      <w:r w:rsidRPr="00B623BE">
        <w:rPr>
          <w:sz w:val="22"/>
          <w:szCs w:val="22"/>
        </w:rPr>
        <w:t xml:space="preserve"> lecz pisemnego powiadomienia drugiej </w:t>
      </w:r>
      <w:r w:rsidR="001F7822" w:rsidRPr="00B623BE">
        <w:rPr>
          <w:sz w:val="22"/>
          <w:szCs w:val="22"/>
        </w:rPr>
        <w:t>S</w:t>
      </w:r>
      <w:r w:rsidRPr="00B623BE">
        <w:rPr>
          <w:sz w:val="22"/>
          <w:szCs w:val="22"/>
        </w:rPr>
        <w:t>trony.</w:t>
      </w:r>
    </w:p>
    <w:p w14:paraId="628F3BC4" w14:textId="761C52F6" w:rsidR="001F7822" w:rsidRPr="00FB6A81" w:rsidRDefault="001F7822" w:rsidP="006C1625">
      <w:pPr>
        <w:numPr>
          <w:ilvl w:val="0"/>
          <w:numId w:val="47"/>
        </w:numPr>
        <w:jc w:val="both"/>
        <w:rPr>
          <w:sz w:val="22"/>
          <w:szCs w:val="22"/>
        </w:rPr>
      </w:pPr>
      <w:r w:rsidRPr="00B623BE">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w:t>
      </w:r>
      <w:r w:rsidRPr="00FB6A81">
        <w:rPr>
          <w:sz w:val="22"/>
          <w:szCs w:val="22"/>
        </w:rPr>
        <w:t xml:space="preserve"> </w:t>
      </w:r>
      <w:r w:rsidRPr="00FB6A81">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2B8D8E9D" w14:textId="77777777" w:rsidR="001F7822" w:rsidRDefault="001F7822" w:rsidP="001F7822">
      <w:pPr>
        <w:ind w:left="709"/>
        <w:jc w:val="both"/>
        <w:rPr>
          <w:sz w:val="22"/>
          <w:szCs w:val="22"/>
        </w:rPr>
      </w:pPr>
    </w:p>
    <w:p w14:paraId="0B9F14D7" w14:textId="6078BBCA" w:rsidR="00FB6A75" w:rsidRPr="00015BE7" w:rsidRDefault="00FB6A75" w:rsidP="00B9743D">
      <w:pPr>
        <w:pStyle w:val="Nagwek1"/>
        <w:numPr>
          <w:ilvl w:val="0"/>
          <w:numId w:val="0"/>
        </w:numPr>
        <w:jc w:val="center"/>
        <w:rPr>
          <w:bCs/>
          <w:i/>
          <w:iCs/>
          <w:sz w:val="22"/>
          <w:szCs w:val="22"/>
        </w:rPr>
      </w:pPr>
      <w:bookmarkStart w:id="116" w:name="_Toc215217281"/>
      <w:bookmarkEnd w:id="114"/>
      <w:r w:rsidRPr="00015BE7">
        <w:rPr>
          <w:sz w:val="22"/>
          <w:szCs w:val="22"/>
        </w:rPr>
        <w:t>§</w:t>
      </w:r>
      <w:r w:rsidR="00CE02FE">
        <w:rPr>
          <w:sz w:val="22"/>
          <w:szCs w:val="22"/>
          <w:lang w:val="pl-PL"/>
        </w:rPr>
        <w:t>11</w:t>
      </w:r>
      <w:r w:rsidR="00B9743D" w:rsidRPr="00015BE7">
        <w:rPr>
          <w:sz w:val="22"/>
          <w:szCs w:val="22"/>
          <w:lang w:val="pl-PL"/>
        </w:rPr>
        <w:t xml:space="preserve"> </w:t>
      </w:r>
      <w:r w:rsidRPr="00657BF1">
        <w:rPr>
          <w:bCs/>
          <w:sz w:val="22"/>
          <w:szCs w:val="22"/>
        </w:rPr>
        <w:t>BADANIA KONTROLNE (audyt)</w:t>
      </w:r>
      <w:bookmarkEnd w:id="116"/>
      <w:r w:rsidRPr="00015BE7">
        <w:rPr>
          <w:bCs/>
          <w:i/>
          <w:iCs/>
          <w:sz w:val="22"/>
          <w:szCs w:val="22"/>
        </w:rPr>
        <w:t xml:space="preserve"> </w:t>
      </w:r>
    </w:p>
    <w:p w14:paraId="6319701C" w14:textId="77777777" w:rsidR="00730925" w:rsidRPr="00015BE7" w:rsidRDefault="00730925" w:rsidP="006C1625">
      <w:pPr>
        <w:numPr>
          <w:ilvl w:val="0"/>
          <w:numId w:val="48"/>
        </w:numPr>
        <w:ind w:left="284" w:hanging="284"/>
        <w:jc w:val="both"/>
        <w:rPr>
          <w:sz w:val="22"/>
          <w:szCs w:val="22"/>
        </w:rPr>
      </w:pPr>
      <w:r w:rsidRPr="00015BE7">
        <w:rPr>
          <w:sz w:val="22"/>
          <w:szCs w:val="22"/>
        </w:rPr>
        <w:t>W trakcie wykonywania Umowy Zamawiający zastrzega prawo do wykonania Audytu. Wykonawca jest zobowiązany poddać się Audytowi w terminie i zakresie wskazanym przez Zamawiającego. Audyt może dotyczyć w szczególności:</w:t>
      </w:r>
    </w:p>
    <w:p w14:paraId="61EEDAA8" w14:textId="77777777" w:rsidR="00730925" w:rsidRPr="00015BE7" w:rsidRDefault="00730925" w:rsidP="006C1625">
      <w:pPr>
        <w:numPr>
          <w:ilvl w:val="1"/>
          <w:numId w:val="48"/>
        </w:numPr>
        <w:jc w:val="both"/>
        <w:rPr>
          <w:sz w:val="22"/>
          <w:szCs w:val="22"/>
        </w:rPr>
      </w:pPr>
      <w:r w:rsidRPr="00015BE7">
        <w:rPr>
          <w:sz w:val="22"/>
          <w:szCs w:val="22"/>
        </w:rPr>
        <w:t>warunków techniczno-organizacyjnych oraz zgodności sposobu realizacji usług z postanowieniami Umowy,</w:t>
      </w:r>
    </w:p>
    <w:p w14:paraId="23473BDF" w14:textId="77777777" w:rsidR="00730925" w:rsidRPr="00015BE7" w:rsidRDefault="00730925" w:rsidP="006C1625">
      <w:pPr>
        <w:numPr>
          <w:ilvl w:val="1"/>
          <w:numId w:val="48"/>
        </w:numPr>
        <w:jc w:val="both"/>
        <w:rPr>
          <w:sz w:val="22"/>
          <w:szCs w:val="22"/>
        </w:rPr>
      </w:pPr>
      <w:r w:rsidRPr="00015BE7">
        <w:rPr>
          <w:sz w:val="22"/>
          <w:szCs w:val="22"/>
        </w:rPr>
        <w:t>kwalifikacji i uprawnień pracowników w zakresie zgodności z wymaganiami Zamawiającego,</w:t>
      </w:r>
    </w:p>
    <w:p w14:paraId="7ED08F82" w14:textId="77777777" w:rsidR="00730925" w:rsidRPr="00015BE7" w:rsidRDefault="00730925" w:rsidP="006C1625">
      <w:pPr>
        <w:numPr>
          <w:ilvl w:val="1"/>
          <w:numId w:val="48"/>
        </w:numPr>
        <w:jc w:val="both"/>
        <w:rPr>
          <w:sz w:val="22"/>
          <w:szCs w:val="22"/>
        </w:rPr>
      </w:pPr>
      <w:r w:rsidRPr="00015BE7">
        <w:rPr>
          <w:sz w:val="22"/>
          <w:szCs w:val="22"/>
        </w:rPr>
        <w:t>przestrzegania przepisów powszechnie obowiązujących oraz wewnętrznych uregulowań Zamawiającego w zakresie ochrony środowiska i BHP,</w:t>
      </w:r>
    </w:p>
    <w:p w14:paraId="221E6298" w14:textId="77777777" w:rsidR="00730925" w:rsidRPr="00015BE7" w:rsidRDefault="00730925" w:rsidP="006C1625">
      <w:pPr>
        <w:numPr>
          <w:ilvl w:val="1"/>
          <w:numId w:val="48"/>
        </w:numPr>
        <w:jc w:val="both"/>
        <w:rPr>
          <w:sz w:val="22"/>
          <w:szCs w:val="22"/>
        </w:rPr>
      </w:pPr>
      <w:r w:rsidRPr="00015BE7">
        <w:rPr>
          <w:sz w:val="22"/>
          <w:szCs w:val="22"/>
        </w:rPr>
        <w:t>przestrzegania przepisów powszechnie obowiązujących oraz wewnętrznych uregulowań Zamawiającego w zakresie dyscypliny i czasu pracy,</w:t>
      </w:r>
    </w:p>
    <w:p w14:paraId="02B91825" w14:textId="77777777" w:rsidR="00730925" w:rsidRPr="00015BE7" w:rsidRDefault="00730925" w:rsidP="006C1625">
      <w:pPr>
        <w:numPr>
          <w:ilvl w:val="1"/>
          <w:numId w:val="48"/>
        </w:numPr>
        <w:jc w:val="both"/>
        <w:rPr>
          <w:sz w:val="22"/>
          <w:szCs w:val="22"/>
        </w:rPr>
      </w:pPr>
      <w:r w:rsidRPr="00015BE7">
        <w:rPr>
          <w:sz w:val="22"/>
          <w:szCs w:val="22"/>
        </w:rPr>
        <w:t>prawidłowości wykonywania Przedmiotu Umowy,</w:t>
      </w:r>
    </w:p>
    <w:p w14:paraId="11DFFC64" w14:textId="77777777" w:rsidR="00730925" w:rsidRPr="00015BE7" w:rsidRDefault="00730925" w:rsidP="006C1625">
      <w:pPr>
        <w:numPr>
          <w:ilvl w:val="1"/>
          <w:numId w:val="48"/>
        </w:numPr>
        <w:jc w:val="both"/>
        <w:rPr>
          <w:sz w:val="22"/>
          <w:szCs w:val="22"/>
        </w:rPr>
      </w:pPr>
      <w:r w:rsidRPr="00015BE7">
        <w:rPr>
          <w:sz w:val="22"/>
          <w:szCs w:val="22"/>
        </w:rPr>
        <w:t xml:space="preserve">posiadania przez Wykonawcę wymaganych </w:t>
      </w:r>
      <w:proofErr w:type="spellStart"/>
      <w:r w:rsidRPr="00015BE7">
        <w:rPr>
          <w:sz w:val="22"/>
          <w:szCs w:val="22"/>
        </w:rPr>
        <w:t>dopuszczeń</w:t>
      </w:r>
      <w:proofErr w:type="spellEnd"/>
      <w:r w:rsidRPr="00015BE7">
        <w:rPr>
          <w:sz w:val="22"/>
          <w:szCs w:val="22"/>
        </w:rPr>
        <w:t xml:space="preserve"> i certyfikatów.</w:t>
      </w:r>
    </w:p>
    <w:p w14:paraId="58E23D9A" w14:textId="77777777" w:rsidR="00730925" w:rsidRPr="00015BE7" w:rsidRDefault="00730925" w:rsidP="006C1625">
      <w:pPr>
        <w:numPr>
          <w:ilvl w:val="0"/>
          <w:numId w:val="48"/>
        </w:numPr>
        <w:ind w:left="357" w:hanging="357"/>
        <w:jc w:val="both"/>
        <w:rPr>
          <w:sz w:val="22"/>
          <w:szCs w:val="22"/>
        </w:rPr>
      </w:pPr>
      <w:r w:rsidRPr="00015BE7">
        <w:rPr>
          <w:sz w:val="22"/>
          <w:szCs w:val="22"/>
        </w:rPr>
        <w:t>Czas trwania Audytu może wynieść od 1 do 5 dni roboczych (dni od poniedziałku do piątku z wyłączeniem dni ustawowo wolnych od pracy).</w:t>
      </w:r>
    </w:p>
    <w:p w14:paraId="7A623367" w14:textId="77777777" w:rsidR="00730925" w:rsidRPr="00015BE7" w:rsidRDefault="00730925" w:rsidP="006C1625">
      <w:pPr>
        <w:numPr>
          <w:ilvl w:val="0"/>
          <w:numId w:val="48"/>
        </w:numPr>
        <w:ind w:left="357" w:hanging="357"/>
        <w:jc w:val="both"/>
        <w:rPr>
          <w:sz w:val="22"/>
          <w:szCs w:val="22"/>
        </w:rPr>
      </w:pPr>
      <w:r w:rsidRPr="00015BE7">
        <w:rPr>
          <w:sz w:val="22"/>
          <w:szCs w:val="22"/>
        </w:rPr>
        <w:t>Liczba Audytów w trakcie trwania Umowy nie może przekroczyć 2 na rok kalendarzowy obowiązywania Umowy</w:t>
      </w:r>
      <w:bookmarkStart w:id="117" w:name="_Hlk148344040"/>
      <w:r w:rsidRPr="00015BE7">
        <w:rPr>
          <w:sz w:val="22"/>
          <w:szCs w:val="22"/>
        </w:rPr>
        <w:t>, z zastrzeżeniem ust. 4 poniżej.</w:t>
      </w:r>
    </w:p>
    <w:p w14:paraId="245AFD4A" w14:textId="77777777" w:rsidR="00730925" w:rsidRPr="00015BE7" w:rsidRDefault="00730925" w:rsidP="006C1625">
      <w:pPr>
        <w:numPr>
          <w:ilvl w:val="0"/>
          <w:numId w:val="48"/>
        </w:numPr>
        <w:ind w:left="357" w:hanging="357"/>
        <w:jc w:val="both"/>
        <w:rPr>
          <w:sz w:val="22"/>
          <w:szCs w:val="22"/>
        </w:rPr>
      </w:pPr>
      <w:r w:rsidRPr="00015BE7">
        <w:rPr>
          <w:sz w:val="22"/>
          <w:szCs w:val="22"/>
        </w:rPr>
        <w:t>W uzasadnionych przypadkach, związanych z podejrzeniem niewłaściwej realizacji Umowy, Zamawiający może przeprowadzić dodatkowy audyt na zasadach określonych w niniejszym paragrafie.</w:t>
      </w:r>
    </w:p>
    <w:bookmarkEnd w:id="117"/>
    <w:p w14:paraId="51B3D7EC" w14:textId="77777777" w:rsidR="00730925" w:rsidRPr="00015BE7" w:rsidRDefault="00730925" w:rsidP="006C1625">
      <w:pPr>
        <w:numPr>
          <w:ilvl w:val="0"/>
          <w:numId w:val="48"/>
        </w:numPr>
        <w:ind w:left="357" w:hanging="357"/>
        <w:jc w:val="both"/>
        <w:rPr>
          <w:sz w:val="22"/>
          <w:szCs w:val="22"/>
        </w:rPr>
      </w:pPr>
      <w:r w:rsidRPr="00015BE7">
        <w:rPr>
          <w:sz w:val="22"/>
          <w:szCs w:val="22"/>
        </w:rPr>
        <w:t xml:space="preserve">Zasady ustalenia terminu przeprowadzenia Audytu </w:t>
      </w:r>
      <w:bookmarkStart w:id="118" w:name="_Hlk146783280"/>
      <w:r w:rsidRPr="00015BE7">
        <w:rPr>
          <w:sz w:val="22"/>
          <w:szCs w:val="22"/>
        </w:rPr>
        <w:t>są następujące:</w:t>
      </w:r>
      <w:bookmarkEnd w:id="118"/>
    </w:p>
    <w:p w14:paraId="7B6F62FB" w14:textId="77777777" w:rsidR="00730925" w:rsidRPr="00015BE7" w:rsidRDefault="00730925" w:rsidP="006C1625">
      <w:pPr>
        <w:numPr>
          <w:ilvl w:val="1"/>
          <w:numId w:val="48"/>
        </w:numPr>
        <w:jc w:val="both"/>
        <w:rPr>
          <w:sz w:val="22"/>
          <w:szCs w:val="22"/>
        </w:rPr>
      </w:pPr>
      <w:r w:rsidRPr="00015BE7">
        <w:rPr>
          <w:sz w:val="22"/>
          <w:szCs w:val="22"/>
        </w:rPr>
        <w:t>Zamawiający powiadomi Wykonawcę o przewidywanym terminie przeprowadzenia Audytu z wyprzedzeniem 14 dni kalendarzowych w stosunku do planowanej daty jego rozpoczęcia;</w:t>
      </w:r>
    </w:p>
    <w:p w14:paraId="7B3526C0" w14:textId="77777777" w:rsidR="00730925" w:rsidRPr="00015BE7" w:rsidRDefault="00730925" w:rsidP="006C1625">
      <w:pPr>
        <w:numPr>
          <w:ilvl w:val="1"/>
          <w:numId w:val="48"/>
        </w:numPr>
        <w:ind w:hanging="357"/>
        <w:jc w:val="both"/>
        <w:rPr>
          <w:sz w:val="22"/>
          <w:szCs w:val="22"/>
        </w:rPr>
      </w:pPr>
      <w:r w:rsidRPr="00015BE7">
        <w:rPr>
          <w:sz w:val="22"/>
          <w:szCs w:val="22"/>
        </w:rPr>
        <w:t>Powiadomienie o Audycie winno zawierać:</w:t>
      </w:r>
    </w:p>
    <w:p w14:paraId="411C7F6C" w14:textId="77777777" w:rsidR="00730925" w:rsidRPr="00015BE7" w:rsidRDefault="00730925" w:rsidP="006C1625">
      <w:pPr>
        <w:numPr>
          <w:ilvl w:val="2"/>
          <w:numId w:val="48"/>
        </w:numPr>
        <w:ind w:hanging="357"/>
        <w:jc w:val="both"/>
        <w:rPr>
          <w:sz w:val="22"/>
          <w:szCs w:val="22"/>
        </w:rPr>
      </w:pPr>
      <w:r w:rsidRPr="00015BE7">
        <w:rPr>
          <w:sz w:val="22"/>
          <w:szCs w:val="22"/>
        </w:rPr>
        <w:t>wskazanie zakresu Audytu,</w:t>
      </w:r>
    </w:p>
    <w:p w14:paraId="7D512CD2" w14:textId="77777777" w:rsidR="00730925" w:rsidRPr="00015BE7" w:rsidRDefault="00730925" w:rsidP="006C1625">
      <w:pPr>
        <w:numPr>
          <w:ilvl w:val="2"/>
          <w:numId w:val="48"/>
        </w:numPr>
        <w:jc w:val="both"/>
        <w:rPr>
          <w:sz w:val="22"/>
          <w:szCs w:val="22"/>
        </w:rPr>
      </w:pPr>
      <w:r w:rsidRPr="00015BE7">
        <w:rPr>
          <w:sz w:val="22"/>
          <w:szCs w:val="22"/>
        </w:rPr>
        <w:t>proponowany termin rozpoczęcia i zakończenia Audytu,</w:t>
      </w:r>
    </w:p>
    <w:p w14:paraId="2E316548" w14:textId="77777777" w:rsidR="00730925" w:rsidRPr="00015BE7" w:rsidRDefault="00730925" w:rsidP="006C1625">
      <w:pPr>
        <w:numPr>
          <w:ilvl w:val="2"/>
          <w:numId w:val="48"/>
        </w:numPr>
        <w:jc w:val="both"/>
        <w:rPr>
          <w:sz w:val="22"/>
          <w:szCs w:val="22"/>
        </w:rPr>
      </w:pPr>
      <w:r w:rsidRPr="00015BE7">
        <w:rPr>
          <w:sz w:val="22"/>
          <w:szCs w:val="22"/>
        </w:rPr>
        <w:t>ewentualne inne informacje (np. miejsce Audytu);</w:t>
      </w:r>
    </w:p>
    <w:p w14:paraId="380751B3" w14:textId="77777777" w:rsidR="00730925" w:rsidRPr="00015BE7" w:rsidRDefault="00730925" w:rsidP="006C1625">
      <w:pPr>
        <w:numPr>
          <w:ilvl w:val="1"/>
          <w:numId w:val="48"/>
        </w:numPr>
        <w:jc w:val="both"/>
        <w:rPr>
          <w:sz w:val="22"/>
          <w:szCs w:val="22"/>
        </w:rPr>
      </w:pPr>
      <w:r w:rsidRPr="00015BE7">
        <w:rPr>
          <w:sz w:val="22"/>
          <w:szCs w:val="22"/>
        </w:rPr>
        <w:t>Wykonawca w terminie 3 dni roboczych od daty otrzymania powiadomienia może wnieść uwagi wraz z uzasadnieniem. Niewniesienie uwag w terminie jest rozumiane jako akceptacja terminu i zakresu Audytu;</w:t>
      </w:r>
    </w:p>
    <w:p w14:paraId="0BD61201" w14:textId="77777777" w:rsidR="00730925" w:rsidRPr="00015BE7" w:rsidRDefault="00730925" w:rsidP="006C1625">
      <w:pPr>
        <w:numPr>
          <w:ilvl w:val="1"/>
          <w:numId w:val="48"/>
        </w:numPr>
        <w:jc w:val="both"/>
        <w:rPr>
          <w:sz w:val="22"/>
          <w:szCs w:val="22"/>
        </w:rPr>
      </w:pPr>
      <w:r w:rsidRPr="00015BE7">
        <w:rPr>
          <w:sz w:val="22"/>
          <w:szCs w:val="22"/>
        </w:rPr>
        <w:t>W przypadku wniesienia przez Wykonawcę uwag, Zamawiający w terminie 7 dni kalendarzowych od otrzymania uwag ustosunkuje się do tych uwag poprzez:</w:t>
      </w:r>
    </w:p>
    <w:p w14:paraId="2E7D58E7" w14:textId="77777777" w:rsidR="00730925" w:rsidRPr="00015BE7" w:rsidRDefault="00730925" w:rsidP="006C1625">
      <w:pPr>
        <w:numPr>
          <w:ilvl w:val="2"/>
          <w:numId w:val="48"/>
        </w:numPr>
        <w:jc w:val="both"/>
        <w:rPr>
          <w:sz w:val="22"/>
          <w:szCs w:val="22"/>
        </w:rPr>
      </w:pPr>
      <w:r w:rsidRPr="00015BE7">
        <w:rPr>
          <w:sz w:val="22"/>
          <w:szCs w:val="22"/>
        </w:rPr>
        <w:t>uwzględnienie ich albo</w:t>
      </w:r>
    </w:p>
    <w:p w14:paraId="19C853A9" w14:textId="77777777" w:rsidR="00730925" w:rsidRPr="00015BE7" w:rsidRDefault="00730925" w:rsidP="006C1625">
      <w:pPr>
        <w:numPr>
          <w:ilvl w:val="2"/>
          <w:numId w:val="48"/>
        </w:numPr>
        <w:jc w:val="both"/>
        <w:rPr>
          <w:sz w:val="22"/>
          <w:szCs w:val="22"/>
        </w:rPr>
      </w:pPr>
      <w:r w:rsidRPr="00015BE7">
        <w:rPr>
          <w:sz w:val="22"/>
          <w:szCs w:val="22"/>
        </w:rPr>
        <w:t>uzasadnienie odmowy ich uwzględnienia;</w:t>
      </w:r>
    </w:p>
    <w:p w14:paraId="353E47A6" w14:textId="767DE22A" w:rsidR="00730925" w:rsidRPr="00015BE7" w:rsidRDefault="00730925" w:rsidP="006C1625">
      <w:pPr>
        <w:numPr>
          <w:ilvl w:val="1"/>
          <w:numId w:val="48"/>
        </w:numPr>
        <w:jc w:val="both"/>
        <w:rPr>
          <w:sz w:val="22"/>
          <w:szCs w:val="22"/>
        </w:rPr>
      </w:pPr>
      <w:r w:rsidRPr="00015BE7">
        <w:rPr>
          <w:sz w:val="22"/>
          <w:szCs w:val="22"/>
        </w:rPr>
        <w:t xml:space="preserve">Termin przeprowadzenia Audytu uznaje się za </w:t>
      </w:r>
      <w:r w:rsidR="002F6EED" w:rsidRPr="00015BE7">
        <w:rPr>
          <w:sz w:val="22"/>
          <w:szCs w:val="22"/>
        </w:rPr>
        <w:t>ustalony,</w:t>
      </w:r>
      <w:r w:rsidRPr="00015BE7">
        <w:rPr>
          <w:sz w:val="22"/>
          <w:szCs w:val="22"/>
        </w:rPr>
        <w:t xml:space="preserve"> jeżeli:</w:t>
      </w:r>
    </w:p>
    <w:p w14:paraId="314F6932" w14:textId="77777777" w:rsidR="00730925" w:rsidRPr="00015BE7" w:rsidRDefault="00730925" w:rsidP="006C1625">
      <w:pPr>
        <w:numPr>
          <w:ilvl w:val="2"/>
          <w:numId w:val="48"/>
        </w:numPr>
        <w:jc w:val="both"/>
        <w:rPr>
          <w:sz w:val="22"/>
          <w:szCs w:val="22"/>
        </w:rPr>
      </w:pPr>
      <w:r w:rsidRPr="00015BE7">
        <w:rPr>
          <w:sz w:val="22"/>
          <w:szCs w:val="22"/>
        </w:rPr>
        <w:t>Wykonawca w terminie określonym w ust. 4 pkt 3 nie wniesie uwag do otrzymanego powiadomienia;</w:t>
      </w:r>
    </w:p>
    <w:p w14:paraId="4E837E5A" w14:textId="77777777" w:rsidR="00730925" w:rsidRPr="00015BE7" w:rsidRDefault="00730925" w:rsidP="006C1625">
      <w:pPr>
        <w:numPr>
          <w:ilvl w:val="2"/>
          <w:numId w:val="48"/>
        </w:numPr>
        <w:jc w:val="both"/>
        <w:rPr>
          <w:sz w:val="22"/>
          <w:szCs w:val="22"/>
        </w:rPr>
      </w:pPr>
      <w:r w:rsidRPr="00015BE7">
        <w:rPr>
          <w:sz w:val="22"/>
          <w:szCs w:val="22"/>
        </w:rPr>
        <w:t>Zamawiający uwzględni uwagi wniesione przez Wykonawcę. W takim wypadku obowiązuje termin zaproponowany przez Wykonawcę lub termin wskazany przez Zamawiającego z uwzględnieniem uwag wniesionych przez Wykonawcę;</w:t>
      </w:r>
    </w:p>
    <w:p w14:paraId="25931EB6" w14:textId="77777777" w:rsidR="00730925" w:rsidRPr="00015BE7" w:rsidRDefault="00730925" w:rsidP="006C1625">
      <w:pPr>
        <w:numPr>
          <w:ilvl w:val="2"/>
          <w:numId w:val="48"/>
        </w:numPr>
        <w:jc w:val="both"/>
        <w:rPr>
          <w:sz w:val="22"/>
          <w:szCs w:val="22"/>
        </w:rPr>
      </w:pPr>
      <w:r w:rsidRPr="00015BE7">
        <w:rPr>
          <w:sz w:val="22"/>
          <w:szCs w:val="22"/>
        </w:rPr>
        <w:t>Zamawiający odmówi uznania wniesionych przez Wykonawcę uwag; w takim wypadku obowiązuje termin pierwotnie wyznaczony w powiadomieniu.</w:t>
      </w:r>
    </w:p>
    <w:p w14:paraId="180DE1B2" w14:textId="77777777" w:rsidR="00730925" w:rsidRPr="00015BE7" w:rsidRDefault="00730925" w:rsidP="006C1625">
      <w:pPr>
        <w:numPr>
          <w:ilvl w:val="0"/>
          <w:numId w:val="48"/>
        </w:numPr>
        <w:jc w:val="both"/>
        <w:rPr>
          <w:sz w:val="22"/>
          <w:szCs w:val="22"/>
        </w:rPr>
      </w:pPr>
      <w:r w:rsidRPr="00015BE7">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67981844" w14:textId="77777777" w:rsidR="00730925" w:rsidRPr="00015BE7" w:rsidRDefault="00730925" w:rsidP="006C1625">
      <w:pPr>
        <w:numPr>
          <w:ilvl w:val="0"/>
          <w:numId w:val="48"/>
        </w:numPr>
        <w:ind w:left="357" w:hanging="357"/>
        <w:jc w:val="both"/>
        <w:rPr>
          <w:sz w:val="22"/>
          <w:szCs w:val="22"/>
        </w:rPr>
      </w:pPr>
      <w:r w:rsidRPr="00015BE7">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50E7E828" w14:textId="77777777" w:rsidR="00730925" w:rsidRPr="00015BE7" w:rsidRDefault="00730925" w:rsidP="006C1625">
      <w:pPr>
        <w:numPr>
          <w:ilvl w:val="0"/>
          <w:numId w:val="48"/>
        </w:numPr>
        <w:ind w:left="357" w:hanging="357"/>
        <w:jc w:val="both"/>
        <w:rPr>
          <w:sz w:val="22"/>
          <w:szCs w:val="22"/>
        </w:rPr>
      </w:pPr>
      <w:r w:rsidRPr="00015BE7">
        <w:rPr>
          <w:sz w:val="22"/>
          <w:szCs w:val="22"/>
        </w:rPr>
        <w:t>Za przeprowadzenie Audytu Wykonawcy nie przysługuje dodatkowe wynagrodzenie.</w:t>
      </w:r>
    </w:p>
    <w:p w14:paraId="6BC21F3E" w14:textId="77777777" w:rsidR="00730925" w:rsidRPr="00015BE7" w:rsidRDefault="00730925" w:rsidP="006C1625">
      <w:pPr>
        <w:numPr>
          <w:ilvl w:val="0"/>
          <w:numId w:val="48"/>
        </w:numPr>
        <w:ind w:left="357" w:hanging="357"/>
        <w:jc w:val="both"/>
        <w:rPr>
          <w:sz w:val="22"/>
          <w:szCs w:val="22"/>
        </w:rPr>
      </w:pPr>
      <w:r w:rsidRPr="00015BE7">
        <w:rPr>
          <w:sz w:val="22"/>
          <w:szCs w:val="22"/>
        </w:rPr>
        <w:t>Wyniki Audytu zatwierdzone przez Pełnomocnika Zamawiającego zostaną przekazane Wykonawcy.</w:t>
      </w:r>
    </w:p>
    <w:p w14:paraId="09FC48C8" w14:textId="617C0013" w:rsidR="000A6560" w:rsidRPr="002227C5" w:rsidRDefault="00730925" w:rsidP="006C1625">
      <w:pPr>
        <w:numPr>
          <w:ilvl w:val="0"/>
          <w:numId w:val="48"/>
        </w:numPr>
        <w:ind w:left="357" w:hanging="357"/>
        <w:jc w:val="both"/>
        <w:rPr>
          <w:sz w:val="22"/>
          <w:szCs w:val="22"/>
        </w:rPr>
      </w:pPr>
      <w:r w:rsidRPr="00015BE7">
        <w:rPr>
          <w:sz w:val="22"/>
          <w:szCs w:val="22"/>
        </w:rPr>
        <w:t xml:space="preserve">Wyniki Audytu stwierdzające nienależyte wykonywanie Umowy lub realizację Umowy niezgodnie z przepisami prawa lub regulacjami wewnętrznymi </w:t>
      </w:r>
      <w:r w:rsidRPr="002227C5">
        <w:rPr>
          <w:sz w:val="22"/>
          <w:szCs w:val="22"/>
        </w:rPr>
        <w:t xml:space="preserve">Zamawiającego, mogą być podstawą odstąpienia od Umowy z winy Wykonawcy, </w:t>
      </w:r>
      <w:bookmarkStart w:id="119" w:name="_Hlk146783344"/>
      <w:r w:rsidRPr="002227C5">
        <w:rPr>
          <w:sz w:val="22"/>
          <w:szCs w:val="22"/>
        </w:rPr>
        <w:t>na zasadach określonych w § 1</w:t>
      </w:r>
      <w:r w:rsidR="00DA04DA">
        <w:rPr>
          <w:sz w:val="22"/>
          <w:szCs w:val="22"/>
        </w:rPr>
        <w:t>3</w:t>
      </w:r>
      <w:r w:rsidRPr="002227C5">
        <w:rPr>
          <w:sz w:val="22"/>
          <w:szCs w:val="22"/>
        </w:rPr>
        <w:t xml:space="preserve"> ust. 4 Umowy.</w:t>
      </w:r>
      <w:bookmarkEnd w:id="119"/>
    </w:p>
    <w:p w14:paraId="2CF8F720" w14:textId="77777777" w:rsidR="007866F7" w:rsidRPr="008F4C30" w:rsidRDefault="007866F7" w:rsidP="00730925">
      <w:pPr>
        <w:spacing w:after="40"/>
        <w:jc w:val="both"/>
        <w:rPr>
          <w:sz w:val="22"/>
          <w:szCs w:val="22"/>
        </w:rPr>
      </w:pPr>
    </w:p>
    <w:p w14:paraId="243DD82A" w14:textId="49BCE9A4" w:rsidR="00E66FA0" w:rsidRDefault="00E66FA0" w:rsidP="00E66FA0">
      <w:pPr>
        <w:pStyle w:val="Nagwek1"/>
        <w:numPr>
          <w:ilvl w:val="0"/>
          <w:numId w:val="0"/>
        </w:numPr>
        <w:jc w:val="center"/>
        <w:rPr>
          <w:sz w:val="22"/>
          <w:szCs w:val="22"/>
        </w:rPr>
      </w:pPr>
      <w:bookmarkStart w:id="120" w:name="_Toc215217282"/>
      <w:r w:rsidRPr="007B2A24">
        <w:rPr>
          <w:sz w:val="22"/>
          <w:szCs w:val="22"/>
        </w:rPr>
        <w:t>§</w:t>
      </w:r>
      <w:r w:rsidR="00B9743D" w:rsidRPr="007B2A24">
        <w:rPr>
          <w:sz w:val="22"/>
          <w:szCs w:val="22"/>
          <w:lang w:val="pl-PL"/>
        </w:rPr>
        <w:t>1</w:t>
      </w:r>
      <w:r w:rsidR="00CE02FE" w:rsidRPr="007B2A24">
        <w:rPr>
          <w:sz w:val="22"/>
          <w:szCs w:val="22"/>
          <w:lang w:val="pl-PL"/>
        </w:rPr>
        <w:t>2</w:t>
      </w:r>
      <w:r w:rsidR="00B9743D" w:rsidRPr="007B2A24">
        <w:rPr>
          <w:sz w:val="22"/>
          <w:szCs w:val="22"/>
          <w:lang w:val="pl-PL"/>
        </w:rPr>
        <w:t xml:space="preserve"> </w:t>
      </w:r>
      <w:r w:rsidRPr="007B2A24">
        <w:rPr>
          <w:sz w:val="22"/>
          <w:szCs w:val="22"/>
        </w:rPr>
        <w:t>KARY UMOWNE</w:t>
      </w:r>
      <w:bookmarkEnd w:id="120"/>
    </w:p>
    <w:p w14:paraId="126E765F" w14:textId="40FF90C9" w:rsidR="0037055D" w:rsidRPr="004A5E4B" w:rsidRDefault="0037055D" w:rsidP="004A5E4B">
      <w:pPr>
        <w:numPr>
          <w:ilvl w:val="0"/>
          <w:numId w:val="68"/>
        </w:numPr>
        <w:tabs>
          <w:tab w:val="clear" w:pos="2340"/>
        </w:tabs>
        <w:ind w:left="426" w:hanging="426"/>
        <w:jc w:val="both"/>
        <w:rPr>
          <w:sz w:val="22"/>
          <w:szCs w:val="22"/>
        </w:rPr>
      </w:pPr>
      <w:r w:rsidRPr="00C30F54">
        <w:rPr>
          <w:sz w:val="22"/>
          <w:szCs w:val="22"/>
        </w:rPr>
        <w:t>Zamawiający może naliczyć Wykonawcy kary umowne:</w:t>
      </w:r>
    </w:p>
    <w:p w14:paraId="32BFD57B" w14:textId="77777777" w:rsidR="0037055D" w:rsidRPr="00B6359E" w:rsidRDefault="0037055D" w:rsidP="006C1625">
      <w:pPr>
        <w:numPr>
          <w:ilvl w:val="0"/>
          <w:numId w:val="19"/>
        </w:numPr>
        <w:tabs>
          <w:tab w:val="clear" w:pos="1440"/>
        </w:tabs>
        <w:ind w:left="567" w:hanging="283"/>
        <w:jc w:val="both"/>
        <w:rPr>
          <w:sz w:val="22"/>
          <w:szCs w:val="22"/>
        </w:rPr>
      </w:pPr>
      <w:r w:rsidRPr="00B6359E">
        <w:rPr>
          <w:sz w:val="22"/>
          <w:szCs w:val="22"/>
        </w:rPr>
        <w:t>za każdy rozpoczęty dzień zwłoki w realizacji przedmiotu zlecenia w wysokości:</w:t>
      </w:r>
    </w:p>
    <w:p w14:paraId="046DA7A7" w14:textId="034687CE" w:rsidR="0037055D" w:rsidRPr="00D9741C" w:rsidRDefault="0037055D" w:rsidP="00D9741C">
      <w:pPr>
        <w:pStyle w:val="Akapitzlist"/>
        <w:numPr>
          <w:ilvl w:val="0"/>
          <w:numId w:val="88"/>
        </w:numPr>
        <w:tabs>
          <w:tab w:val="left" w:pos="709"/>
        </w:tabs>
        <w:ind w:left="851" w:hanging="284"/>
        <w:jc w:val="both"/>
        <w:rPr>
          <w:sz w:val="22"/>
          <w:szCs w:val="22"/>
        </w:rPr>
      </w:pPr>
      <w:r w:rsidRPr="00D9741C">
        <w:rPr>
          <w:sz w:val="22"/>
          <w:szCs w:val="22"/>
        </w:rPr>
        <w:t xml:space="preserve">od 1 do 30 dnia - 0,1 % wartości netto niezrealizowanej w terminie części Umowy </w:t>
      </w:r>
      <w:bookmarkStart w:id="121" w:name="_Hlk163812453"/>
      <w:r w:rsidRPr="00D9741C">
        <w:rPr>
          <w:sz w:val="22"/>
          <w:szCs w:val="22"/>
        </w:rPr>
        <w:t xml:space="preserve">(zlecenia) </w:t>
      </w:r>
      <w:bookmarkEnd w:id="121"/>
      <w:r w:rsidRPr="00D9741C">
        <w:rPr>
          <w:sz w:val="22"/>
          <w:szCs w:val="22"/>
        </w:rPr>
        <w:t xml:space="preserve">za każdy dzień, </w:t>
      </w:r>
    </w:p>
    <w:p w14:paraId="7DC56E95" w14:textId="4BD53811" w:rsidR="0037055D" w:rsidRPr="00D9741C" w:rsidRDefault="0037055D" w:rsidP="00D9741C">
      <w:pPr>
        <w:pStyle w:val="Akapitzlist"/>
        <w:numPr>
          <w:ilvl w:val="0"/>
          <w:numId w:val="88"/>
        </w:numPr>
        <w:ind w:left="851" w:hanging="284"/>
        <w:jc w:val="both"/>
        <w:rPr>
          <w:sz w:val="22"/>
          <w:szCs w:val="22"/>
        </w:rPr>
      </w:pPr>
      <w:r w:rsidRPr="00D9741C">
        <w:rPr>
          <w:sz w:val="22"/>
          <w:szCs w:val="22"/>
        </w:rPr>
        <w:t xml:space="preserve">od 31 do 60 dnia - 0,2 % wartości netto niezrealizowanej w terminie części Umowy (zlecenia) za każdy dzień, </w:t>
      </w:r>
    </w:p>
    <w:p w14:paraId="1A303DD2" w14:textId="7816F3C4" w:rsidR="0037055D" w:rsidRPr="00D9741C" w:rsidRDefault="0037055D" w:rsidP="00D9741C">
      <w:pPr>
        <w:pStyle w:val="Akapitzlist"/>
        <w:numPr>
          <w:ilvl w:val="0"/>
          <w:numId w:val="88"/>
        </w:numPr>
        <w:ind w:left="851" w:hanging="284"/>
        <w:jc w:val="both"/>
        <w:rPr>
          <w:sz w:val="22"/>
          <w:szCs w:val="22"/>
        </w:rPr>
      </w:pPr>
      <w:r w:rsidRPr="00D9741C">
        <w:rPr>
          <w:sz w:val="22"/>
          <w:szCs w:val="22"/>
        </w:rPr>
        <w:t>od 61 dnia - 0,5 % wartości netto niezrealizowanej w terminie części Umowy (zlecenia) za każdy dzień.</w:t>
      </w:r>
    </w:p>
    <w:p w14:paraId="47C06626" w14:textId="77777777" w:rsidR="0037055D" w:rsidRPr="0037055D" w:rsidRDefault="0037055D" w:rsidP="0037055D">
      <w:pPr>
        <w:ind w:left="567"/>
        <w:jc w:val="both"/>
        <w:rPr>
          <w:i/>
          <w:iCs/>
          <w:sz w:val="22"/>
          <w:szCs w:val="22"/>
          <w:u w:val="single"/>
        </w:rPr>
      </w:pPr>
      <w:r w:rsidRPr="0037055D">
        <w:rPr>
          <w:i/>
          <w:iCs/>
          <w:sz w:val="22"/>
          <w:szCs w:val="22"/>
          <w:u w:val="single"/>
        </w:rPr>
        <w:t>Przez część umowy rozumie się całą partię ujętą w zleceniu.</w:t>
      </w:r>
    </w:p>
    <w:p w14:paraId="3B1B96DF" w14:textId="37B5B35D" w:rsidR="0037055D" w:rsidRPr="00076968" w:rsidRDefault="0037055D" w:rsidP="006C1625">
      <w:pPr>
        <w:numPr>
          <w:ilvl w:val="0"/>
          <w:numId w:val="19"/>
        </w:numPr>
        <w:tabs>
          <w:tab w:val="clear" w:pos="1440"/>
        </w:tabs>
        <w:ind w:left="567" w:hanging="283"/>
        <w:jc w:val="both"/>
        <w:rPr>
          <w:sz w:val="22"/>
          <w:szCs w:val="22"/>
        </w:rPr>
      </w:pPr>
      <w:r w:rsidRPr="00076968">
        <w:rPr>
          <w:sz w:val="22"/>
          <w:szCs w:val="22"/>
        </w:rPr>
        <w:t>za każdą rozpoczętą godzinę zwłoki w usunięciu wady gwarancyjnej na</w:t>
      </w:r>
      <w:r w:rsidR="00C85FA6">
        <w:rPr>
          <w:sz w:val="22"/>
          <w:szCs w:val="22"/>
        </w:rPr>
        <w:t xml:space="preserve"> </w:t>
      </w:r>
      <w:r w:rsidRPr="00076968">
        <w:rPr>
          <w:sz w:val="22"/>
          <w:szCs w:val="22"/>
        </w:rPr>
        <w:t>maszynie/urządzeniu/podzespole oddanym do ruchu w wysokości: 100,00 zł ponad termin określony w Umowie.</w:t>
      </w:r>
    </w:p>
    <w:p w14:paraId="2C77C566" w14:textId="77777777" w:rsidR="0037055D" w:rsidRPr="00B6359E" w:rsidRDefault="0037055D" w:rsidP="006C1625">
      <w:pPr>
        <w:numPr>
          <w:ilvl w:val="0"/>
          <w:numId w:val="19"/>
        </w:numPr>
        <w:tabs>
          <w:tab w:val="clear" w:pos="1440"/>
        </w:tabs>
        <w:ind w:left="567" w:hanging="283"/>
        <w:jc w:val="both"/>
        <w:rPr>
          <w:sz w:val="22"/>
          <w:szCs w:val="22"/>
        </w:rPr>
      </w:pPr>
      <w:r w:rsidRPr="00B6359E">
        <w:rPr>
          <w:sz w:val="22"/>
          <w:szCs w:val="22"/>
        </w:rPr>
        <w:t>za każdą rozpoczętą dobę zwłoki w usunięciu wady gwarancyjnej maszynie/urządzeniu/podzespole nie oddanym do ruchu w wysokości: 100,00 zł ponad termin określony w Umowie.</w:t>
      </w:r>
    </w:p>
    <w:p w14:paraId="114FC452" w14:textId="77777777" w:rsidR="00694EA8" w:rsidRDefault="0037055D" w:rsidP="006C1625">
      <w:pPr>
        <w:numPr>
          <w:ilvl w:val="0"/>
          <w:numId w:val="19"/>
        </w:numPr>
        <w:tabs>
          <w:tab w:val="clear" w:pos="1440"/>
        </w:tabs>
        <w:ind w:left="567" w:hanging="283"/>
        <w:jc w:val="both"/>
        <w:rPr>
          <w:sz w:val="22"/>
          <w:szCs w:val="22"/>
        </w:rPr>
      </w:pPr>
      <w:r w:rsidRPr="00B6359E">
        <w:rPr>
          <w:sz w:val="22"/>
          <w:szCs w:val="22"/>
        </w:rPr>
        <w:t>w przypadku stwierdzenia, że czynności odbiorcze, serwisowe będą wykonywane na terenie zakładu górniczego przez pracowników Wykonawcy nie posługujących się językiem polskim w</w:t>
      </w:r>
      <w:r>
        <w:rPr>
          <w:sz w:val="22"/>
          <w:szCs w:val="22"/>
        </w:rPr>
        <w:t> </w:t>
      </w:r>
      <w:r w:rsidRPr="00B6359E">
        <w:rPr>
          <w:sz w:val="22"/>
          <w:szCs w:val="22"/>
        </w:rPr>
        <w:t xml:space="preserve">mowie </w:t>
      </w:r>
    </w:p>
    <w:p w14:paraId="09DCB279" w14:textId="48376CA5" w:rsidR="0037055D" w:rsidRPr="00E075A8" w:rsidRDefault="0037055D" w:rsidP="00694EA8">
      <w:pPr>
        <w:ind w:left="567"/>
        <w:jc w:val="both"/>
        <w:rPr>
          <w:sz w:val="22"/>
          <w:szCs w:val="22"/>
        </w:rPr>
      </w:pPr>
      <w:r w:rsidRPr="00B6359E">
        <w:rPr>
          <w:sz w:val="22"/>
          <w:szCs w:val="22"/>
        </w:rPr>
        <w:t>i piśmie w stopniu warunkującym porozumiewanie się w wysokości 200</w:t>
      </w:r>
      <w:r>
        <w:rPr>
          <w:sz w:val="22"/>
          <w:szCs w:val="22"/>
        </w:rPr>
        <w:t>,00</w:t>
      </w:r>
      <w:r w:rsidRPr="00B6359E">
        <w:rPr>
          <w:sz w:val="22"/>
          <w:szCs w:val="22"/>
        </w:rPr>
        <w:t xml:space="preserve"> zł za każdy </w:t>
      </w:r>
      <w:r w:rsidRPr="00E075A8">
        <w:rPr>
          <w:sz w:val="22"/>
          <w:szCs w:val="22"/>
        </w:rPr>
        <w:t xml:space="preserve">stwierdzony przypadek, kara może zostać nałożona wielokrotnie w odniesieniu do tego samego pracownika, jeżeli będzie on wykonywał pracę na terenie Zamawiającego w kolejnych dniach. </w:t>
      </w:r>
    </w:p>
    <w:p w14:paraId="785DA31C" w14:textId="77777777" w:rsidR="00694EA8" w:rsidRPr="00E075A8" w:rsidRDefault="0037055D" w:rsidP="006C1625">
      <w:pPr>
        <w:numPr>
          <w:ilvl w:val="0"/>
          <w:numId w:val="19"/>
        </w:numPr>
        <w:tabs>
          <w:tab w:val="clear" w:pos="1440"/>
        </w:tabs>
        <w:ind w:left="567" w:hanging="283"/>
        <w:jc w:val="both"/>
        <w:rPr>
          <w:sz w:val="22"/>
          <w:szCs w:val="22"/>
        </w:rPr>
      </w:pPr>
      <w:r w:rsidRPr="00E075A8">
        <w:rPr>
          <w:sz w:val="22"/>
          <w:szCs w:val="22"/>
        </w:rPr>
        <w:t xml:space="preserve">za nie przygotowanie wymaganych dokumentów niezbędnych do odbioru przedmiotu zamówienia </w:t>
      </w:r>
    </w:p>
    <w:p w14:paraId="72B78C51" w14:textId="0A656281" w:rsidR="0037055D" w:rsidRPr="00E075A8" w:rsidRDefault="0037055D" w:rsidP="00694EA8">
      <w:pPr>
        <w:ind w:left="567"/>
        <w:jc w:val="both"/>
        <w:rPr>
          <w:sz w:val="22"/>
          <w:szCs w:val="22"/>
        </w:rPr>
      </w:pPr>
      <w:r w:rsidRPr="00E075A8">
        <w:rPr>
          <w:sz w:val="22"/>
          <w:szCs w:val="22"/>
        </w:rPr>
        <w:t xml:space="preserve">u Wykonawcy w wysokości </w:t>
      </w:r>
      <w:r w:rsidR="00E075A8" w:rsidRPr="00E075A8">
        <w:rPr>
          <w:sz w:val="22"/>
          <w:szCs w:val="22"/>
        </w:rPr>
        <w:t>1</w:t>
      </w:r>
      <w:r w:rsidRPr="00E075A8">
        <w:rPr>
          <w:sz w:val="22"/>
          <w:szCs w:val="22"/>
        </w:rPr>
        <w:t>00,00 zł netto za każdy przypadek.</w:t>
      </w:r>
    </w:p>
    <w:p w14:paraId="068F00C1" w14:textId="77777777" w:rsidR="0037055D" w:rsidRPr="00185F6A" w:rsidRDefault="0037055D" w:rsidP="006C1625">
      <w:pPr>
        <w:numPr>
          <w:ilvl w:val="0"/>
          <w:numId w:val="68"/>
        </w:numPr>
        <w:tabs>
          <w:tab w:val="clear" w:pos="2340"/>
        </w:tabs>
        <w:ind w:left="426" w:hanging="426"/>
        <w:jc w:val="both"/>
        <w:rPr>
          <w:sz w:val="22"/>
          <w:szCs w:val="22"/>
        </w:rPr>
      </w:pPr>
      <w:r w:rsidRPr="00E075A8">
        <w:rPr>
          <w:sz w:val="22"/>
          <w:szCs w:val="22"/>
        </w:rPr>
        <w:t>Wykonawca może naliczyć Zamawiającemu karę umowną za odstąpienie od</w:t>
      </w:r>
      <w:r w:rsidRPr="00185F6A">
        <w:rPr>
          <w:sz w:val="22"/>
          <w:szCs w:val="22"/>
        </w:rPr>
        <w:t xml:space="preserve"> Umowy przez jedną ze stron z przyczyn leżących po stronie Zamawiającego w wysokości 20 % netto niezrealizowanej części Umowy, co nie dotyczy przypadków określonych w §Rozwiązanie, odstąpienie lub wypowiedzenie Umowy ust. 2 i 5.</w:t>
      </w:r>
    </w:p>
    <w:p w14:paraId="371CB35F" w14:textId="77777777" w:rsidR="0037055D" w:rsidRPr="00B6359E" w:rsidRDefault="0037055D" w:rsidP="006C1625">
      <w:pPr>
        <w:numPr>
          <w:ilvl w:val="0"/>
          <w:numId w:val="68"/>
        </w:numPr>
        <w:tabs>
          <w:tab w:val="clear" w:pos="2340"/>
        </w:tabs>
        <w:ind w:left="426" w:hanging="426"/>
        <w:jc w:val="both"/>
        <w:rPr>
          <w:sz w:val="22"/>
          <w:szCs w:val="22"/>
        </w:rPr>
      </w:pPr>
      <w:r w:rsidRPr="00185F6A">
        <w:rPr>
          <w:sz w:val="22"/>
          <w:szCs w:val="22"/>
        </w:rPr>
        <w:t>W przypadku konieczności</w:t>
      </w:r>
      <w:r w:rsidRPr="002E02CD">
        <w:rPr>
          <w:sz w:val="22"/>
          <w:szCs w:val="22"/>
        </w:rPr>
        <w:t xml:space="preserve"> zlecenia przez </w:t>
      </w:r>
      <w:r w:rsidRPr="00B6359E">
        <w:rPr>
          <w:sz w:val="22"/>
          <w:szCs w:val="22"/>
        </w:rPr>
        <w:t>Zamawiającego zrealizowania lub dokończenia remontu innemu Wykonawcy w wyniku:</w:t>
      </w:r>
    </w:p>
    <w:p w14:paraId="631A1362" w14:textId="77777777" w:rsidR="0037055D" w:rsidRPr="00B6359E" w:rsidRDefault="0037055D" w:rsidP="006C1625">
      <w:pPr>
        <w:numPr>
          <w:ilvl w:val="0"/>
          <w:numId w:val="20"/>
        </w:numPr>
        <w:suppressAutoHyphens/>
        <w:ind w:left="709" w:right="181"/>
        <w:jc w:val="both"/>
        <w:rPr>
          <w:sz w:val="22"/>
          <w:szCs w:val="22"/>
        </w:rPr>
      </w:pPr>
      <w:r w:rsidRPr="00B6359E">
        <w:rPr>
          <w:sz w:val="22"/>
          <w:szCs w:val="22"/>
        </w:rPr>
        <w:t>nie przystąpienia przez Wykonawcę w danym dniu do realizacji zamówienia,</w:t>
      </w:r>
    </w:p>
    <w:p w14:paraId="7A668890" w14:textId="77777777" w:rsidR="0037055D" w:rsidRPr="00B6359E" w:rsidRDefault="0037055D" w:rsidP="006C1625">
      <w:pPr>
        <w:numPr>
          <w:ilvl w:val="0"/>
          <w:numId w:val="20"/>
        </w:numPr>
        <w:suppressAutoHyphens/>
        <w:ind w:left="709" w:right="181"/>
        <w:jc w:val="both"/>
        <w:rPr>
          <w:sz w:val="22"/>
          <w:szCs w:val="22"/>
        </w:rPr>
      </w:pPr>
      <w:r w:rsidRPr="00B6359E">
        <w:rPr>
          <w:sz w:val="22"/>
          <w:szCs w:val="22"/>
        </w:rPr>
        <w:t>odstąpienia od Umowy z winy Wykonawcy</w:t>
      </w:r>
    </w:p>
    <w:p w14:paraId="4A920714" w14:textId="77777777" w:rsidR="0037055D" w:rsidRPr="00B6359E" w:rsidRDefault="0037055D" w:rsidP="0037055D">
      <w:pPr>
        <w:suppressAutoHyphens/>
        <w:ind w:left="426" w:right="181"/>
        <w:jc w:val="both"/>
        <w:rPr>
          <w:sz w:val="22"/>
          <w:szCs w:val="22"/>
        </w:rPr>
      </w:pPr>
      <w:r w:rsidRPr="00B6359E">
        <w:rPr>
          <w:sz w:val="22"/>
          <w:szCs w:val="22"/>
        </w:rPr>
        <w:t xml:space="preserve">Wykonawca jest zobowiązany do pokrycia ewentualnej różnicy pomiędzy kosztami realizacji zamówienia u innego Wykonawcy, a kosztami wynikającymi z przedmiotowej Umowy. </w:t>
      </w:r>
    </w:p>
    <w:p w14:paraId="5F267363" w14:textId="337AEFC2" w:rsidR="0037055D" w:rsidRPr="00B6359E" w:rsidRDefault="0037055D" w:rsidP="006C1625">
      <w:pPr>
        <w:numPr>
          <w:ilvl w:val="0"/>
          <w:numId w:val="68"/>
        </w:numPr>
        <w:tabs>
          <w:tab w:val="clear" w:pos="2340"/>
        </w:tabs>
        <w:ind w:left="426" w:hanging="426"/>
        <w:jc w:val="both"/>
        <w:rPr>
          <w:sz w:val="22"/>
          <w:szCs w:val="22"/>
        </w:rPr>
      </w:pPr>
      <w:r w:rsidRPr="00B6359E">
        <w:rPr>
          <w:sz w:val="22"/>
          <w:szCs w:val="22"/>
        </w:rPr>
        <w:t xml:space="preserve">Za naruszenie przez Wykonawcę obowiązku zachowania poufności w wysokości </w:t>
      </w:r>
      <w:r w:rsidR="00C65C3D">
        <w:rPr>
          <w:sz w:val="22"/>
          <w:szCs w:val="22"/>
        </w:rPr>
        <w:t>5%</w:t>
      </w:r>
      <w:r w:rsidRPr="00B6359E">
        <w:rPr>
          <w:sz w:val="22"/>
          <w:szCs w:val="22"/>
        </w:rPr>
        <w:t xml:space="preserve"> </w:t>
      </w:r>
      <w:r w:rsidR="00C65C3D">
        <w:rPr>
          <w:sz w:val="22"/>
          <w:szCs w:val="22"/>
        </w:rPr>
        <w:t xml:space="preserve">wartości Umowy netto, </w:t>
      </w:r>
      <w:r w:rsidR="00C65C3D" w:rsidRPr="00C65C3D">
        <w:rPr>
          <w:sz w:val="22"/>
          <w:szCs w:val="22"/>
        </w:rPr>
        <w:t xml:space="preserve">o której </w:t>
      </w:r>
      <w:r w:rsidR="00C65C3D" w:rsidRPr="002955D1">
        <w:rPr>
          <w:sz w:val="22"/>
          <w:szCs w:val="22"/>
        </w:rPr>
        <w:t xml:space="preserve">mowa w § 3 ust. 1, za każdy stwierdzony </w:t>
      </w:r>
      <w:r w:rsidR="00C65C3D" w:rsidRPr="00C65C3D">
        <w:rPr>
          <w:sz w:val="22"/>
          <w:szCs w:val="22"/>
        </w:rPr>
        <w:t>przypadek,</w:t>
      </w:r>
    </w:p>
    <w:p w14:paraId="61259719" w14:textId="77777777" w:rsidR="0037055D" w:rsidRPr="00076968" w:rsidRDefault="0037055D" w:rsidP="006C1625">
      <w:pPr>
        <w:numPr>
          <w:ilvl w:val="0"/>
          <w:numId w:val="68"/>
        </w:numPr>
        <w:tabs>
          <w:tab w:val="clear" w:pos="2340"/>
        </w:tabs>
        <w:ind w:left="426" w:hanging="426"/>
        <w:jc w:val="both"/>
        <w:rPr>
          <w:sz w:val="22"/>
          <w:szCs w:val="22"/>
        </w:rPr>
      </w:pPr>
      <w:r w:rsidRPr="00B6359E">
        <w:rPr>
          <w:sz w:val="22"/>
          <w:szCs w:val="22"/>
        </w:rPr>
        <w:t xml:space="preserve">W przypadku stawienia się do pracy lub wykonywania pracy przez pracowników </w:t>
      </w:r>
      <w:r w:rsidRPr="00EF73B7">
        <w:rPr>
          <w:sz w:val="22"/>
          <w:szCs w:val="22"/>
        </w:rPr>
        <w:t>Wykonawcy:</w:t>
      </w:r>
    </w:p>
    <w:p w14:paraId="7A2276C4" w14:textId="77777777" w:rsidR="0037055D" w:rsidRPr="00B6359E" w:rsidRDefault="0037055D" w:rsidP="006C1625">
      <w:pPr>
        <w:numPr>
          <w:ilvl w:val="2"/>
          <w:numId w:val="69"/>
        </w:numPr>
        <w:ind w:left="851" w:hanging="284"/>
        <w:jc w:val="both"/>
        <w:rPr>
          <w:sz w:val="22"/>
          <w:szCs w:val="22"/>
        </w:rPr>
      </w:pPr>
      <w:r w:rsidRPr="00EF73B7">
        <w:rPr>
          <w:sz w:val="22"/>
          <w:szCs w:val="22"/>
        </w:rPr>
        <w:t xml:space="preserve">w stanie po użyciu alkoholu (stan po użyciu alkoholu zachodzi, gdy zawartość alkoholu </w:t>
      </w:r>
      <w:r w:rsidRPr="00EF73B7">
        <w:rPr>
          <w:sz w:val="22"/>
          <w:szCs w:val="22"/>
        </w:rPr>
        <w:br/>
        <w:t xml:space="preserve">w organizmie wynosi lub prowadzi do stężenia we krwi od 0,2‰ do 0,5‰ alkoholu albo </w:t>
      </w:r>
      <w:r w:rsidRPr="00B6359E">
        <w:rPr>
          <w:sz w:val="22"/>
          <w:szCs w:val="22"/>
        </w:rPr>
        <w:t>obecności w wydychanym powietrzu od 0,1 mg do 0,25 mg alkoholu w 1 dm3),</w:t>
      </w:r>
    </w:p>
    <w:p w14:paraId="1733317F" w14:textId="77777777" w:rsidR="0037055D" w:rsidRPr="00B6359E" w:rsidRDefault="0037055D" w:rsidP="006C1625">
      <w:pPr>
        <w:numPr>
          <w:ilvl w:val="2"/>
          <w:numId w:val="69"/>
        </w:numPr>
        <w:ind w:left="851" w:hanging="284"/>
        <w:jc w:val="both"/>
        <w:rPr>
          <w:sz w:val="22"/>
          <w:szCs w:val="22"/>
        </w:rPr>
      </w:pPr>
      <w:r w:rsidRPr="00B6359E">
        <w:rPr>
          <w:sz w:val="22"/>
          <w:szCs w:val="22"/>
        </w:rPr>
        <w:t xml:space="preserve">w stanie nietrzeźwości (stan nietrzeźwości zachodzi, gdy zawartość alkoholu w organizmie wynosi lub prowadzi do stężenia we krwi powyżej 0,5‰ alkoholu albo obecności </w:t>
      </w:r>
      <w:r w:rsidRPr="00B6359E">
        <w:rPr>
          <w:sz w:val="22"/>
          <w:szCs w:val="22"/>
        </w:rPr>
        <w:br/>
        <w:t>w wydychanym powietrzu powyżej 0,25 mg alkoholu w 1 dm3),</w:t>
      </w:r>
    </w:p>
    <w:p w14:paraId="21FE8505" w14:textId="77777777" w:rsidR="0037055D" w:rsidRPr="00B6359E" w:rsidRDefault="0037055D" w:rsidP="006C1625">
      <w:pPr>
        <w:numPr>
          <w:ilvl w:val="2"/>
          <w:numId w:val="69"/>
        </w:numPr>
        <w:ind w:left="851" w:hanging="284"/>
        <w:jc w:val="both"/>
        <w:rPr>
          <w:sz w:val="22"/>
          <w:szCs w:val="22"/>
        </w:rPr>
      </w:pPr>
      <w:r w:rsidRPr="00B6359E">
        <w:rPr>
          <w:sz w:val="22"/>
          <w:szCs w:val="22"/>
        </w:rPr>
        <w:t xml:space="preserve">którzy są pod wpływem narkotyków lub innych substancji, których oddziaływanie </w:t>
      </w:r>
      <w:r w:rsidRPr="00B6359E">
        <w:rPr>
          <w:sz w:val="22"/>
          <w:szCs w:val="22"/>
        </w:rPr>
        <w:br/>
        <w:t xml:space="preserve">na organizm pracownika uniemożliwia należyte wykonanie obowiązków pracowniczych (dalej inne substancje), </w:t>
      </w:r>
    </w:p>
    <w:p w14:paraId="3C41C6EA" w14:textId="77777777" w:rsidR="0037055D" w:rsidRPr="00B6359E" w:rsidRDefault="0037055D" w:rsidP="006C1625">
      <w:pPr>
        <w:numPr>
          <w:ilvl w:val="2"/>
          <w:numId w:val="69"/>
        </w:numPr>
        <w:ind w:left="851" w:hanging="284"/>
        <w:jc w:val="both"/>
        <w:rPr>
          <w:sz w:val="22"/>
          <w:szCs w:val="22"/>
        </w:rPr>
      </w:pPr>
      <w:r w:rsidRPr="00B6359E">
        <w:rPr>
          <w:sz w:val="22"/>
          <w:szCs w:val="22"/>
        </w:rPr>
        <w:t>którzy używają lub spożywają alkohol, narkotyki lub inne substancji w czasie pracy lub na terenie zakładu pracy,</w:t>
      </w:r>
    </w:p>
    <w:p w14:paraId="4278DE64" w14:textId="77777777" w:rsidR="0037055D" w:rsidRPr="00B6359E" w:rsidRDefault="0037055D" w:rsidP="006C1625">
      <w:pPr>
        <w:numPr>
          <w:ilvl w:val="2"/>
          <w:numId w:val="69"/>
        </w:numPr>
        <w:ind w:left="851" w:hanging="284"/>
        <w:jc w:val="both"/>
        <w:rPr>
          <w:sz w:val="22"/>
          <w:szCs w:val="22"/>
        </w:rPr>
      </w:pPr>
      <w:r w:rsidRPr="00B6359E">
        <w:rPr>
          <w:sz w:val="22"/>
          <w:szCs w:val="22"/>
        </w:rPr>
        <w:t xml:space="preserve">którzy wnoszą alkohol, narkotyki lub inne substancje na teren zakładu pracy, </w:t>
      </w:r>
    </w:p>
    <w:p w14:paraId="31F884EF" w14:textId="1B59A29E" w:rsidR="0037055D" w:rsidRPr="00B6359E" w:rsidRDefault="00185F6A" w:rsidP="0037055D">
      <w:pPr>
        <w:ind w:firstLine="284"/>
        <w:jc w:val="both"/>
        <w:rPr>
          <w:sz w:val="22"/>
          <w:szCs w:val="22"/>
        </w:rPr>
      </w:pPr>
      <w:r>
        <w:rPr>
          <w:sz w:val="22"/>
          <w:szCs w:val="22"/>
        </w:rPr>
        <w:t xml:space="preserve">   </w:t>
      </w:r>
      <w:r w:rsidR="0037055D" w:rsidRPr="00B6359E">
        <w:rPr>
          <w:sz w:val="22"/>
          <w:szCs w:val="22"/>
        </w:rPr>
        <w:t>w wysokości 1 000,00 zł za każdy stwierdzony przypadek;</w:t>
      </w:r>
    </w:p>
    <w:p w14:paraId="2610A02A" w14:textId="2C0D7445" w:rsidR="0037055D" w:rsidRPr="00B6359E" w:rsidRDefault="0037055D" w:rsidP="006C1625">
      <w:pPr>
        <w:numPr>
          <w:ilvl w:val="0"/>
          <w:numId w:val="68"/>
        </w:numPr>
        <w:tabs>
          <w:tab w:val="clear" w:pos="2340"/>
        </w:tabs>
        <w:ind w:left="426" w:hanging="426"/>
        <w:jc w:val="both"/>
        <w:rPr>
          <w:sz w:val="22"/>
          <w:szCs w:val="22"/>
        </w:rPr>
      </w:pPr>
      <w:r w:rsidRPr="00B6359E">
        <w:rPr>
          <w:sz w:val="22"/>
          <w:szCs w:val="22"/>
        </w:rPr>
        <w:t>W przypadku dokonania przez pracownika Wykonawcy zaboru mienia Zamawiającego lub firm mających siedzibę na terenie Zamawiającego – w wysokości 1 000 </w:t>
      </w:r>
      <w:r w:rsidR="00116988" w:rsidRPr="00B6359E">
        <w:rPr>
          <w:sz w:val="22"/>
          <w:szCs w:val="22"/>
        </w:rPr>
        <w:t>zł za</w:t>
      </w:r>
      <w:r w:rsidRPr="00B6359E">
        <w:rPr>
          <w:sz w:val="22"/>
          <w:szCs w:val="22"/>
        </w:rPr>
        <w:t xml:space="preserve"> każdy stwierdzony przypadek, a jeżeli w wyniku zaboru doszło do zniszczenia mienia </w:t>
      </w:r>
      <w:r w:rsidR="00116988" w:rsidRPr="00B6359E">
        <w:rPr>
          <w:sz w:val="22"/>
          <w:szCs w:val="22"/>
        </w:rPr>
        <w:t>– Wykonawca</w:t>
      </w:r>
      <w:r w:rsidRPr="00B6359E">
        <w:rPr>
          <w:sz w:val="22"/>
          <w:szCs w:val="22"/>
        </w:rPr>
        <w:t xml:space="preserve"> zobowiązany jest także do pokrycia kosztów przywrócenia mienia do stanu poprzedniego.</w:t>
      </w:r>
    </w:p>
    <w:p w14:paraId="66DD2ED7" w14:textId="155E7585" w:rsidR="0037055D" w:rsidRPr="00FB6A65" w:rsidRDefault="0037055D" w:rsidP="006C1625">
      <w:pPr>
        <w:numPr>
          <w:ilvl w:val="0"/>
          <w:numId w:val="68"/>
        </w:numPr>
        <w:tabs>
          <w:tab w:val="clear" w:pos="2340"/>
        </w:tabs>
        <w:ind w:left="426" w:hanging="426"/>
        <w:jc w:val="both"/>
        <w:rPr>
          <w:sz w:val="22"/>
          <w:szCs w:val="22"/>
        </w:rPr>
      </w:pPr>
      <w:r w:rsidRPr="00FB6A65">
        <w:rPr>
          <w:sz w:val="22"/>
          <w:szCs w:val="22"/>
        </w:rPr>
        <w:t xml:space="preserve">Kary umowne podlegają kumulacji, w tym kara umowna za odstąpienie w części lub wypowiedzenie Umowy z innymi karami umownymi, przy czym łączna maksymalna wartość kar umownych przysługujących Zamawiającemu nie przekroczy </w:t>
      </w:r>
      <w:r w:rsidR="00185F6A">
        <w:rPr>
          <w:sz w:val="22"/>
          <w:szCs w:val="22"/>
        </w:rPr>
        <w:t xml:space="preserve">50% </w:t>
      </w:r>
      <w:r w:rsidRPr="00FB6A65">
        <w:rPr>
          <w:sz w:val="22"/>
          <w:szCs w:val="22"/>
        </w:rPr>
        <w:t>wartości Umowy netto, o której mowa w § 3 ust.1.</w:t>
      </w:r>
    </w:p>
    <w:p w14:paraId="4E5AE82A" w14:textId="77777777" w:rsidR="0037055D" w:rsidRPr="00B6359E" w:rsidRDefault="0037055D" w:rsidP="006C1625">
      <w:pPr>
        <w:numPr>
          <w:ilvl w:val="0"/>
          <w:numId w:val="68"/>
        </w:numPr>
        <w:tabs>
          <w:tab w:val="clear" w:pos="2340"/>
        </w:tabs>
        <w:ind w:left="426" w:hanging="426"/>
        <w:jc w:val="both"/>
        <w:rPr>
          <w:sz w:val="22"/>
          <w:szCs w:val="22"/>
        </w:rPr>
      </w:pPr>
      <w:r w:rsidRPr="00FB6A65">
        <w:rPr>
          <w:sz w:val="22"/>
          <w:szCs w:val="22"/>
        </w:rPr>
        <w:t xml:space="preserve">Termin płatności noty księgowej wystawionej tytułem kar umownych wynosi 30 dni od dnia </w:t>
      </w:r>
      <w:r w:rsidRPr="00B6359E">
        <w:rPr>
          <w:sz w:val="22"/>
          <w:szCs w:val="22"/>
        </w:rPr>
        <w:t>wystawienia noty.</w:t>
      </w:r>
    </w:p>
    <w:p w14:paraId="108968FB" w14:textId="77777777" w:rsidR="0037055D" w:rsidRPr="00B6359E" w:rsidRDefault="0037055D" w:rsidP="006C1625">
      <w:pPr>
        <w:numPr>
          <w:ilvl w:val="0"/>
          <w:numId w:val="68"/>
        </w:numPr>
        <w:tabs>
          <w:tab w:val="clear" w:pos="2340"/>
        </w:tabs>
        <w:ind w:left="426" w:hanging="426"/>
        <w:jc w:val="both"/>
        <w:rPr>
          <w:sz w:val="22"/>
          <w:szCs w:val="22"/>
        </w:rPr>
      </w:pPr>
      <w:r w:rsidRPr="00B6359E">
        <w:rPr>
          <w:sz w:val="22"/>
          <w:szCs w:val="22"/>
        </w:rPr>
        <w:t>Zamawiający może potrącić naliczone kary umowne z wynagrodzenia przysługującego Wykonawcy, na co Wykonawca wyraża zgodę.</w:t>
      </w:r>
    </w:p>
    <w:p w14:paraId="028D10DF" w14:textId="72D97201" w:rsidR="0037055D" w:rsidRPr="00B6359E" w:rsidRDefault="0037055D" w:rsidP="006C1625">
      <w:pPr>
        <w:numPr>
          <w:ilvl w:val="0"/>
          <w:numId w:val="68"/>
        </w:numPr>
        <w:tabs>
          <w:tab w:val="clear" w:pos="2340"/>
        </w:tabs>
        <w:ind w:left="426" w:hanging="426"/>
        <w:jc w:val="both"/>
        <w:rPr>
          <w:sz w:val="22"/>
          <w:szCs w:val="22"/>
        </w:rPr>
      </w:pPr>
      <w:r w:rsidRPr="00B6359E">
        <w:rPr>
          <w:sz w:val="22"/>
          <w:szCs w:val="22"/>
        </w:rPr>
        <w:t xml:space="preserve">Jeżeli w momencie odbioru lub w trakcie eksploatacji zostanie zakwestionowana prawidłowość wykonania remontu Zamawiającemu przysługuje prawo do wykonania remontu u innego Wykonawcy Kosztami zastępczego wykonania zamówienia oraz powtórnych badań rzeczoznawcy, Zamawiający </w:t>
      </w:r>
      <w:r w:rsidR="00116988" w:rsidRPr="00B6359E">
        <w:rPr>
          <w:sz w:val="22"/>
          <w:szCs w:val="22"/>
        </w:rPr>
        <w:t>obciąży Wykonawcę</w:t>
      </w:r>
      <w:r w:rsidRPr="00B6359E">
        <w:rPr>
          <w:sz w:val="22"/>
          <w:szCs w:val="22"/>
        </w:rPr>
        <w:t>.</w:t>
      </w:r>
    </w:p>
    <w:p w14:paraId="78CCEA83" w14:textId="77777777" w:rsidR="0037055D" w:rsidRPr="00B6359E" w:rsidRDefault="0037055D" w:rsidP="006C1625">
      <w:pPr>
        <w:numPr>
          <w:ilvl w:val="0"/>
          <w:numId w:val="68"/>
        </w:numPr>
        <w:tabs>
          <w:tab w:val="clear" w:pos="2340"/>
        </w:tabs>
        <w:ind w:left="426" w:hanging="426"/>
        <w:jc w:val="both"/>
        <w:rPr>
          <w:sz w:val="22"/>
          <w:szCs w:val="22"/>
        </w:rPr>
      </w:pPr>
      <w:r w:rsidRPr="00B6359E">
        <w:rPr>
          <w:sz w:val="22"/>
          <w:szCs w:val="22"/>
        </w:rPr>
        <w:t>Strony Umowy mogą na zasadach ogólnych dochodzić odszkodowania przewyższającego wysokość kar umownych, z zastrzeżeniem, iż odpowiedzialność Zamawiającego ograniczona jest do wysokości wartości Umowy netto i nie obejmuje utraconych korzyści.</w:t>
      </w:r>
    </w:p>
    <w:p w14:paraId="46774A00" w14:textId="77777777" w:rsidR="00015BE7" w:rsidRPr="00A1571F" w:rsidRDefault="00015BE7" w:rsidP="001F7822">
      <w:pPr>
        <w:suppressAutoHyphens/>
        <w:ind w:left="284"/>
        <w:jc w:val="both"/>
        <w:rPr>
          <w:sz w:val="22"/>
          <w:szCs w:val="22"/>
        </w:rPr>
      </w:pPr>
    </w:p>
    <w:p w14:paraId="6F5DAC9D" w14:textId="3B18BA96" w:rsidR="00FB6A75" w:rsidRPr="0028518A" w:rsidRDefault="00FB6A75" w:rsidP="00F864DA">
      <w:pPr>
        <w:pStyle w:val="Nagwek1"/>
        <w:numPr>
          <w:ilvl w:val="0"/>
          <w:numId w:val="0"/>
        </w:numPr>
        <w:ind w:left="432"/>
        <w:jc w:val="center"/>
      </w:pPr>
      <w:bookmarkStart w:id="122" w:name="_Toc215217283"/>
      <w:r w:rsidRPr="0028518A">
        <w:rPr>
          <w:bCs/>
          <w:szCs w:val="22"/>
        </w:rPr>
        <w:t>§1</w:t>
      </w:r>
      <w:r w:rsidR="00CE02FE" w:rsidRPr="0028518A">
        <w:rPr>
          <w:bCs/>
          <w:szCs w:val="22"/>
          <w:lang w:val="pl-PL"/>
        </w:rPr>
        <w:t>3</w:t>
      </w:r>
      <w:r w:rsidR="00B9743D" w:rsidRPr="0028518A">
        <w:rPr>
          <w:bCs/>
          <w:szCs w:val="22"/>
        </w:rPr>
        <w:t xml:space="preserve"> </w:t>
      </w:r>
      <w:r w:rsidRPr="0028518A">
        <w:t>ROZWIĄZANIE, ODSTĄPIENIE LUB WYPOWIEDZENIE UMOWY</w:t>
      </w:r>
      <w:bookmarkEnd w:id="122"/>
    </w:p>
    <w:p w14:paraId="2D7FE0D4" w14:textId="77777777" w:rsidR="00FB6A75" w:rsidRPr="0028518A" w:rsidRDefault="00FB6A75" w:rsidP="006C1625">
      <w:pPr>
        <w:numPr>
          <w:ilvl w:val="0"/>
          <w:numId w:val="49"/>
        </w:numPr>
        <w:ind w:left="357" w:hanging="357"/>
        <w:jc w:val="both"/>
        <w:rPr>
          <w:sz w:val="22"/>
          <w:szCs w:val="22"/>
        </w:rPr>
      </w:pPr>
      <w:r w:rsidRPr="0028518A">
        <w:rPr>
          <w:sz w:val="22"/>
          <w:szCs w:val="22"/>
        </w:rPr>
        <w:t>Strony mogą rozwiązać Umowę na mocy porozumienia Stron.</w:t>
      </w:r>
    </w:p>
    <w:p w14:paraId="1DE0FB8F" w14:textId="6C0FDADA" w:rsidR="00FB6A75" w:rsidRPr="0028518A" w:rsidRDefault="00FB6A75" w:rsidP="006C1625">
      <w:pPr>
        <w:numPr>
          <w:ilvl w:val="0"/>
          <w:numId w:val="49"/>
        </w:numPr>
        <w:ind w:left="357" w:hanging="357"/>
        <w:jc w:val="both"/>
        <w:rPr>
          <w:sz w:val="22"/>
          <w:szCs w:val="22"/>
        </w:rPr>
      </w:pPr>
      <w:r w:rsidRPr="0028518A">
        <w:rPr>
          <w:sz w:val="22"/>
          <w:szCs w:val="22"/>
        </w:rPr>
        <w:t>Zamawiający</w:t>
      </w:r>
      <w:r w:rsidR="00FB5EE9" w:rsidRPr="0028518A">
        <w:rPr>
          <w:sz w:val="22"/>
          <w:szCs w:val="22"/>
        </w:rPr>
        <w:t xml:space="preserve">, wedle swego wyboru, może odstąpić od Umowy (ex </w:t>
      </w:r>
      <w:proofErr w:type="spellStart"/>
      <w:r w:rsidR="00FB5EE9" w:rsidRPr="0028518A">
        <w:rPr>
          <w:sz w:val="22"/>
          <w:szCs w:val="22"/>
        </w:rPr>
        <w:t>tunc</w:t>
      </w:r>
      <w:proofErr w:type="spellEnd"/>
      <w:r w:rsidR="00FB5EE9" w:rsidRPr="0028518A">
        <w:rPr>
          <w:sz w:val="22"/>
          <w:szCs w:val="22"/>
        </w:rPr>
        <w:t xml:space="preserve"> – wstecz) </w:t>
      </w:r>
      <w:bookmarkStart w:id="123" w:name="_Hlk144467170"/>
      <w:r w:rsidR="00FB5EE9" w:rsidRPr="0028518A">
        <w:rPr>
          <w:sz w:val="22"/>
          <w:szCs w:val="22"/>
        </w:rPr>
        <w:t>w całości lub części</w:t>
      </w:r>
      <w:bookmarkEnd w:id="123"/>
      <w:r w:rsidR="00FB5EE9" w:rsidRPr="0028518A">
        <w:rPr>
          <w:sz w:val="22"/>
          <w:szCs w:val="22"/>
        </w:rPr>
        <w:t xml:space="preserve"> lub wypowiedzieć Umowę (ex nunc – od teraz) w całości lub części, w przypadku:</w:t>
      </w:r>
    </w:p>
    <w:p w14:paraId="447B561E" w14:textId="77777777" w:rsidR="00FB5EE9" w:rsidRPr="0028518A" w:rsidRDefault="00FB5EE9" w:rsidP="006C1625">
      <w:pPr>
        <w:numPr>
          <w:ilvl w:val="1"/>
          <w:numId w:val="49"/>
        </w:numPr>
        <w:jc w:val="both"/>
        <w:rPr>
          <w:sz w:val="22"/>
          <w:szCs w:val="22"/>
        </w:rPr>
      </w:pPr>
      <w:r w:rsidRPr="0028518A">
        <w:rPr>
          <w:sz w:val="22"/>
          <w:szCs w:val="22"/>
        </w:rPr>
        <w:t>wygaśnięcia ubezpieczenia Wykonawcy i nieprzedłużenia ochrony ubezpieczeniowej w okresie realizacji Umowy,</w:t>
      </w:r>
    </w:p>
    <w:p w14:paraId="4AA39DB5" w14:textId="77777777" w:rsidR="00FB5EE9" w:rsidRPr="001F7822" w:rsidRDefault="00FB5EE9" w:rsidP="006C1625">
      <w:pPr>
        <w:numPr>
          <w:ilvl w:val="1"/>
          <w:numId w:val="49"/>
        </w:numPr>
        <w:jc w:val="both"/>
        <w:rPr>
          <w:sz w:val="22"/>
          <w:szCs w:val="22"/>
        </w:rPr>
      </w:pPr>
      <w:r w:rsidRPr="001F7822">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01E5F64F" w14:textId="22A5D20B" w:rsidR="00FB5EE9" w:rsidRPr="001F7822" w:rsidRDefault="00FB5EE9" w:rsidP="006C1625">
      <w:pPr>
        <w:numPr>
          <w:ilvl w:val="1"/>
          <w:numId w:val="49"/>
        </w:numPr>
        <w:jc w:val="both"/>
        <w:rPr>
          <w:sz w:val="22"/>
          <w:szCs w:val="22"/>
        </w:rPr>
      </w:pPr>
      <w:bookmarkStart w:id="124" w:name="_Hlk82757104"/>
      <w:r w:rsidRPr="001F7822">
        <w:rPr>
          <w:sz w:val="22"/>
          <w:szCs w:val="22"/>
        </w:rPr>
        <w:t xml:space="preserve">nieprzystąpienia w terminie do realizacji Umowy bez uzasadnionej przyczyny lub zaprzestania realizacji Umowy bez zgody Zamawiającego, jeżeli okres niewykonywania umowy trwa dłużej niż 3 dni robocze, </w:t>
      </w:r>
    </w:p>
    <w:bookmarkEnd w:id="124"/>
    <w:p w14:paraId="6E26E819" w14:textId="77777777" w:rsidR="00FB5EE9" w:rsidRPr="001F7822" w:rsidRDefault="00FB5EE9" w:rsidP="006C1625">
      <w:pPr>
        <w:numPr>
          <w:ilvl w:val="1"/>
          <w:numId w:val="49"/>
        </w:numPr>
        <w:ind w:hanging="357"/>
        <w:jc w:val="both"/>
        <w:rPr>
          <w:sz w:val="22"/>
          <w:szCs w:val="22"/>
        </w:rPr>
      </w:pPr>
      <w:r w:rsidRPr="001F7822">
        <w:rPr>
          <w:sz w:val="22"/>
          <w:szCs w:val="22"/>
        </w:rPr>
        <w:t>wykonywania Umowy w sposób zagrażający zdrowiu lub życiu pracowników Wykonawcy, Zamawiającego lub innych podmiotów lub osób wykonujących prace na terenie zakładu Zamawiającego,</w:t>
      </w:r>
    </w:p>
    <w:p w14:paraId="65A2F826" w14:textId="77777777" w:rsidR="00FB5EE9" w:rsidRPr="001F7822" w:rsidRDefault="00FB5EE9" w:rsidP="006C1625">
      <w:pPr>
        <w:numPr>
          <w:ilvl w:val="1"/>
          <w:numId w:val="49"/>
        </w:numPr>
        <w:ind w:hanging="357"/>
        <w:jc w:val="both"/>
        <w:rPr>
          <w:sz w:val="22"/>
          <w:szCs w:val="22"/>
        </w:rPr>
      </w:pPr>
      <w:r w:rsidRPr="001F7822">
        <w:rPr>
          <w:sz w:val="22"/>
          <w:szCs w:val="22"/>
        </w:rPr>
        <w:t>innego niż określone powyżej nienależytego wykonywania Umowy, w szczególności:</w:t>
      </w:r>
    </w:p>
    <w:p w14:paraId="3816BE52" w14:textId="77777777" w:rsidR="00FB5EE9" w:rsidRPr="001F7822" w:rsidRDefault="00FB5EE9" w:rsidP="006C1625">
      <w:pPr>
        <w:numPr>
          <w:ilvl w:val="2"/>
          <w:numId w:val="49"/>
        </w:numPr>
        <w:ind w:hanging="357"/>
        <w:jc w:val="both"/>
        <w:rPr>
          <w:sz w:val="22"/>
          <w:szCs w:val="22"/>
        </w:rPr>
      </w:pPr>
      <w:r w:rsidRPr="001F7822">
        <w:rPr>
          <w:sz w:val="22"/>
          <w:szCs w:val="22"/>
        </w:rPr>
        <w:t xml:space="preserve">wykonywania Umowy w sposób skutkujący szkodą w mieniu Zamawiającego, </w:t>
      </w:r>
    </w:p>
    <w:p w14:paraId="5B901492" w14:textId="77777777" w:rsidR="00FB5EE9" w:rsidRPr="001F7822" w:rsidRDefault="00FB5EE9" w:rsidP="006C1625">
      <w:pPr>
        <w:numPr>
          <w:ilvl w:val="2"/>
          <w:numId w:val="49"/>
        </w:numPr>
        <w:jc w:val="both"/>
        <w:rPr>
          <w:sz w:val="22"/>
          <w:szCs w:val="22"/>
        </w:rPr>
      </w:pPr>
      <w:r w:rsidRPr="001F7822">
        <w:rPr>
          <w:sz w:val="22"/>
          <w:szCs w:val="22"/>
        </w:rPr>
        <w:t>stwierdzenia dwukrotnie tego samego naruszenia Umowy skutkującego naliczeniem kary umownej w okresie następujących po sobie 3 miesięcy,</w:t>
      </w:r>
    </w:p>
    <w:p w14:paraId="41721B80" w14:textId="77777777" w:rsidR="00FB5EE9" w:rsidRPr="001F7822" w:rsidRDefault="00FB5EE9" w:rsidP="006C1625">
      <w:pPr>
        <w:numPr>
          <w:ilvl w:val="2"/>
          <w:numId w:val="49"/>
        </w:numPr>
        <w:ind w:hanging="357"/>
        <w:jc w:val="both"/>
        <w:rPr>
          <w:sz w:val="22"/>
          <w:szCs w:val="22"/>
        </w:rPr>
      </w:pPr>
      <w:bookmarkStart w:id="125" w:name="_Hlk82757146"/>
      <w:r w:rsidRPr="001F7822">
        <w:rPr>
          <w:sz w:val="22"/>
          <w:szCs w:val="22"/>
        </w:rPr>
        <w:t>wykonywania Umowy w sposób niezgodny z przepisami prawa powszechnie obowiązującego lub regulacjami wewnętrznymi Zamawiającego, do których przestrzegania został zobowiązany Wykonawca</w:t>
      </w:r>
      <w:bookmarkEnd w:id="125"/>
      <w:r w:rsidRPr="001F7822">
        <w:rPr>
          <w:sz w:val="22"/>
          <w:szCs w:val="22"/>
        </w:rPr>
        <w:t>,</w:t>
      </w:r>
    </w:p>
    <w:p w14:paraId="13CF8010" w14:textId="77777777" w:rsidR="00FB6A75" w:rsidRPr="001F7822" w:rsidRDefault="00FB6A75" w:rsidP="006C1625">
      <w:pPr>
        <w:numPr>
          <w:ilvl w:val="1"/>
          <w:numId w:val="49"/>
        </w:numPr>
        <w:ind w:hanging="357"/>
        <w:jc w:val="both"/>
        <w:rPr>
          <w:sz w:val="22"/>
          <w:szCs w:val="22"/>
        </w:rPr>
      </w:pPr>
      <w:r w:rsidRPr="001F7822">
        <w:rPr>
          <w:sz w:val="22"/>
          <w:szCs w:val="22"/>
        </w:rPr>
        <w:t xml:space="preserve">wystąpienia opóźnienia w rozpoczęciu lub przeprowadzeniu lub zakończeniu Audytu, o którym </w:t>
      </w:r>
      <w:r w:rsidRPr="001F7822">
        <w:rPr>
          <w:sz w:val="22"/>
          <w:szCs w:val="22"/>
        </w:rPr>
        <w:br/>
        <w:t>z przyczyn leżących po stronie Wykonawcy, przekraczającego łącznie 7 dni roboczych,</w:t>
      </w:r>
    </w:p>
    <w:p w14:paraId="1A70AA4D" w14:textId="564C578C" w:rsidR="00FB6A75" w:rsidRPr="003A0AEF" w:rsidRDefault="00FB6A75" w:rsidP="006C1625">
      <w:pPr>
        <w:numPr>
          <w:ilvl w:val="1"/>
          <w:numId w:val="49"/>
        </w:numPr>
        <w:jc w:val="both"/>
        <w:rPr>
          <w:b/>
          <w:bCs/>
          <w:sz w:val="22"/>
          <w:szCs w:val="22"/>
        </w:rPr>
      </w:pPr>
      <w:r w:rsidRPr="001F7822">
        <w:rPr>
          <w:sz w:val="22"/>
          <w:szCs w:val="22"/>
        </w:rPr>
        <w:t xml:space="preserve">nie przystąpienia w danym dniu do realizacji </w:t>
      </w:r>
      <w:r w:rsidRPr="003A0AEF">
        <w:rPr>
          <w:sz w:val="22"/>
          <w:szCs w:val="22"/>
        </w:rPr>
        <w:t>zamówienia, przy czym odstąpienie</w:t>
      </w:r>
      <w:r w:rsidR="00FB5EE9" w:rsidRPr="003A0AEF">
        <w:rPr>
          <w:sz w:val="22"/>
          <w:szCs w:val="22"/>
        </w:rPr>
        <w:t>/wypowiedzenie</w:t>
      </w:r>
      <w:r w:rsidRPr="003A0AEF">
        <w:rPr>
          <w:sz w:val="22"/>
          <w:szCs w:val="22"/>
        </w:rPr>
        <w:t xml:space="preserve"> dotyczyć będzie tylko tej części umowy</w:t>
      </w:r>
      <w:r w:rsidR="00FB5EE9" w:rsidRPr="003A0AEF">
        <w:rPr>
          <w:sz w:val="22"/>
          <w:szCs w:val="22"/>
        </w:rPr>
        <w:t>.</w:t>
      </w:r>
    </w:p>
    <w:p w14:paraId="6F421733" w14:textId="77777777" w:rsidR="00FB6A75" w:rsidRPr="003A0AEF" w:rsidRDefault="00FB6A75" w:rsidP="006C1625">
      <w:pPr>
        <w:numPr>
          <w:ilvl w:val="1"/>
          <w:numId w:val="49"/>
        </w:numPr>
        <w:jc w:val="both"/>
        <w:rPr>
          <w:sz w:val="22"/>
          <w:szCs w:val="22"/>
        </w:rPr>
      </w:pPr>
      <w:r w:rsidRPr="003A0AEF">
        <w:rPr>
          <w:sz w:val="22"/>
          <w:szCs w:val="22"/>
        </w:rPr>
        <w:t>otwarcia postępowania likwidacyjnego Wykonawcy.</w:t>
      </w:r>
    </w:p>
    <w:p w14:paraId="5580E774" w14:textId="14BB5D58" w:rsidR="00FB6A75" w:rsidRDefault="00FB6A75" w:rsidP="006C1625">
      <w:pPr>
        <w:numPr>
          <w:ilvl w:val="0"/>
          <w:numId w:val="49"/>
        </w:numPr>
        <w:ind w:left="357" w:hanging="357"/>
        <w:jc w:val="both"/>
        <w:rPr>
          <w:sz w:val="22"/>
          <w:szCs w:val="22"/>
        </w:rPr>
      </w:pPr>
      <w:r w:rsidRPr="003A0AEF">
        <w:rPr>
          <w:sz w:val="22"/>
          <w:szCs w:val="22"/>
        </w:rPr>
        <w:t xml:space="preserve">W </w:t>
      </w:r>
      <w:r w:rsidR="00116988" w:rsidRPr="003A0AEF">
        <w:rPr>
          <w:sz w:val="22"/>
          <w:szCs w:val="22"/>
        </w:rPr>
        <w:t>przypadkach,</w:t>
      </w:r>
      <w:r w:rsidRPr="003A0AEF">
        <w:rPr>
          <w:sz w:val="22"/>
          <w:szCs w:val="22"/>
        </w:rPr>
        <w:t xml:space="preserve"> o których mowa w ust. 2 pkt 1) – 7), </w:t>
      </w:r>
      <w:r w:rsidRPr="001F7822">
        <w:rPr>
          <w:sz w:val="22"/>
          <w:szCs w:val="22"/>
        </w:rPr>
        <w:t>Zamawiający przed odstąpieniem</w:t>
      </w:r>
      <w:r w:rsidR="00FB5EE9" w:rsidRPr="001F7822">
        <w:rPr>
          <w:sz w:val="22"/>
          <w:szCs w:val="22"/>
        </w:rPr>
        <w:t xml:space="preserve"> lub wypowiedzeniem</w:t>
      </w:r>
      <w:r w:rsidRPr="001F7822">
        <w:rPr>
          <w:sz w:val="22"/>
          <w:szCs w:val="22"/>
        </w:rPr>
        <w:t xml:space="preserve"> wezwie pisemnie Wykonawcę do usunięcia naruszeń w wyznaczonym terminie nie krótszym niż 5 dni wskazując naruszenie oraz żądanie jego usunięcia. Bezskuteczny upływ terminu uprawnia Zamawiającego do złożenia oświadczenia o odstąpieniu</w:t>
      </w:r>
      <w:r w:rsidR="00FB5EE9" w:rsidRPr="001F7822">
        <w:rPr>
          <w:sz w:val="22"/>
          <w:szCs w:val="22"/>
        </w:rPr>
        <w:t xml:space="preserve"> lub wypowiedzeniu</w:t>
      </w:r>
      <w:r w:rsidRPr="001F7822">
        <w:rPr>
          <w:sz w:val="22"/>
          <w:szCs w:val="22"/>
        </w:rPr>
        <w:t xml:space="preserve">. </w:t>
      </w:r>
    </w:p>
    <w:p w14:paraId="1EB34325" w14:textId="77777777" w:rsidR="00193F7F" w:rsidRPr="00193F7F" w:rsidRDefault="00193F7F" w:rsidP="00193F7F">
      <w:pPr>
        <w:numPr>
          <w:ilvl w:val="0"/>
          <w:numId w:val="49"/>
        </w:numPr>
        <w:jc w:val="both"/>
        <w:rPr>
          <w:sz w:val="22"/>
          <w:szCs w:val="22"/>
        </w:rPr>
      </w:pPr>
      <w:r w:rsidRPr="00193F7F">
        <w:rPr>
          <w:sz w:val="22"/>
          <w:szCs w:val="22"/>
        </w:rPr>
        <w:t xml:space="preserve">Z uprawnienia do odstąpienia od Umowy,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t>
      </w:r>
    </w:p>
    <w:p w14:paraId="5E23AD12" w14:textId="77777777" w:rsidR="00193F7F" w:rsidRPr="00193F7F" w:rsidRDefault="00193F7F" w:rsidP="00193F7F">
      <w:pPr>
        <w:numPr>
          <w:ilvl w:val="0"/>
          <w:numId w:val="49"/>
        </w:numPr>
        <w:jc w:val="both"/>
        <w:rPr>
          <w:sz w:val="22"/>
          <w:szCs w:val="22"/>
        </w:rPr>
      </w:pPr>
      <w:r w:rsidRPr="00193F7F">
        <w:rPr>
          <w:sz w:val="22"/>
          <w:szCs w:val="22"/>
        </w:rPr>
        <w:t xml:space="preserve">(w zależności od tego, który z tych terminów będzie dłuższy), zgodnie z § 6 ust. 1 Umowy </w:t>
      </w:r>
    </w:p>
    <w:p w14:paraId="19B36215" w14:textId="77777777" w:rsidR="00193F7F" w:rsidRPr="00193F7F" w:rsidRDefault="00193F7F" w:rsidP="00193F7F">
      <w:pPr>
        <w:numPr>
          <w:ilvl w:val="0"/>
          <w:numId w:val="49"/>
        </w:numPr>
        <w:jc w:val="both"/>
        <w:rPr>
          <w:sz w:val="22"/>
          <w:szCs w:val="22"/>
        </w:rPr>
      </w:pPr>
      <w:r w:rsidRPr="00193F7F">
        <w:rPr>
          <w:sz w:val="22"/>
          <w:szCs w:val="22"/>
        </w:rPr>
        <w:t>a w przypadku braku gwarancji lub rękojmi dotyczącej przedmiotu umowy, nie później niż do dnia, w którym upływa 90 dzień od dnia zakończenia obowiązywania Umowy. – nie dotyczy</w:t>
      </w:r>
    </w:p>
    <w:p w14:paraId="11C6919B" w14:textId="77777777" w:rsidR="00193F7F" w:rsidRPr="00193F7F" w:rsidRDefault="00193F7F" w:rsidP="00193F7F">
      <w:pPr>
        <w:numPr>
          <w:ilvl w:val="0"/>
          <w:numId w:val="49"/>
        </w:numPr>
        <w:jc w:val="both"/>
        <w:rPr>
          <w:sz w:val="22"/>
          <w:szCs w:val="22"/>
        </w:rPr>
      </w:pPr>
      <w:r w:rsidRPr="00193F7F">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09CC8FD9" w14:textId="77777777" w:rsidR="00193F7F" w:rsidRPr="00193F7F" w:rsidRDefault="00193F7F" w:rsidP="00193F7F">
      <w:pPr>
        <w:numPr>
          <w:ilvl w:val="0"/>
          <w:numId w:val="49"/>
        </w:numPr>
        <w:jc w:val="both"/>
        <w:rPr>
          <w:sz w:val="22"/>
          <w:szCs w:val="22"/>
        </w:rPr>
      </w:pPr>
      <w:r w:rsidRPr="00193F7F">
        <w:rPr>
          <w:sz w:val="22"/>
          <w:szCs w:val="22"/>
        </w:rPr>
        <w:t>W przypadku odstąpienia od Umowy, w razie wystąpienia konieczności rozliczenia części Umowy wykonanej (prawidłowo) do dnia odstąpienia, rozliczenie zostanie dokonane na podstawie odrębnych uzgodnień między Stronami.</w:t>
      </w:r>
    </w:p>
    <w:p w14:paraId="07B73594" w14:textId="77777777" w:rsidR="00193F7F" w:rsidRPr="00193F7F" w:rsidRDefault="00193F7F" w:rsidP="00193F7F">
      <w:pPr>
        <w:numPr>
          <w:ilvl w:val="0"/>
          <w:numId w:val="49"/>
        </w:numPr>
        <w:jc w:val="both"/>
        <w:rPr>
          <w:sz w:val="22"/>
          <w:szCs w:val="22"/>
        </w:rPr>
      </w:pPr>
      <w:r w:rsidRPr="00193F7F">
        <w:rPr>
          <w:sz w:val="22"/>
          <w:szCs w:val="22"/>
        </w:rPr>
        <w:t>Zamawiającemu przysługuje także prawo wypowiedzenia Umowy (ex nunc - od teraz) w całości z zachowaniem okresu wypowiedzenia wynoszącego 30 dni, w przypadku:</w:t>
      </w:r>
    </w:p>
    <w:p w14:paraId="1A8F15A8" w14:textId="77777777" w:rsidR="00193F7F" w:rsidRPr="00193F7F" w:rsidRDefault="00193F7F" w:rsidP="00193F7F">
      <w:pPr>
        <w:numPr>
          <w:ilvl w:val="0"/>
          <w:numId w:val="49"/>
        </w:numPr>
        <w:jc w:val="both"/>
        <w:rPr>
          <w:sz w:val="22"/>
          <w:szCs w:val="22"/>
        </w:rPr>
      </w:pPr>
      <w:r w:rsidRPr="00193F7F">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7E3E8BEB" w14:textId="77777777" w:rsidR="00193F7F" w:rsidRPr="00193F7F" w:rsidRDefault="00193F7F" w:rsidP="00193F7F">
      <w:pPr>
        <w:numPr>
          <w:ilvl w:val="0"/>
          <w:numId w:val="49"/>
        </w:numPr>
        <w:jc w:val="both"/>
        <w:rPr>
          <w:sz w:val="22"/>
          <w:szCs w:val="22"/>
        </w:rPr>
      </w:pPr>
      <w:r w:rsidRPr="00193F7F">
        <w:rPr>
          <w:sz w:val="22"/>
          <w:szCs w:val="22"/>
        </w:rPr>
        <w:t>zmian w strukturze organizacyjnej Zamawiającego, skutkującej tym, że świadczenie objęte Umową nie może być zrealizowane,</w:t>
      </w:r>
    </w:p>
    <w:p w14:paraId="408AB7EC" w14:textId="77777777" w:rsidR="00193F7F" w:rsidRPr="00193F7F" w:rsidRDefault="00193F7F" w:rsidP="00193F7F">
      <w:pPr>
        <w:numPr>
          <w:ilvl w:val="0"/>
          <w:numId w:val="49"/>
        </w:numPr>
        <w:jc w:val="both"/>
        <w:rPr>
          <w:sz w:val="22"/>
          <w:szCs w:val="22"/>
        </w:rPr>
      </w:pPr>
      <w:r w:rsidRPr="00193F7F">
        <w:rPr>
          <w:sz w:val="22"/>
          <w:szCs w:val="22"/>
        </w:rPr>
        <w:t>zmian na rynku, na którym działa Zamawiający skutkujących brakiem potrzeby dalszego wykonywania przedmiotu Umowy.</w:t>
      </w:r>
    </w:p>
    <w:p w14:paraId="24BEB4D3" w14:textId="77777777" w:rsidR="00193F7F" w:rsidRPr="00193F7F" w:rsidRDefault="00193F7F" w:rsidP="00193F7F">
      <w:pPr>
        <w:numPr>
          <w:ilvl w:val="0"/>
          <w:numId w:val="49"/>
        </w:numPr>
        <w:jc w:val="both"/>
        <w:rPr>
          <w:sz w:val="22"/>
          <w:szCs w:val="22"/>
        </w:rPr>
      </w:pPr>
      <w:r w:rsidRPr="00193F7F">
        <w:rPr>
          <w:sz w:val="22"/>
          <w:szCs w:val="22"/>
        </w:rPr>
        <w:t xml:space="preserve">Oświadczenie o odstąpieniu lub wypowiedzeniu Umowy wymaga formy pisemnej pod rygorem nieważności. </w:t>
      </w:r>
    </w:p>
    <w:p w14:paraId="432BBF32" w14:textId="77777777" w:rsidR="00193F7F" w:rsidRPr="00193F7F" w:rsidRDefault="00193F7F" w:rsidP="00193F7F">
      <w:pPr>
        <w:numPr>
          <w:ilvl w:val="0"/>
          <w:numId w:val="49"/>
        </w:numPr>
        <w:jc w:val="both"/>
        <w:rPr>
          <w:sz w:val="22"/>
          <w:szCs w:val="22"/>
        </w:rPr>
      </w:pPr>
      <w:r w:rsidRPr="00193F7F">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0052B204" w14:textId="77777777" w:rsidR="00193F7F" w:rsidRPr="00193F7F" w:rsidRDefault="00193F7F" w:rsidP="00193F7F">
      <w:pPr>
        <w:numPr>
          <w:ilvl w:val="0"/>
          <w:numId w:val="49"/>
        </w:numPr>
        <w:jc w:val="both"/>
        <w:rPr>
          <w:sz w:val="22"/>
          <w:szCs w:val="22"/>
        </w:rPr>
      </w:pPr>
      <w:r w:rsidRPr="00193F7F">
        <w:rPr>
          <w:sz w:val="22"/>
          <w:szCs w:val="22"/>
        </w:rPr>
        <w:t>Postanowienia niniejszej Umowy nie wyłączają możliwości odstąpienia od Umowy na podstawie przepisów Kodeksu cywilnego.</w:t>
      </w:r>
    </w:p>
    <w:p w14:paraId="4FAE70A3" w14:textId="77777777" w:rsidR="00193F7F" w:rsidRPr="001F7822" w:rsidRDefault="00193F7F" w:rsidP="00193F7F">
      <w:pPr>
        <w:ind w:left="357"/>
        <w:jc w:val="both"/>
        <w:rPr>
          <w:sz w:val="22"/>
          <w:szCs w:val="22"/>
        </w:rPr>
      </w:pPr>
    </w:p>
    <w:p w14:paraId="5638D8AE" w14:textId="21852F2D" w:rsidR="00FB6A75" w:rsidRPr="00A100B5" w:rsidRDefault="00FB6A75" w:rsidP="000A611D">
      <w:pPr>
        <w:pStyle w:val="Nagwek1"/>
        <w:numPr>
          <w:ilvl w:val="0"/>
          <w:numId w:val="0"/>
        </w:numPr>
        <w:ind w:left="432"/>
        <w:jc w:val="center"/>
      </w:pPr>
      <w:bookmarkStart w:id="126" w:name="_Toc215217284"/>
      <w:r w:rsidRPr="00A100B5">
        <w:t>§1</w:t>
      </w:r>
      <w:r w:rsidR="00CE02FE">
        <w:rPr>
          <w:lang w:val="pl-PL"/>
        </w:rPr>
        <w:t>4</w:t>
      </w:r>
      <w:r w:rsidR="00A100B5" w:rsidRPr="00A100B5">
        <w:t xml:space="preserve"> </w:t>
      </w:r>
      <w:r w:rsidRPr="00A100B5">
        <w:t>ZMIANY UMOWY</w:t>
      </w:r>
      <w:bookmarkEnd w:id="126"/>
    </w:p>
    <w:p w14:paraId="7F8CA7E7" w14:textId="5A361B80" w:rsidR="00650C2D" w:rsidRPr="000A611D" w:rsidRDefault="00650C2D" w:rsidP="006C1625">
      <w:pPr>
        <w:pStyle w:val="Akapitzlist"/>
        <w:widowControl w:val="0"/>
        <w:numPr>
          <w:ilvl w:val="0"/>
          <w:numId w:val="51"/>
        </w:numPr>
        <w:ind w:left="284"/>
        <w:jc w:val="both"/>
        <w:rPr>
          <w:sz w:val="22"/>
          <w:szCs w:val="22"/>
        </w:rPr>
      </w:pPr>
      <w:r w:rsidRPr="000A611D">
        <w:rPr>
          <w:sz w:val="22"/>
          <w:szCs w:val="22"/>
          <w:lang w:eastAsia="x-none"/>
        </w:rPr>
        <w:t>Zmiana</w:t>
      </w:r>
      <w:r w:rsidRPr="000A611D">
        <w:rPr>
          <w:lang w:eastAsia="x-none"/>
        </w:rPr>
        <w:t xml:space="preserve"> </w:t>
      </w:r>
      <w:r w:rsidRPr="000A611D">
        <w:rPr>
          <w:sz w:val="22"/>
          <w:szCs w:val="22"/>
        </w:rPr>
        <w:t xml:space="preserve">Umowy wymaga zawarcia aneksu do Umowy w formie pisemnej pod rygorem nieważności, </w:t>
      </w:r>
      <w:r w:rsidR="000A611D">
        <w:rPr>
          <w:sz w:val="22"/>
          <w:szCs w:val="22"/>
        </w:rPr>
        <w:br/>
      </w:r>
      <w:r w:rsidRPr="000A611D">
        <w:rPr>
          <w:sz w:val="22"/>
          <w:szCs w:val="22"/>
        </w:rPr>
        <w:t>z zastrzeżeniem ust. 2.</w:t>
      </w:r>
    </w:p>
    <w:p w14:paraId="2A5CAF3E" w14:textId="77777777" w:rsidR="00650C2D" w:rsidRPr="000A611D" w:rsidRDefault="00650C2D" w:rsidP="006C1625">
      <w:pPr>
        <w:pStyle w:val="Akapitzlist"/>
        <w:widowControl w:val="0"/>
        <w:numPr>
          <w:ilvl w:val="0"/>
          <w:numId w:val="51"/>
        </w:numPr>
        <w:ind w:left="284"/>
        <w:jc w:val="both"/>
        <w:rPr>
          <w:sz w:val="22"/>
          <w:szCs w:val="22"/>
        </w:rPr>
      </w:pPr>
      <w:r w:rsidRPr="000A611D">
        <w:rPr>
          <w:sz w:val="22"/>
          <w:szCs w:val="22"/>
        </w:rPr>
        <w:t>Zmiany Umowy nie wymagające formy aneksu:</w:t>
      </w:r>
    </w:p>
    <w:p w14:paraId="40BB9485" w14:textId="766CE765" w:rsidR="00650C2D" w:rsidRPr="000A6560" w:rsidRDefault="00650C2D" w:rsidP="006C1625">
      <w:pPr>
        <w:pStyle w:val="Akapitzlist"/>
        <w:numPr>
          <w:ilvl w:val="0"/>
          <w:numId w:val="61"/>
        </w:numPr>
        <w:ind w:left="567" w:hanging="283"/>
        <w:contextualSpacing/>
        <w:jc w:val="both"/>
        <w:rPr>
          <w:sz w:val="22"/>
          <w:szCs w:val="22"/>
        </w:rPr>
      </w:pPr>
      <w:r w:rsidRPr="000A6560">
        <w:rPr>
          <w:sz w:val="22"/>
          <w:szCs w:val="22"/>
        </w:rPr>
        <w:t xml:space="preserve">zmiana zasad dokonywania odbiorów świadczonych usług </w:t>
      </w:r>
    </w:p>
    <w:p w14:paraId="773D9897" w14:textId="720A14E6" w:rsidR="00650C2D" w:rsidRPr="000A6560" w:rsidRDefault="00650C2D" w:rsidP="006C1625">
      <w:pPr>
        <w:pStyle w:val="Akapitzlist"/>
        <w:numPr>
          <w:ilvl w:val="0"/>
          <w:numId w:val="61"/>
        </w:numPr>
        <w:ind w:left="567" w:hanging="283"/>
        <w:contextualSpacing/>
        <w:jc w:val="both"/>
        <w:rPr>
          <w:sz w:val="22"/>
          <w:szCs w:val="22"/>
        </w:rPr>
      </w:pPr>
      <w:r w:rsidRPr="000A6560">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1F7822" w:rsidRPr="000A6560">
        <w:rPr>
          <w:sz w:val="22"/>
          <w:szCs w:val="22"/>
        </w:rPr>
        <w:t>U</w:t>
      </w:r>
      <w:r w:rsidRPr="000A6560">
        <w:rPr>
          <w:sz w:val="22"/>
          <w:szCs w:val="22"/>
        </w:rPr>
        <w:t xml:space="preserve">mowy </w:t>
      </w:r>
    </w:p>
    <w:p w14:paraId="1113D6BD" w14:textId="77777777" w:rsidR="00650C2D" w:rsidRPr="000A6560" w:rsidRDefault="00650C2D" w:rsidP="006C1625">
      <w:pPr>
        <w:pStyle w:val="Akapitzlist"/>
        <w:numPr>
          <w:ilvl w:val="0"/>
          <w:numId w:val="61"/>
        </w:numPr>
        <w:ind w:left="567" w:hanging="283"/>
        <w:contextualSpacing/>
        <w:jc w:val="both"/>
        <w:rPr>
          <w:sz w:val="22"/>
          <w:szCs w:val="22"/>
        </w:rPr>
      </w:pPr>
      <w:r w:rsidRPr="000A6560">
        <w:rPr>
          <w:sz w:val="22"/>
          <w:szCs w:val="22"/>
        </w:rPr>
        <w:t xml:space="preserve">zmiana lub wprowadzenie nowego Podwykonawcy </w:t>
      </w:r>
    </w:p>
    <w:p w14:paraId="4121CA21" w14:textId="3DFA6A19" w:rsidR="00650C2D" w:rsidRPr="00AF4AB2" w:rsidRDefault="00650C2D" w:rsidP="006C1625">
      <w:pPr>
        <w:pStyle w:val="Akapitzlist"/>
        <w:numPr>
          <w:ilvl w:val="0"/>
          <w:numId w:val="61"/>
        </w:numPr>
        <w:ind w:left="567" w:hanging="283"/>
        <w:contextualSpacing/>
        <w:jc w:val="both"/>
        <w:rPr>
          <w:sz w:val="22"/>
          <w:szCs w:val="22"/>
        </w:rPr>
      </w:pPr>
      <w:r w:rsidRPr="00AF4AB2">
        <w:rPr>
          <w:sz w:val="22"/>
          <w:szCs w:val="22"/>
        </w:rPr>
        <w:t xml:space="preserve">zmiana osób odpowiedzialnych za nadzór </w:t>
      </w:r>
      <w:r w:rsidR="00AF4AB2" w:rsidRPr="00AF4AB2">
        <w:rPr>
          <w:sz w:val="22"/>
          <w:szCs w:val="22"/>
        </w:rPr>
        <w:t>nad realizacją Umowy</w:t>
      </w:r>
    </w:p>
    <w:p w14:paraId="48543A0A" w14:textId="70BEE683" w:rsidR="00650C2D" w:rsidRPr="000579FF" w:rsidRDefault="00650C2D" w:rsidP="006C1625">
      <w:pPr>
        <w:pStyle w:val="Akapitzlist"/>
        <w:numPr>
          <w:ilvl w:val="0"/>
          <w:numId w:val="61"/>
        </w:numPr>
        <w:ind w:left="567" w:hanging="283"/>
        <w:contextualSpacing/>
        <w:jc w:val="both"/>
        <w:rPr>
          <w:i/>
          <w:iCs/>
          <w:sz w:val="22"/>
          <w:szCs w:val="22"/>
        </w:rPr>
      </w:pPr>
      <w:r w:rsidRPr="000A6560">
        <w:rPr>
          <w:sz w:val="22"/>
          <w:szCs w:val="22"/>
        </w:rPr>
        <w:t xml:space="preserve">zmiana terminu realizacji </w:t>
      </w:r>
      <w:r w:rsidR="001A0BAA">
        <w:rPr>
          <w:sz w:val="22"/>
          <w:szCs w:val="22"/>
        </w:rPr>
        <w:t xml:space="preserve">zarówno umowy jak i zlecenia, </w:t>
      </w:r>
      <w:r w:rsidRPr="000A6560">
        <w:rPr>
          <w:sz w:val="22"/>
          <w:szCs w:val="22"/>
        </w:rPr>
        <w:t>w związku z wystąpieniem siły wyższej</w:t>
      </w:r>
      <w:r w:rsidR="00FE1BF9">
        <w:rPr>
          <w:sz w:val="22"/>
          <w:szCs w:val="22"/>
        </w:rPr>
        <w:t>.</w:t>
      </w:r>
    </w:p>
    <w:p w14:paraId="3FD23A8B" w14:textId="21DD501A" w:rsidR="00FB6A75" w:rsidRPr="00D15A71" w:rsidRDefault="00FB6A75" w:rsidP="006C1625">
      <w:pPr>
        <w:pStyle w:val="Akapitzlist"/>
        <w:widowControl w:val="0"/>
        <w:numPr>
          <w:ilvl w:val="0"/>
          <w:numId w:val="51"/>
        </w:numPr>
        <w:ind w:left="284"/>
        <w:jc w:val="both"/>
        <w:rPr>
          <w:sz w:val="22"/>
          <w:szCs w:val="22"/>
        </w:rPr>
      </w:pPr>
      <w:r w:rsidRPr="00D15A71">
        <w:rPr>
          <w:rFonts w:cs="Calibri"/>
          <w:sz w:val="22"/>
          <w:szCs w:val="22"/>
        </w:rPr>
        <w:t>Strony przewidują możliwość</w:t>
      </w:r>
      <w:r w:rsidRPr="00D15A71">
        <w:rPr>
          <w:sz w:val="22"/>
          <w:szCs w:val="22"/>
        </w:rPr>
        <w:t xml:space="preserve"> następujących zmian </w:t>
      </w:r>
      <w:r w:rsidR="004D1863">
        <w:rPr>
          <w:sz w:val="22"/>
          <w:szCs w:val="22"/>
        </w:rPr>
        <w:t>U</w:t>
      </w:r>
      <w:r w:rsidRPr="00D15A71">
        <w:rPr>
          <w:sz w:val="22"/>
          <w:szCs w:val="22"/>
        </w:rPr>
        <w:t>mowy w stosunku do treści oferty, na podstawie której dokonano wyboru Wykonawcy</w:t>
      </w:r>
      <w:r w:rsidRPr="00D15A71">
        <w:rPr>
          <w:rFonts w:cs="Calibri"/>
          <w:sz w:val="22"/>
          <w:szCs w:val="22"/>
        </w:rPr>
        <w:t>:</w:t>
      </w:r>
    </w:p>
    <w:p w14:paraId="7F1CB8B0" w14:textId="66C8A227" w:rsidR="00FB6A75" w:rsidRPr="00527ED2" w:rsidRDefault="00FB6A75" w:rsidP="004C1D66">
      <w:pPr>
        <w:pStyle w:val="Akapitzlist"/>
        <w:numPr>
          <w:ilvl w:val="0"/>
          <w:numId w:val="14"/>
        </w:numPr>
        <w:ind w:left="709" w:hanging="284"/>
        <w:contextualSpacing/>
        <w:jc w:val="both"/>
        <w:rPr>
          <w:sz w:val="22"/>
          <w:szCs w:val="22"/>
        </w:rPr>
      </w:pPr>
      <w:r w:rsidRPr="00D15A71">
        <w:rPr>
          <w:rFonts w:cs="Calibri"/>
          <w:sz w:val="22"/>
          <w:szCs w:val="22"/>
        </w:rPr>
        <w:t xml:space="preserve">zmiany </w:t>
      </w:r>
      <w:r w:rsidRPr="00527ED2">
        <w:rPr>
          <w:rFonts w:cs="Calibri"/>
          <w:sz w:val="22"/>
          <w:szCs w:val="22"/>
        </w:rPr>
        <w:t xml:space="preserve">postanowień umowy, gdy nastąpi zmiana w wysokościach i sposobie płatności należności </w:t>
      </w:r>
      <w:proofErr w:type="spellStart"/>
      <w:r w:rsidRPr="00527ED2">
        <w:rPr>
          <w:rFonts w:cs="Calibri"/>
          <w:sz w:val="22"/>
          <w:szCs w:val="22"/>
        </w:rPr>
        <w:t>publicz</w:t>
      </w:r>
      <w:r w:rsidR="00DF70D1">
        <w:rPr>
          <w:rFonts w:cs="Calibri"/>
          <w:sz w:val="22"/>
          <w:szCs w:val="22"/>
        </w:rPr>
        <w:t>no</w:t>
      </w:r>
      <w:proofErr w:type="spellEnd"/>
      <w:r w:rsidRPr="00527ED2">
        <w:rPr>
          <w:rFonts w:cs="Calibri"/>
          <w:sz w:val="22"/>
          <w:szCs w:val="22"/>
        </w:rPr>
        <w:t>–prawnych, poprzez dostosowanie treści umowy do obowiązujących przepisów.</w:t>
      </w:r>
    </w:p>
    <w:p w14:paraId="0BE6421C" w14:textId="77777777" w:rsidR="00FB6A75" w:rsidRDefault="00FB6A75" w:rsidP="004C1D66">
      <w:pPr>
        <w:pStyle w:val="Akapitzlist"/>
        <w:numPr>
          <w:ilvl w:val="0"/>
          <w:numId w:val="14"/>
        </w:numPr>
        <w:ind w:left="851" w:hanging="426"/>
        <w:contextualSpacing/>
        <w:jc w:val="both"/>
        <w:rPr>
          <w:sz w:val="22"/>
          <w:szCs w:val="22"/>
        </w:rPr>
      </w:pPr>
      <w:r w:rsidRPr="00527ED2">
        <w:rPr>
          <w:sz w:val="22"/>
          <w:szCs w:val="22"/>
        </w:rPr>
        <w:t>Zmiany terminu realizacji</w:t>
      </w:r>
      <w:r w:rsidRPr="00D15A71">
        <w:rPr>
          <w:sz w:val="22"/>
          <w:szCs w:val="22"/>
        </w:rPr>
        <w:t xml:space="preserve"> zamówienia:</w:t>
      </w:r>
    </w:p>
    <w:p w14:paraId="142DEE1A" w14:textId="77777777" w:rsidR="00056DA3" w:rsidRPr="00056DA3" w:rsidRDefault="00056DA3" w:rsidP="00056DA3">
      <w:pPr>
        <w:pStyle w:val="Akapitzlist"/>
        <w:ind w:left="851" w:hanging="284"/>
        <w:contextualSpacing/>
        <w:jc w:val="both"/>
        <w:rPr>
          <w:sz w:val="22"/>
          <w:szCs w:val="22"/>
        </w:rPr>
      </w:pPr>
      <w:r w:rsidRPr="00056DA3">
        <w:rPr>
          <w:sz w:val="22"/>
          <w:szCs w:val="22"/>
        </w:rPr>
        <w:t>a)</w:t>
      </w:r>
      <w:r w:rsidRPr="00056DA3">
        <w:rPr>
          <w:sz w:val="22"/>
          <w:szCs w:val="22"/>
        </w:rPr>
        <w:tab/>
        <w:t xml:space="preserve">zmiany spowodowane warunkami atmosferycznymi, w szczególności wystąpieniem klęski żywiołowej lub nietypowych warunków atmosferycznych uniemożliwiających realizację usług, </w:t>
      </w:r>
    </w:p>
    <w:p w14:paraId="41141C8F" w14:textId="77777777" w:rsidR="00056DA3" w:rsidRPr="00056DA3" w:rsidRDefault="00056DA3" w:rsidP="00056DA3">
      <w:pPr>
        <w:pStyle w:val="Akapitzlist"/>
        <w:ind w:left="851" w:hanging="284"/>
        <w:contextualSpacing/>
        <w:jc w:val="both"/>
        <w:rPr>
          <w:sz w:val="22"/>
          <w:szCs w:val="22"/>
        </w:rPr>
      </w:pPr>
      <w:r w:rsidRPr="00056DA3">
        <w:rPr>
          <w:sz w:val="22"/>
          <w:szCs w:val="22"/>
        </w:rPr>
        <w:t>b)</w:t>
      </w:r>
      <w:r w:rsidRPr="00056DA3">
        <w:rPr>
          <w:sz w:val="22"/>
          <w:szCs w:val="22"/>
        </w:rPr>
        <w:tab/>
        <w:t>zmiany będące następstwem okoliczności leżących po stronie Zamawiającego, w szczególności: wstrzymanie realizacji Umowy przez Zamawiającego ze względów technologicznych, organizacyjnych i ekonomicznych,</w:t>
      </w:r>
    </w:p>
    <w:p w14:paraId="3B986DDF" w14:textId="77777777" w:rsidR="00056DA3" w:rsidRPr="00056DA3" w:rsidRDefault="00056DA3" w:rsidP="00056DA3">
      <w:pPr>
        <w:pStyle w:val="Akapitzlist"/>
        <w:ind w:left="851" w:hanging="284"/>
        <w:contextualSpacing/>
        <w:jc w:val="both"/>
        <w:rPr>
          <w:sz w:val="22"/>
          <w:szCs w:val="22"/>
        </w:rPr>
      </w:pPr>
      <w:r w:rsidRPr="00056DA3">
        <w:rPr>
          <w:sz w:val="22"/>
          <w:szCs w:val="22"/>
        </w:rPr>
        <w:t>c)</w:t>
      </w:r>
      <w:r w:rsidRPr="00056DA3">
        <w:rPr>
          <w:sz w:val="22"/>
          <w:szCs w:val="22"/>
        </w:rPr>
        <w:tab/>
        <w:t>zmiany będące następstwem działania organów administracji,</w:t>
      </w:r>
    </w:p>
    <w:p w14:paraId="61BBC845" w14:textId="77777777" w:rsidR="00056DA3" w:rsidRPr="00056DA3" w:rsidRDefault="00056DA3" w:rsidP="00056DA3">
      <w:pPr>
        <w:pStyle w:val="Akapitzlist"/>
        <w:ind w:left="851" w:hanging="284"/>
        <w:contextualSpacing/>
        <w:jc w:val="both"/>
        <w:rPr>
          <w:sz w:val="22"/>
          <w:szCs w:val="22"/>
        </w:rPr>
      </w:pPr>
      <w:r w:rsidRPr="00056DA3">
        <w:rPr>
          <w:sz w:val="22"/>
          <w:szCs w:val="22"/>
        </w:rPr>
        <w:t>d)</w:t>
      </w:r>
      <w:r w:rsidRPr="00056DA3">
        <w:rPr>
          <w:sz w:val="22"/>
          <w:szCs w:val="22"/>
        </w:rPr>
        <w:tab/>
        <w:t>konieczność zaspokojenia roszczeń lub oczekiwań osób trzecich – w tym grup społecznych lub zawodowych niemożliwych do jednoznacznego określenia w chwili zawierania Umowy;</w:t>
      </w:r>
    </w:p>
    <w:p w14:paraId="7BFEEB1C" w14:textId="77777777" w:rsidR="00056DA3" w:rsidRPr="00056DA3" w:rsidRDefault="00056DA3" w:rsidP="00056DA3">
      <w:pPr>
        <w:pStyle w:val="Akapitzlist"/>
        <w:ind w:left="851" w:hanging="284"/>
        <w:contextualSpacing/>
        <w:jc w:val="both"/>
        <w:rPr>
          <w:sz w:val="22"/>
          <w:szCs w:val="22"/>
        </w:rPr>
      </w:pPr>
      <w:r w:rsidRPr="00056DA3">
        <w:rPr>
          <w:sz w:val="22"/>
          <w:szCs w:val="22"/>
        </w:rPr>
        <w:t>e)</w:t>
      </w:r>
      <w:r w:rsidRPr="00056DA3">
        <w:rPr>
          <w:sz w:val="22"/>
          <w:szCs w:val="22"/>
        </w:rPr>
        <w:tab/>
        <w:t>zmiany spowodowane innymi przyczynami zewnętrznymi niezależnymi od Zamawiającego oraz Wykonawcy skutkującymi niemożliwością realizacji Umowy.;</w:t>
      </w:r>
    </w:p>
    <w:p w14:paraId="7D8E8E86" w14:textId="77777777" w:rsidR="00056DA3" w:rsidRPr="00056DA3" w:rsidRDefault="00056DA3" w:rsidP="00056DA3">
      <w:pPr>
        <w:pStyle w:val="Akapitzlist"/>
        <w:ind w:left="851" w:hanging="284"/>
        <w:contextualSpacing/>
        <w:jc w:val="both"/>
        <w:rPr>
          <w:sz w:val="22"/>
          <w:szCs w:val="22"/>
        </w:rPr>
      </w:pPr>
      <w:r w:rsidRPr="00056DA3">
        <w:rPr>
          <w:sz w:val="22"/>
          <w:szCs w:val="22"/>
        </w:rPr>
        <w:t>f)</w:t>
      </w:r>
      <w:r w:rsidRPr="00056DA3">
        <w:rPr>
          <w:sz w:val="22"/>
          <w:szCs w:val="22"/>
        </w:rPr>
        <w:tab/>
        <w:t>W przypadku wystąpienia którejkolwiek z okoliczności określonych w lit. a) do e) termin realizacji Umowy może ulec wydłużeniu o czas niezbędny do zakończenia realizacji Umowy.</w:t>
      </w:r>
    </w:p>
    <w:p w14:paraId="1A031915" w14:textId="60FEA689" w:rsidR="00056DA3" w:rsidRPr="00D15A71" w:rsidRDefault="00056DA3" w:rsidP="00056DA3">
      <w:pPr>
        <w:pStyle w:val="Akapitzlist"/>
        <w:ind w:left="851" w:hanging="284"/>
        <w:contextualSpacing/>
        <w:jc w:val="both"/>
        <w:rPr>
          <w:sz w:val="22"/>
          <w:szCs w:val="22"/>
        </w:rPr>
      </w:pPr>
      <w:r w:rsidRPr="00056DA3">
        <w:rPr>
          <w:sz w:val="22"/>
          <w:szCs w:val="22"/>
        </w:rPr>
        <w:t>g)</w:t>
      </w:r>
      <w:r w:rsidRPr="00056DA3">
        <w:rPr>
          <w:sz w:val="22"/>
          <w:szCs w:val="22"/>
        </w:rPr>
        <w:tab/>
        <w:t>W przypadku wystąpienia którejkolwiek z okoliczności określonych w lit. a) do e) termin realizacji Umowy może ulec skróceniu, jeżeli jej dalsze wykonywanie nie przynosi oczekiwanych rezultatów przez Zamawiającego, nie jest uzasadnione ekonomicznie, organizacyjnie lub technologicznie.</w:t>
      </w:r>
    </w:p>
    <w:p w14:paraId="5C5120E3" w14:textId="77777777" w:rsidR="00FB6A75" w:rsidRPr="00B90A07" w:rsidRDefault="00FB6A75" w:rsidP="004C1D66">
      <w:pPr>
        <w:pStyle w:val="Akapitzlist"/>
        <w:numPr>
          <w:ilvl w:val="0"/>
          <w:numId w:val="14"/>
        </w:numPr>
        <w:ind w:left="851" w:hanging="426"/>
        <w:contextualSpacing/>
        <w:jc w:val="both"/>
        <w:rPr>
          <w:sz w:val="22"/>
          <w:szCs w:val="22"/>
        </w:rPr>
      </w:pPr>
      <w:r w:rsidRPr="00B90A07">
        <w:rPr>
          <w:sz w:val="22"/>
          <w:szCs w:val="22"/>
        </w:rPr>
        <w:t>Zmiany zakresu rzeczowego zamówienia:</w:t>
      </w:r>
    </w:p>
    <w:p w14:paraId="344ABB22" w14:textId="52C3DFFE" w:rsidR="00FB6A75" w:rsidRPr="00B90A07" w:rsidRDefault="00FB6A75" w:rsidP="004C1D66">
      <w:pPr>
        <w:pStyle w:val="Akapitzlist"/>
        <w:numPr>
          <w:ilvl w:val="0"/>
          <w:numId w:val="16"/>
        </w:numPr>
        <w:ind w:left="993" w:hanging="283"/>
        <w:contextualSpacing/>
        <w:jc w:val="both"/>
        <w:rPr>
          <w:sz w:val="22"/>
          <w:szCs w:val="22"/>
        </w:rPr>
      </w:pPr>
      <w:r w:rsidRPr="00B90A07">
        <w:rPr>
          <w:sz w:val="22"/>
          <w:szCs w:val="22"/>
        </w:rPr>
        <w:t xml:space="preserve">zmniejszenie </w:t>
      </w:r>
      <w:r w:rsidR="00527ED2" w:rsidRPr="00B90A07">
        <w:rPr>
          <w:sz w:val="22"/>
          <w:szCs w:val="22"/>
        </w:rPr>
        <w:t xml:space="preserve">/ zwiększenie </w:t>
      </w:r>
      <w:r w:rsidRPr="00B90A07">
        <w:rPr>
          <w:sz w:val="22"/>
          <w:szCs w:val="22"/>
        </w:rPr>
        <w:t>zakresu rzeczowego zamówienia</w:t>
      </w:r>
      <w:r w:rsidR="00527ED2" w:rsidRPr="00B90A07">
        <w:rPr>
          <w:sz w:val="22"/>
          <w:szCs w:val="22"/>
        </w:rPr>
        <w:t xml:space="preserve"> </w:t>
      </w:r>
      <w:r w:rsidRPr="00B90A07">
        <w:rPr>
          <w:sz w:val="22"/>
          <w:szCs w:val="22"/>
        </w:rPr>
        <w:t>poprzez jego dostosowanie do aktualnej sytuacji Zamawiającego w związku</w:t>
      </w:r>
      <w:r w:rsidR="00FE1BF9" w:rsidRPr="00B90A07">
        <w:rPr>
          <w:sz w:val="22"/>
          <w:szCs w:val="22"/>
        </w:rPr>
        <w:t xml:space="preserve"> </w:t>
      </w:r>
      <w:r w:rsidRPr="00B90A07">
        <w:rPr>
          <w:sz w:val="22"/>
          <w:szCs w:val="22"/>
        </w:rPr>
        <w:t>z dokonanymi u Zamawiającego zmianami ze względów technologicznych, organizacyjnych i ekonomicznych.</w:t>
      </w:r>
    </w:p>
    <w:p w14:paraId="589A597B" w14:textId="3F74F7FA" w:rsidR="00FB6A75" w:rsidRDefault="00FB6A75" w:rsidP="006C1625">
      <w:pPr>
        <w:pStyle w:val="Akapitzlist"/>
        <w:widowControl w:val="0"/>
        <w:numPr>
          <w:ilvl w:val="0"/>
          <w:numId w:val="51"/>
        </w:numPr>
        <w:ind w:left="284"/>
        <w:jc w:val="both"/>
        <w:rPr>
          <w:color w:val="000000"/>
          <w:sz w:val="22"/>
          <w:szCs w:val="22"/>
        </w:rPr>
      </w:pPr>
      <w:r w:rsidRPr="002F0173">
        <w:rPr>
          <w:color w:val="000000"/>
          <w:sz w:val="22"/>
          <w:szCs w:val="22"/>
        </w:rPr>
        <w:t xml:space="preserve">W przypadkach, takich jak m.in. sprzedaż do Oddziałów Polskiej Grupy Górniczej S. A. nowych urządzeń, modyfikacja części i elementów, wprowadzenie dodatkowego wyposażenia do już istniejących maszyn, Strony dopuszczają </w:t>
      </w:r>
      <w:r w:rsidR="00527ED2">
        <w:rPr>
          <w:color w:val="000000"/>
          <w:sz w:val="22"/>
          <w:szCs w:val="22"/>
        </w:rPr>
        <w:t>zmianę Umowy</w:t>
      </w:r>
      <w:r w:rsidRPr="002F0173">
        <w:rPr>
          <w:color w:val="000000"/>
          <w:sz w:val="22"/>
          <w:szCs w:val="22"/>
        </w:rPr>
        <w:t xml:space="preserve"> </w:t>
      </w:r>
      <w:r w:rsidR="00527ED2">
        <w:rPr>
          <w:color w:val="000000"/>
          <w:sz w:val="22"/>
          <w:szCs w:val="22"/>
        </w:rPr>
        <w:t xml:space="preserve">poprzez wprowadzenie nowych Typów maszyn/urządzeń/podzespołów i </w:t>
      </w:r>
      <w:r w:rsidRPr="002F0173">
        <w:rPr>
          <w:color w:val="000000"/>
          <w:sz w:val="22"/>
          <w:szCs w:val="22"/>
        </w:rPr>
        <w:t xml:space="preserve">dopisanie nowych pozycji cennikowych w formie aneksu do </w:t>
      </w:r>
      <w:r w:rsidR="00F864DA">
        <w:rPr>
          <w:color w:val="000000"/>
          <w:sz w:val="22"/>
          <w:szCs w:val="22"/>
        </w:rPr>
        <w:t>U</w:t>
      </w:r>
      <w:r w:rsidRPr="002F0173">
        <w:rPr>
          <w:color w:val="000000"/>
          <w:sz w:val="22"/>
          <w:szCs w:val="22"/>
        </w:rPr>
        <w:t xml:space="preserve">mowy. </w:t>
      </w:r>
      <w:r w:rsidR="00596C38">
        <w:rPr>
          <w:color w:val="000000"/>
          <w:sz w:val="22"/>
          <w:szCs w:val="22"/>
        </w:rPr>
        <w:t>Wprowadzenie dodatkowego</w:t>
      </w:r>
      <w:r w:rsidRPr="002F0173">
        <w:rPr>
          <w:color w:val="000000"/>
          <w:sz w:val="22"/>
          <w:szCs w:val="22"/>
        </w:rPr>
        <w:t xml:space="preserve"> cennika nie podwyższa wartości ogółem </w:t>
      </w:r>
      <w:r w:rsidR="00F864DA">
        <w:rPr>
          <w:color w:val="000000"/>
          <w:sz w:val="22"/>
          <w:szCs w:val="22"/>
        </w:rPr>
        <w:t>U</w:t>
      </w:r>
      <w:r w:rsidRPr="002F0173">
        <w:rPr>
          <w:color w:val="000000"/>
          <w:sz w:val="22"/>
          <w:szCs w:val="22"/>
        </w:rPr>
        <w:t xml:space="preserve">mowy. W przypadku gdy w trakcie świadczenia usług przez Wykonawcę zajdzie konieczność wymiany części </w:t>
      </w:r>
      <w:r w:rsidR="00FE1BF9">
        <w:rPr>
          <w:color w:val="000000"/>
          <w:sz w:val="22"/>
          <w:szCs w:val="22"/>
        </w:rPr>
        <w:br/>
      </w:r>
      <w:r w:rsidR="00527ED2">
        <w:rPr>
          <w:color w:val="000000"/>
          <w:sz w:val="22"/>
          <w:szCs w:val="22"/>
        </w:rPr>
        <w:t>w maszynie/urządzeniu/podzespole</w:t>
      </w:r>
      <w:r w:rsidRPr="002F0173">
        <w:rPr>
          <w:color w:val="000000"/>
          <w:sz w:val="22"/>
          <w:szCs w:val="22"/>
        </w:rPr>
        <w:t xml:space="preserve"> podzespołów nieujęty</w:t>
      </w:r>
      <w:r w:rsidR="00527ED2">
        <w:rPr>
          <w:color w:val="000000"/>
          <w:sz w:val="22"/>
          <w:szCs w:val="22"/>
        </w:rPr>
        <w:t>m</w:t>
      </w:r>
      <w:r w:rsidRPr="002F0173">
        <w:rPr>
          <w:color w:val="000000"/>
          <w:sz w:val="22"/>
          <w:szCs w:val="22"/>
        </w:rPr>
        <w:t xml:space="preserve"> w zawartej </w:t>
      </w:r>
      <w:r w:rsidR="00596C38">
        <w:rPr>
          <w:color w:val="000000"/>
          <w:sz w:val="22"/>
          <w:szCs w:val="22"/>
        </w:rPr>
        <w:t>U</w:t>
      </w:r>
      <w:r w:rsidRPr="002F0173">
        <w:rPr>
          <w:color w:val="000000"/>
          <w:sz w:val="22"/>
          <w:szCs w:val="22"/>
        </w:rPr>
        <w:t>mow</w:t>
      </w:r>
      <w:r w:rsidR="00527ED2">
        <w:rPr>
          <w:color w:val="000000"/>
          <w:sz w:val="22"/>
          <w:szCs w:val="22"/>
        </w:rPr>
        <w:t>ie</w:t>
      </w:r>
      <w:r w:rsidRPr="002F0173">
        <w:rPr>
          <w:color w:val="000000"/>
          <w:sz w:val="22"/>
          <w:szCs w:val="22"/>
        </w:rPr>
        <w:t xml:space="preserve">, ze względu na wyjątkową sytuację i konieczność natychmiastowego wykonania usługi, świadczenie usług w zakresie przedmiotowych części i podzespołów będzie odbywać się w oparciu o realizowaną </w:t>
      </w:r>
      <w:r w:rsidR="00F864DA">
        <w:rPr>
          <w:color w:val="000000"/>
          <w:sz w:val="22"/>
          <w:szCs w:val="22"/>
        </w:rPr>
        <w:t>U</w:t>
      </w:r>
      <w:r w:rsidRPr="002F0173">
        <w:rPr>
          <w:color w:val="000000"/>
          <w:sz w:val="22"/>
          <w:szCs w:val="22"/>
        </w:rPr>
        <w:t xml:space="preserve">mowę poprzez </w:t>
      </w:r>
      <w:r w:rsidR="00596C38">
        <w:rPr>
          <w:color w:val="000000"/>
          <w:sz w:val="22"/>
          <w:szCs w:val="22"/>
        </w:rPr>
        <w:t>wprowadzenie dodatkowego</w:t>
      </w:r>
      <w:r w:rsidR="00596C38" w:rsidRPr="00D71F90">
        <w:rPr>
          <w:color w:val="000000"/>
          <w:sz w:val="22"/>
          <w:szCs w:val="22"/>
        </w:rPr>
        <w:t xml:space="preserve"> </w:t>
      </w:r>
      <w:r w:rsidRPr="002F0173">
        <w:rPr>
          <w:color w:val="000000"/>
          <w:sz w:val="22"/>
          <w:szCs w:val="22"/>
        </w:rPr>
        <w:t xml:space="preserve">cennika. </w:t>
      </w:r>
    </w:p>
    <w:p w14:paraId="78D2CECF" w14:textId="77777777" w:rsidR="000A611D" w:rsidRPr="00657BF1" w:rsidRDefault="000A611D" w:rsidP="000A611D">
      <w:pPr>
        <w:pStyle w:val="Akapitzlist"/>
        <w:widowControl w:val="0"/>
        <w:ind w:left="284"/>
        <w:jc w:val="both"/>
        <w:rPr>
          <w:color w:val="000000"/>
          <w:sz w:val="22"/>
          <w:szCs w:val="22"/>
        </w:rPr>
      </w:pPr>
    </w:p>
    <w:p w14:paraId="5337CC62" w14:textId="0CE80611" w:rsidR="00802A38" w:rsidRPr="00657BF1" w:rsidRDefault="00802A38" w:rsidP="00802A38">
      <w:pPr>
        <w:pStyle w:val="Nagwek1"/>
        <w:numPr>
          <w:ilvl w:val="0"/>
          <w:numId w:val="0"/>
        </w:numPr>
        <w:jc w:val="center"/>
        <w:rPr>
          <w:sz w:val="22"/>
          <w:szCs w:val="22"/>
        </w:rPr>
      </w:pPr>
      <w:bookmarkStart w:id="127" w:name="_Toc215217285"/>
      <w:r w:rsidRPr="00657BF1">
        <w:rPr>
          <w:sz w:val="22"/>
          <w:szCs w:val="22"/>
        </w:rPr>
        <w:t>§1</w:t>
      </w:r>
      <w:r w:rsidR="00CE02FE" w:rsidRPr="00657BF1">
        <w:rPr>
          <w:sz w:val="22"/>
          <w:szCs w:val="22"/>
          <w:lang w:val="pl-PL"/>
        </w:rPr>
        <w:t>5</w:t>
      </w:r>
      <w:r w:rsidR="00A100B5" w:rsidRPr="00657BF1">
        <w:rPr>
          <w:sz w:val="22"/>
          <w:szCs w:val="22"/>
          <w:lang w:val="pl-PL"/>
        </w:rPr>
        <w:t xml:space="preserve"> </w:t>
      </w:r>
      <w:r w:rsidRPr="00657BF1">
        <w:rPr>
          <w:sz w:val="22"/>
          <w:szCs w:val="22"/>
        </w:rPr>
        <w:t>OCHRONA DANYCH OSOBOWYCH</w:t>
      </w:r>
      <w:bookmarkEnd w:id="127"/>
    </w:p>
    <w:p w14:paraId="2528CA3B" w14:textId="5AC7A186" w:rsidR="003A0AEF" w:rsidRPr="003A0AEF" w:rsidRDefault="003A0AEF" w:rsidP="003A0AEF">
      <w:pPr>
        <w:overflowPunct w:val="0"/>
        <w:autoSpaceDE w:val="0"/>
        <w:autoSpaceDN w:val="0"/>
        <w:contextualSpacing/>
        <w:jc w:val="both"/>
        <w:rPr>
          <w:b/>
          <w:sz w:val="22"/>
          <w:szCs w:val="22"/>
        </w:rPr>
      </w:pPr>
      <w:r w:rsidRPr="003A0AEF">
        <w:rPr>
          <w:bCs/>
          <w:sz w:val="22"/>
          <w:szCs w:val="22"/>
        </w:rPr>
        <w:t xml:space="preserve">Uregulowania dotyczące ochrony danych osobowych zawarte zostały w </w:t>
      </w:r>
      <w:r w:rsidRPr="003A0AEF">
        <w:rPr>
          <w:b/>
          <w:sz w:val="22"/>
          <w:szCs w:val="22"/>
        </w:rPr>
        <w:t xml:space="preserve">Załączniku nr </w:t>
      </w:r>
      <w:r w:rsidR="00C3170D">
        <w:rPr>
          <w:b/>
          <w:sz w:val="22"/>
          <w:szCs w:val="22"/>
        </w:rPr>
        <w:t>2</w:t>
      </w:r>
      <w:r w:rsidR="00D25881">
        <w:rPr>
          <w:b/>
          <w:sz w:val="22"/>
          <w:szCs w:val="22"/>
        </w:rPr>
        <w:t xml:space="preserve"> </w:t>
      </w:r>
      <w:r w:rsidRPr="003A0AEF">
        <w:rPr>
          <w:b/>
          <w:sz w:val="22"/>
          <w:szCs w:val="22"/>
        </w:rPr>
        <w:t>do Umowy.</w:t>
      </w:r>
    </w:p>
    <w:p w14:paraId="253748DB" w14:textId="77777777" w:rsidR="003A0AEF" w:rsidRDefault="003A0AEF" w:rsidP="00802A38">
      <w:pPr>
        <w:overflowPunct w:val="0"/>
        <w:autoSpaceDE w:val="0"/>
        <w:autoSpaceDN w:val="0"/>
        <w:ind w:firstLine="360"/>
        <w:contextualSpacing/>
        <w:jc w:val="both"/>
        <w:rPr>
          <w:b/>
          <w:sz w:val="22"/>
          <w:szCs w:val="22"/>
        </w:rPr>
      </w:pPr>
    </w:p>
    <w:p w14:paraId="7682336A" w14:textId="1AC9FB2C" w:rsidR="00802A38" w:rsidRPr="00A100B5" w:rsidRDefault="00802A38" w:rsidP="00A100B5">
      <w:pPr>
        <w:pStyle w:val="Nagwek1"/>
        <w:numPr>
          <w:ilvl w:val="0"/>
          <w:numId w:val="0"/>
        </w:numPr>
        <w:ind w:left="432"/>
        <w:jc w:val="center"/>
        <w:rPr>
          <w:szCs w:val="22"/>
        </w:rPr>
      </w:pPr>
      <w:bookmarkStart w:id="128" w:name="_Toc215217286"/>
      <w:r w:rsidRPr="00D546A8">
        <w:rPr>
          <w:szCs w:val="22"/>
        </w:rPr>
        <w:t>§</w:t>
      </w:r>
      <w:r>
        <w:rPr>
          <w:szCs w:val="22"/>
        </w:rPr>
        <w:t>1</w:t>
      </w:r>
      <w:r w:rsidR="00CE02FE">
        <w:rPr>
          <w:szCs w:val="22"/>
          <w:lang w:val="pl-PL"/>
        </w:rPr>
        <w:t>6</w:t>
      </w:r>
      <w:r w:rsidR="00A100B5">
        <w:rPr>
          <w:szCs w:val="22"/>
        </w:rPr>
        <w:t xml:space="preserve"> </w:t>
      </w:r>
      <w:r w:rsidRPr="00D546A8">
        <w:t>OCHRONA TAJEMNIC PRZEDSIĘBIORCY, ZACHOWANIE POUFNOŚCI</w:t>
      </w:r>
      <w:bookmarkEnd w:id="128"/>
    </w:p>
    <w:p w14:paraId="16D51230" w14:textId="77777777" w:rsidR="00802A38" w:rsidRPr="0066762A" w:rsidRDefault="00802A38" w:rsidP="006C1625">
      <w:pPr>
        <w:numPr>
          <w:ilvl w:val="0"/>
          <w:numId w:val="53"/>
        </w:numPr>
        <w:ind w:left="284" w:hanging="284"/>
        <w:jc w:val="both"/>
        <w:rPr>
          <w:sz w:val="22"/>
        </w:rPr>
      </w:pPr>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 niniejszej umowie, a także do zachowania w tajemnicy tych informacji, których ujawnienie osobom trzecim lub wykorzystanie ich przez Strony w innym celu niż przedmiot </w:t>
      </w:r>
      <w:r>
        <w:rPr>
          <w:sz w:val="22"/>
          <w:szCs w:val="22"/>
        </w:rPr>
        <w:t>Umowy</w:t>
      </w:r>
      <w:r w:rsidRPr="008716CE">
        <w:rPr>
          <w:sz w:val="22"/>
          <w:szCs w:val="22"/>
        </w:rPr>
        <w:t xml:space="preserve">, mogłyby narazić interesy Stron w 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0727731D" w14:textId="77777777" w:rsidR="00802A38" w:rsidRPr="008716CE" w:rsidRDefault="00802A38" w:rsidP="006C1625">
      <w:pPr>
        <w:numPr>
          <w:ilvl w:val="0"/>
          <w:numId w:val="53"/>
        </w:numPr>
        <w:ind w:left="284" w:hanging="284"/>
        <w:jc w:val="both"/>
        <w:rPr>
          <w:sz w:val="22"/>
          <w:szCs w:val="22"/>
        </w:rPr>
      </w:pPr>
      <w:r w:rsidRPr="0066762A">
        <w:rPr>
          <w:sz w:val="22"/>
        </w:rPr>
        <w:t>Wykonawca zobowiązuje się do usunięcia</w:t>
      </w:r>
      <w:r w:rsidRPr="008716CE">
        <w:rPr>
          <w:sz w:val="22"/>
        </w:rPr>
        <w:t xml:space="preserve"> danych będących własnością Zamawiającego po rozwiązaniu </w:t>
      </w:r>
      <w:r>
        <w:rPr>
          <w:sz w:val="22"/>
        </w:rPr>
        <w:t>Umowy</w:t>
      </w:r>
      <w:r w:rsidRPr="008716CE">
        <w:rPr>
          <w:sz w:val="22"/>
        </w:rPr>
        <w:t xml:space="preserve">, przy czym Wykonawca ma prawo zachować po jednej kopii wszystkich dokumentów i informacji pozyskanych w związku z niniejszą umową. </w:t>
      </w:r>
    </w:p>
    <w:p w14:paraId="0F77D171" w14:textId="77777777" w:rsidR="00802A38" w:rsidRPr="008716CE" w:rsidRDefault="00802A38" w:rsidP="006C1625">
      <w:pPr>
        <w:numPr>
          <w:ilvl w:val="0"/>
          <w:numId w:val="53"/>
        </w:numPr>
        <w:ind w:left="284" w:hanging="284"/>
        <w:jc w:val="both"/>
      </w:pPr>
      <w:r w:rsidRPr="008716CE">
        <w:rPr>
          <w:sz w:val="22"/>
          <w:szCs w:val="22"/>
        </w:rPr>
        <w:t xml:space="preserve">Wykonawca przyjmuje do wiadomości, że wszystkie dane będące przedmiotem bądź wynikiem przetwarzania na podstawie niniejszej </w:t>
      </w:r>
      <w:r>
        <w:rPr>
          <w:sz w:val="22"/>
          <w:szCs w:val="22"/>
        </w:rPr>
        <w:t>Umowy</w:t>
      </w:r>
      <w:r w:rsidRPr="008716CE">
        <w:rPr>
          <w:sz w:val="22"/>
          <w:szCs w:val="22"/>
        </w:rPr>
        <w:t xml:space="preserve"> są prawnie chronioną tajemnicą Zamawiającego i bez wyraźnej zgody Zamawiającego nie mogą być przez Wykonawcę, jego pracowników lub jakiekolwiek osoby, za które Wykonawca ponosi prawną odpowiedzialność, poza zakresem niniejszej </w:t>
      </w:r>
      <w:r>
        <w:rPr>
          <w:sz w:val="22"/>
          <w:szCs w:val="22"/>
        </w:rPr>
        <w:t>Umowy</w:t>
      </w:r>
      <w:r w:rsidRPr="008716CE">
        <w:rPr>
          <w:sz w:val="22"/>
          <w:szCs w:val="22"/>
        </w:rPr>
        <w:t xml:space="preserve"> przetwarzane, ani też korygowane czy udostępnione jakiejkolwiek osobie w jakikolwiek sposób.</w:t>
      </w:r>
    </w:p>
    <w:p w14:paraId="02AA8E7B" w14:textId="47ED82FA" w:rsidR="00802A38" w:rsidRPr="008716CE" w:rsidRDefault="00802A38" w:rsidP="006C1625">
      <w:pPr>
        <w:numPr>
          <w:ilvl w:val="0"/>
          <w:numId w:val="53"/>
        </w:numPr>
        <w:ind w:left="284" w:hanging="284"/>
        <w:jc w:val="both"/>
        <w:rPr>
          <w:sz w:val="22"/>
          <w:szCs w:val="22"/>
          <w:lang w:eastAsia="en-US"/>
        </w:rPr>
      </w:pPr>
      <w:r w:rsidRPr="008716CE">
        <w:rPr>
          <w:sz w:val="22"/>
          <w:szCs w:val="22"/>
          <w:lang w:eastAsia="en-US"/>
        </w:rPr>
        <w:t xml:space="preserve">Wykonawca nie jest zobowiązany </w:t>
      </w:r>
      <w:r w:rsidR="00116988" w:rsidRPr="008716CE">
        <w:rPr>
          <w:sz w:val="22"/>
          <w:szCs w:val="22"/>
          <w:lang w:eastAsia="en-US"/>
        </w:rPr>
        <w:t>traktować</w:t>
      </w:r>
      <w:r w:rsidRPr="008716CE">
        <w:rPr>
          <w:sz w:val="22"/>
          <w:szCs w:val="22"/>
          <w:lang w:eastAsia="en-US"/>
        </w:rPr>
        <w:t xml:space="preserve"> jako poufnej, żadnej informacji ujawnionej mu przez Zamawiającego, która:</w:t>
      </w:r>
    </w:p>
    <w:p w14:paraId="6428C186" w14:textId="5D6CF7BD" w:rsidR="00802A38" w:rsidRPr="0016798E" w:rsidRDefault="00802A38" w:rsidP="0016798E">
      <w:pPr>
        <w:pStyle w:val="Akapitzlist"/>
        <w:numPr>
          <w:ilvl w:val="2"/>
          <w:numId w:val="90"/>
        </w:numPr>
        <w:ind w:left="567" w:hanging="283"/>
        <w:jc w:val="both"/>
        <w:rPr>
          <w:sz w:val="22"/>
          <w:szCs w:val="22"/>
          <w:lang w:eastAsia="en-US"/>
        </w:rPr>
      </w:pPr>
      <w:r w:rsidRPr="0016798E">
        <w:rPr>
          <w:sz w:val="22"/>
          <w:szCs w:val="22"/>
          <w:lang w:eastAsia="en-US"/>
        </w:rPr>
        <w:t xml:space="preserve">była zgodnie z prawem znana Wykonawcy przed jej ujawnieniem przez </w:t>
      </w:r>
      <w:r w:rsidR="00116988" w:rsidRPr="0016798E">
        <w:rPr>
          <w:sz w:val="22"/>
          <w:szCs w:val="22"/>
          <w:lang w:eastAsia="en-US"/>
        </w:rPr>
        <w:t>Zamawiającego</w:t>
      </w:r>
      <w:r w:rsidRPr="0016798E">
        <w:rPr>
          <w:sz w:val="22"/>
          <w:szCs w:val="22"/>
          <w:lang w:eastAsia="en-US"/>
        </w:rPr>
        <w:t xml:space="preserve"> lub</w:t>
      </w:r>
    </w:p>
    <w:p w14:paraId="0A951E68" w14:textId="1606269A" w:rsidR="00802A38" w:rsidRPr="0016798E" w:rsidRDefault="00802A38" w:rsidP="0016798E">
      <w:pPr>
        <w:pStyle w:val="Akapitzlist"/>
        <w:numPr>
          <w:ilvl w:val="2"/>
          <w:numId w:val="90"/>
        </w:numPr>
        <w:ind w:left="567" w:hanging="283"/>
        <w:jc w:val="both"/>
        <w:rPr>
          <w:sz w:val="22"/>
          <w:szCs w:val="22"/>
          <w:lang w:eastAsia="en-US"/>
        </w:rPr>
      </w:pPr>
      <w:r w:rsidRPr="0016798E">
        <w:rPr>
          <w:sz w:val="22"/>
          <w:szCs w:val="22"/>
          <w:lang w:eastAsia="en-US"/>
        </w:rPr>
        <w:t xml:space="preserve">została bez żadnych ograniczeń w zakresie poufności przekazana przez Zamawiającego jakiejkolwiek osobie lub jednostce, lub </w:t>
      </w:r>
    </w:p>
    <w:p w14:paraId="15BC3567" w14:textId="6B74A5FE" w:rsidR="00802A38" w:rsidRPr="0016798E" w:rsidRDefault="00802A38" w:rsidP="0016798E">
      <w:pPr>
        <w:pStyle w:val="Akapitzlist"/>
        <w:numPr>
          <w:ilvl w:val="2"/>
          <w:numId w:val="90"/>
        </w:numPr>
        <w:ind w:left="567" w:hanging="283"/>
        <w:jc w:val="both"/>
        <w:rPr>
          <w:sz w:val="22"/>
          <w:szCs w:val="22"/>
          <w:lang w:eastAsia="en-US"/>
        </w:rPr>
      </w:pPr>
      <w:r w:rsidRPr="0016798E">
        <w:rPr>
          <w:sz w:val="22"/>
          <w:szCs w:val="22"/>
          <w:lang w:eastAsia="en-US"/>
        </w:rPr>
        <w:t xml:space="preserve">jest powszechnie znana lub została ujawniona publiczne bez naruszenia niniejszej klauzuli poufności. </w:t>
      </w:r>
    </w:p>
    <w:p w14:paraId="70597E0B" w14:textId="77777777" w:rsidR="00802A38" w:rsidRPr="00FC455A" w:rsidRDefault="00802A38" w:rsidP="006C1625">
      <w:pPr>
        <w:numPr>
          <w:ilvl w:val="0"/>
          <w:numId w:val="53"/>
        </w:numPr>
        <w:ind w:left="284" w:hanging="284"/>
        <w:jc w:val="both"/>
        <w:rPr>
          <w:sz w:val="22"/>
          <w:szCs w:val="22"/>
        </w:rPr>
      </w:pPr>
      <w:r w:rsidRPr="00FC455A">
        <w:rPr>
          <w:sz w:val="22"/>
          <w:szCs w:val="22"/>
        </w:rPr>
        <w:t xml:space="preserve">Ujawnienie informacji stanowiących tajemnicę przedsiębiorstwa jest także dopuszczalne </w:t>
      </w:r>
      <w:r>
        <w:rPr>
          <w:sz w:val="22"/>
          <w:szCs w:val="22"/>
        </w:rPr>
        <w:br/>
      </w:r>
      <w:r w:rsidRPr="00FC455A">
        <w:rPr>
          <w:sz w:val="22"/>
          <w:szCs w:val="22"/>
        </w:rPr>
        <w:t>w następujących sytuacjach:</w:t>
      </w:r>
    </w:p>
    <w:p w14:paraId="34454CBB" w14:textId="77777777" w:rsidR="00802A38" w:rsidRPr="00FC455A" w:rsidRDefault="00802A38" w:rsidP="006C1625">
      <w:pPr>
        <w:numPr>
          <w:ilvl w:val="1"/>
          <w:numId w:val="54"/>
        </w:numPr>
        <w:ind w:left="567" w:hanging="283"/>
        <w:jc w:val="both"/>
        <w:rPr>
          <w:sz w:val="22"/>
          <w:szCs w:val="22"/>
        </w:rPr>
      </w:pPr>
      <w:r w:rsidRPr="00FC455A">
        <w:rPr>
          <w:sz w:val="22"/>
          <w:szCs w:val="22"/>
        </w:rPr>
        <w:t>Wykonawca może w razie potrzeby dzielić się informacjami związanymi z realizacją Umowy z Podwykonawcami zaangażowanymi w realizację Umowy, z zastrzeżeniem zachowania poufności informacji przez Podwykonawców;</w:t>
      </w:r>
    </w:p>
    <w:p w14:paraId="619D6897" w14:textId="77777777" w:rsidR="00802A38" w:rsidRPr="00FC455A" w:rsidRDefault="00802A38" w:rsidP="006C1625">
      <w:pPr>
        <w:numPr>
          <w:ilvl w:val="1"/>
          <w:numId w:val="54"/>
        </w:numPr>
        <w:ind w:left="567" w:hanging="283"/>
        <w:jc w:val="both"/>
        <w:rPr>
          <w:sz w:val="22"/>
          <w:szCs w:val="22"/>
        </w:rPr>
      </w:pPr>
      <w:r w:rsidRPr="00FC455A">
        <w:rPr>
          <w:sz w:val="22"/>
          <w:szCs w:val="22"/>
        </w:rPr>
        <w:t xml:space="preserve">Wykonawca może ujawniać informacje osobom trzecim, takim jak doradcy i/lub ubezpieczyciele zobowiązani ustawowo do zachowania tajemnicy zawodowej. </w:t>
      </w:r>
    </w:p>
    <w:p w14:paraId="6EC24DB5" w14:textId="77777777" w:rsidR="00802A38" w:rsidRPr="00823BD0" w:rsidRDefault="00802A38" w:rsidP="006C1625">
      <w:pPr>
        <w:numPr>
          <w:ilvl w:val="1"/>
          <w:numId w:val="54"/>
        </w:numPr>
        <w:ind w:left="567" w:hanging="283"/>
        <w:jc w:val="both"/>
        <w:rPr>
          <w:sz w:val="22"/>
          <w:szCs w:val="22"/>
        </w:rPr>
      </w:pPr>
      <w:r w:rsidRPr="00823BD0">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F2C0554" w14:textId="1685320B" w:rsidR="00802A38" w:rsidRPr="008716CE" w:rsidRDefault="00802A38" w:rsidP="006C1625">
      <w:pPr>
        <w:numPr>
          <w:ilvl w:val="0"/>
          <w:numId w:val="53"/>
        </w:numPr>
        <w:ind w:left="284" w:hanging="284"/>
        <w:jc w:val="both"/>
        <w:rPr>
          <w:sz w:val="22"/>
          <w:szCs w:val="22"/>
        </w:rPr>
      </w:pPr>
      <w:r w:rsidRPr="00823BD0">
        <w:rPr>
          <w:sz w:val="22"/>
          <w:szCs w:val="22"/>
        </w:rPr>
        <w:t xml:space="preserve">W sytuacjach, o których mowa w ust. 5 </w:t>
      </w:r>
      <w:r w:rsidR="0016798E">
        <w:rPr>
          <w:sz w:val="22"/>
          <w:szCs w:val="22"/>
        </w:rPr>
        <w:t>pkt. 1-2</w:t>
      </w:r>
      <w:r w:rsidRPr="00823BD0">
        <w:rPr>
          <w:sz w:val="22"/>
          <w:szCs w:val="22"/>
        </w:rPr>
        <w:t>, podmioty które pozyskają informacje, są zobowiązane</w:t>
      </w:r>
      <w:r w:rsidRPr="008716CE">
        <w:rPr>
          <w:sz w:val="22"/>
          <w:szCs w:val="22"/>
        </w:rPr>
        <w:t xml:space="preserve"> do zachowania ich poufności.</w:t>
      </w:r>
    </w:p>
    <w:p w14:paraId="46D522A2" w14:textId="779FD5D6" w:rsidR="00802A38" w:rsidRPr="008716CE" w:rsidRDefault="00802A38" w:rsidP="006C1625">
      <w:pPr>
        <w:numPr>
          <w:ilvl w:val="0"/>
          <w:numId w:val="53"/>
        </w:numPr>
        <w:ind w:left="284" w:hanging="284"/>
        <w:jc w:val="both"/>
        <w:rPr>
          <w:sz w:val="22"/>
          <w:szCs w:val="22"/>
        </w:rPr>
      </w:pPr>
      <w:r w:rsidRPr="008716CE">
        <w:rPr>
          <w:sz w:val="22"/>
          <w:szCs w:val="22"/>
        </w:rPr>
        <w:t xml:space="preserve">Wykonawca zobowiązuje się, że wszelkie dane i informacje uzyskane w związku </w:t>
      </w:r>
      <w:r w:rsidRPr="008716CE">
        <w:rPr>
          <w:sz w:val="22"/>
          <w:szCs w:val="22"/>
        </w:rPr>
        <w:br/>
        <w:t xml:space="preserve">z wykonywaniem niniejszej </w:t>
      </w:r>
      <w:r>
        <w:rPr>
          <w:sz w:val="22"/>
          <w:szCs w:val="22"/>
        </w:rPr>
        <w:t>Umowy</w:t>
      </w:r>
      <w:r w:rsidRPr="008716CE">
        <w:rPr>
          <w:sz w:val="22"/>
          <w:szCs w:val="22"/>
        </w:rPr>
        <w:t xml:space="preserve"> na temat stanu, organizacji i interesów Zamawiającego nie zostaną ujawnione, udostępnione lub upublicznione ani w części, ani w całości, o ile nie wynika to z innych postanowień niniejszej </w:t>
      </w:r>
      <w:r>
        <w:rPr>
          <w:sz w:val="22"/>
          <w:szCs w:val="22"/>
        </w:rPr>
        <w:t>Umowy</w:t>
      </w:r>
      <w:r w:rsidRPr="008716CE">
        <w:rPr>
          <w:sz w:val="22"/>
          <w:szCs w:val="22"/>
        </w:rPr>
        <w:t xml:space="preserve">, a jednocześnie nie służy do jej realizacji, </w:t>
      </w:r>
      <w:r w:rsidRPr="008716CE">
        <w:rPr>
          <w:sz w:val="22"/>
          <w:szCs w:val="22"/>
        </w:rPr>
        <w:br/>
        <w:t xml:space="preserve">z zastrzeżeniem ust. 4 i </w:t>
      </w:r>
      <w:r w:rsidR="00116988" w:rsidRPr="008716CE">
        <w:rPr>
          <w:sz w:val="22"/>
          <w:szCs w:val="22"/>
        </w:rPr>
        <w:t>5.</w:t>
      </w:r>
    </w:p>
    <w:p w14:paraId="799E86C0" w14:textId="77777777" w:rsidR="00802A38" w:rsidRPr="008716CE" w:rsidRDefault="00802A38" w:rsidP="006C1625">
      <w:pPr>
        <w:numPr>
          <w:ilvl w:val="0"/>
          <w:numId w:val="53"/>
        </w:numPr>
        <w:ind w:left="284" w:hanging="284"/>
        <w:jc w:val="both"/>
        <w:rPr>
          <w:sz w:val="22"/>
          <w:szCs w:val="22"/>
        </w:rPr>
      </w:pPr>
      <w:r w:rsidRPr="008716CE">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51A47527" w14:textId="77777777" w:rsidR="00802A38" w:rsidRPr="00DF4280" w:rsidRDefault="00802A38" w:rsidP="006C1625">
      <w:pPr>
        <w:numPr>
          <w:ilvl w:val="0"/>
          <w:numId w:val="53"/>
        </w:numPr>
        <w:ind w:left="284" w:hanging="284"/>
        <w:jc w:val="both"/>
        <w:rPr>
          <w:sz w:val="22"/>
          <w:szCs w:val="22"/>
        </w:rPr>
      </w:pPr>
      <w:r w:rsidRPr="008716CE">
        <w:rPr>
          <w:sz w:val="22"/>
          <w:szCs w:val="22"/>
        </w:rPr>
        <w:t>W przypadku naruszenia przez którąkolwiek ze Stron zasady poufności Strona poszkodowana ma prawo dochodzenia odszkodowania na zasadach ogólnych kodeksu cywilnego</w:t>
      </w:r>
      <w:r>
        <w:rPr>
          <w:sz w:val="22"/>
          <w:szCs w:val="22"/>
        </w:rPr>
        <w:t xml:space="preserve">, zapisów prawa UE </w:t>
      </w:r>
      <w:r w:rsidRPr="00DF4280">
        <w:rPr>
          <w:sz w:val="22"/>
          <w:szCs w:val="22"/>
        </w:rPr>
        <w:t>o ochronie niejawnego know-how przedsiębiorcy oraz zapisów ustawy o zwalczaniu nieuczciwej konkurencji.</w:t>
      </w:r>
    </w:p>
    <w:p w14:paraId="37E7B32A" w14:textId="03100185" w:rsidR="00650C2D" w:rsidRPr="00DF4280" w:rsidRDefault="00650C2D" w:rsidP="006C1625">
      <w:pPr>
        <w:numPr>
          <w:ilvl w:val="0"/>
          <w:numId w:val="53"/>
        </w:numPr>
        <w:ind w:left="284" w:hanging="284"/>
        <w:jc w:val="both"/>
        <w:rPr>
          <w:sz w:val="22"/>
          <w:szCs w:val="22"/>
        </w:rPr>
      </w:pPr>
      <w:r w:rsidRPr="00DF4280">
        <w:rPr>
          <w:sz w:val="22"/>
          <w:szCs w:val="22"/>
        </w:rPr>
        <w:t>Za naruszenie</w:t>
      </w:r>
      <w:r w:rsidR="0008230F" w:rsidRPr="00DF4280">
        <w:rPr>
          <w:sz w:val="22"/>
          <w:szCs w:val="22"/>
        </w:rPr>
        <w:t xml:space="preserve"> zasady poufności przez Podwykonawców, o których mowa w § 1</w:t>
      </w:r>
      <w:r w:rsidR="0016798E" w:rsidRPr="00DF4280">
        <w:rPr>
          <w:sz w:val="22"/>
          <w:szCs w:val="22"/>
        </w:rPr>
        <w:t>6</w:t>
      </w:r>
      <w:r w:rsidR="0008230F" w:rsidRPr="00DF4280">
        <w:rPr>
          <w:sz w:val="22"/>
          <w:szCs w:val="22"/>
        </w:rPr>
        <w:t xml:space="preserve"> ust. 5 pkt 1) Umowy oraz osoby trzecie, o których mowa w § 1</w:t>
      </w:r>
      <w:r w:rsidR="0016798E" w:rsidRPr="00DF4280">
        <w:rPr>
          <w:sz w:val="22"/>
          <w:szCs w:val="22"/>
        </w:rPr>
        <w:t>6</w:t>
      </w:r>
      <w:r w:rsidR="0008230F" w:rsidRPr="00DF4280">
        <w:rPr>
          <w:sz w:val="22"/>
          <w:szCs w:val="22"/>
        </w:rPr>
        <w:t xml:space="preserve"> ust. 5 pkt 2 Umowy Wykonawca odpowiada jakby to on dopuścił się naruszenia</w:t>
      </w:r>
      <w:r w:rsidRPr="00DF4280">
        <w:rPr>
          <w:sz w:val="22"/>
          <w:szCs w:val="22"/>
        </w:rPr>
        <w:t>.</w:t>
      </w:r>
    </w:p>
    <w:p w14:paraId="6F0C057C" w14:textId="7225C377" w:rsidR="00802A38" w:rsidRDefault="00802A38" w:rsidP="00FB6A75">
      <w:pPr>
        <w:rPr>
          <w:lang w:val="x-none" w:eastAsia="x-none"/>
        </w:rPr>
      </w:pPr>
    </w:p>
    <w:p w14:paraId="2C77F938" w14:textId="3B080874" w:rsidR="00802A38" w:rsidRPr="00570B51" w:rsidRDefault="00802A38" w:rsidP="00802A38">
      <w:pPr>
        <w:pStyle w:val="Nagwek1"/>
        <w:numPr>
          <w:ilvl w:val="0"/>
          <w:numId w:val="0"/>
        </w:numPr>
        <w:jc w:val="center"/>
        <w:rPr>
          <w:sz w:val="22"/>
          <w:szCs w:val="22"/>
          <w:u w:val="single"/>
        </w:rPr>
      </w:pPr>
      <w:bookmarkStart w:id="129" w:name="_Toc215217287"/>
      <w:r w:rsidRPr="00570B51">
        <w:rPr>
          <w:sz w:val="22"/>
          <w:szCs w:val="22"/>
        </w:rPr>
        <w:t>§1</w:t>
      </w:r>
      <w:r w:rsidR="00CE02FE">
        <w:rPr>
          <w:sz w:val="22"/>
          <w:szCs w:val="22"/>
          <w:lang w:val="pl-PL"/>
        </w:rPr>
        <w:t>7</w:t>
      </w:r>
      <w:r w:rsidR="00A100B5">
        <w:rPr>
          <w:sz w:val="22"/>
          <w:szCs w:val="22"/>
          <w:lang w:val="pl-PL"/>
        </w:rPr>
        <w:t xml:space="preserve"> </w:t>
      </w:r>
      <w:r w:rsidRPr="00657BF1">
        <w:rPr>
          <w:sz w:val="22"/>
          <w:szCs w:val="22"/>
        </w:rPr>
        <w:t>ZASADY ETYKI</w:t>
      </w:r>
      <w:bookmarkEnd w:id="129"/>
    </w:p>
    <w:p w14:paraId="3C6B54CB" w14:textId="77777777" w:rsidR="000F3F02" w:rsidRPr="000F3F02" w:rsidRDefault="000F3F02" w:rsidP="006C1625">
      <w:pPr>
        <w:numPr>
          <w:ilvl w:val="0"/>
          <w:numId w:val="55"/>
        </w:numPr>
        <w:ind w:hanging="357"/>
        <w:jc w:val="both"/>
        <w:rPr>
          <w:sz w:val="22"/>
          <w:szCs w:val="22"/>
        </w:rPr>
      </w:pPr>
      <w:bookmarkStart w:id="130" w:name="_Hlk67826550"/>
      <w:r w:rsidRPr="000F3F02">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0F3F02">
        <w:rPr>
          <w:sz w:val="22"/>
          <w:szCs w:val="22"/>
        </w:rPr>
        <w:t>zachowań</w:t>
      </w:r>
      <w:proofErr w:type="spellEnd"/>
      <w:r w:rsidRPr="000F3F02">
        <w:rPr>
          <w:sz w:val="22"/>
          <w:szCs w:val="22"/>
        </w:rPr>
        <w:t>, które mogą prowadzić do:</w:t>
      </w:r>
    </w:p>
    <w:p w14:paraId="7CA0B786" w14:textId="77777777" w:rsidR="000F3F02" w:rsidRPr="000F3F02" w:rsidRDefault="000F3F02" w:rsidP="006C1625">
      <w:pPr>
        <w:numPr>
          <w:ilvl w:val="1"/>
          <w:numId w:val="55"/>
        </w:numPr>
        <w:ind w:hanging="357"/>
        <w:jc w:val="both"/>
        <w:rPr>
          <w:sz w:val="22"/>
          <w:szCs w:val="22"/>
        </w:rPr>
      </w:pPr>
      <w:bookmarkStart w:id="131" w:name="_Hlk156480572"/>
      <w:r w:rsidRPr="000F3F02">
        <w:rPr>
          <w:sz w:val="22"/>
          <w:szCs w:val="22"/>
        </w:rPr>
        <w:t xml:space="preserve">popełnienia przestępstw określonych w art. 16 ustawy z dnia 28 października 2002 r. </w:t>
      </w:r>
      <w:bookmarkStart w:id="132" w:name="_Hlk144468375"/>
      <w:r w:rsidRPr="000F3F02">
        <w:rPr>
          <w:sz w:val="22"/>
          <w:szCs w:val="22"/>
        </w:rPr>
        <w:t>o odpowiedzialności podmiotów zbiorowych za czyny zabronione pod groźbą kary</w:t>
      </w:r>
      <w:bookmarkEnd w:id="132"/>
      <w:r w:rsidRPr="000F3F02">
        <w:rPr>
          <w:sz w:val="22"/>
          <w:szCs w:val="22"/>
        </w:rPr>
        <w:t xml:space="preserve"> (Dz. U. </w:t>
      </w:r>
      <w:r w:rsidRPr="000F3F02">
        <w:rPr>
          <w:sz w:val="22"/>
          <w:szCs w:val="22"/>
        </w:rPr>
        <w:br/>
        <w:t xml:space="preserve">2002 nr 197 poz.1661 z </w:t>
      </w:r>
      <w:proofErr w:type="spellStart"/>
      <w:r w:rsidRPr="000F3F02">
        <w:rPr>
          <w:sz w:val="22"/>
          <w:szCs w:val="22"/>
        </w:rPr>
        <w:t>późn</w:t>
      </w:r>
      <w:proofErr w:type="spellEnd"/>
      <w:r w:rsidRPr="000F3F02">
        <w:rPr>
          <w:sz w:val="22"/>
          <w:szCs w:val="22"/>
        </w:rPr>
        <w:t>. zm.).</w:t>
      </w:r>
    </w:p>
    <w:p w14:paraId="3CAD9055" w14:textId="77777777" w:rsidR="000F3F02" w:rsidRPr="000F3F02" w:rsidRDefault="000F3F02" w:rsidP="006C1625">
      <w:pPr>
        <w:numPr>
          <w:ilvl w:val="1"/>
          <w:numId w:val="55"/>
        </w:numPr>
        <w:ind w:hanging="357"/>
        <w:jc w:val="both"/>
        <w:rPr>
          <w:sz w:val="22"/>
          <w:szCs w:val="22"/>
        </w:rPr>
      </w:pPr>
      <w:r w:rsidRPr="000F3F02">
        <w:rPr>
          <w:sz w:val="22"/>
          <w:szCs w:val="22"/>
        </w:rPr>
        <w:t xml:space="preserve">popełnienia czynów wskazanych w ustawie z dnia 16 kwietnia 1993 roku </w:t>
      </w:r>
      <w:bookmarkStart w:id="133" w:name="_Hlk144468401"/>
      <w:r w:rsidRPr="000F3F02">
        <w:rPr>
          <w:sz w:val="22"/>
          <w:szCs w:val="22"/>
        </w:rPr>
        <w:t>o zwalczaniu nieuczciwej konkurencji</w:t>
      </w:r>
      <w:bookmarkEnd w:id="133"/>
      <w:r w:rsidRPr="000F3F02">
        <w:rPr>
          <w:sz w:val="22"/>
          <w:szCs w:val="22"/>
        </w:rPr>
        <w:t xml:space="preserve"> </w:t>
      </w:r>
      <w:bookmarkStart w:id="134" w:name="_Hlk148611757"/>
      <w:r w:rsidRPr="000F3F02">
        <w:rPr>
          <w:sz w:val="22"/>
          <w:szCs w:val="22"/>
        </w:rPr>
        <w:t xml:space="preserve">(Dz. U. 1993 nr 47 poz.211. z </w:t>
      </w:r>
      <w:proofErr w:type="spellStart"/>
      <w:r w:rsidRPr="000F3F02">
        <w:rPr>
          <w:sz w:val="22"/>
          <w:szCs w:val="22"/>
        </w:rPr>
        <w:t>późn</w:t>
      </w:r>
      <w:proofErr w:type="spellEnd"/>
      <w:r w:rsidRPr="000F3F02">
        <w:rPr>
          <w:sz w:val="22"/>
          <w:szCs w:val="22"/>
        </w:rPr>
        <w:t>. zm.).</w:t>
      </w:r>
      <w:bookmarkEnd w:id="134"/>
    </w:p>
    <w:bookmarkEnd w:id="131"/>
    <w:p w14:paraId="6986E212" w14:textId="77777777" w:rsidR="000F3F02" w:rsidRPr="000F3F02" w:rsidRDefault="000F3F02" w:rsidP="006C1625">
      <w:pPr>
        <w:numPr>
          <w:ilvl w:val="0"/>
          <w:numId w:val="55"/>
        </w:numPr>
        <w:ind w:hanging="357"/>
        <w:jc w:val="both"/>
        <w:rPr>
          <w:sz w:val="22"/>
          <w:szCs w:val="22"/>
        </w:rPr>
      </w:pPr>
      <w:r w:rsidRPr="000F3F02">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769BBA88" w14:textId="77777777" w:rsidR="000F3F02" w:rsidRPr="000F3F02" w:rsidRDefault="000F3F02" w:rsidP="006C1625">
      <w:pPr>
        <w:numPr>
          <w:ilvl w:val="0"/>
          <w:numId w:val="55"/>
        </w:numPr>
        <w:jc w:val="both"/>
        <w:rPr>
          <w:sz w:val="22"/>
          <w:szCs w:val="22"/>
        </w:rPr>
      </w:pPr>
      <w:bookmarkStart w:id="135" w:name="_Hlk202858702"/>
      <w:bookmarkStart w:id="136" w:name="_Hlk167104771"/>
      <w:r w:rsidRPr="000F3F02">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3" w:history="1">
        <w:r w:rsidRPr="000F3F02">
          <w:rPr>
            <w:color w:val="0000FF"/>
            <w:sz w:val="22"/>
            <w:szCs w:val="22"/>
            <w:u w:val="single"/>
          </w:rPr>
          <w:t>https://www.pgg.pl/strefa-korporacyjna/firma/inne/polityka-antykorupcyjna</w:t>
        </w:r>
      </w:hyperlink>
    </w:p>
    <w:p w14:paraId="4F4FE61F" w14:textId="77777777" w:rsidR="000F3F02" w:rsidRPr="000F3F02" w:rsidRDefault="000F3F02" w:rsidP="00C61544">
      <w:pPr>
        <w:ind w:left="360"/>
        <w:jc w:val="both"/>
        <w:rPr>
          <w:sz w:val="22"/>
          <w:szCs w:val="22"/>
        </w:rPr>
      </w:pPr>
      <w:hyperlink r:id="rId14" w:history="1">
        <w:r w:rsidRPr="000F3F02">
          <w:rPr>
            <w:color w:val="0000FF"/>
            <w:sz w:val="22"/>
            <w:szCs w:val="22"/>
            <w:u w:val="single"/>
          </w:rPr>
          <w:t>https://www.pgg.pl/strefa-korporacyjna/firma/inne/kodeks-dla-partnerow-biznesowych</w:t>
        </w:r>
      </w:hyperlink>
      <w:r w:rsidRPr="000F3F02">
        <w:rPr>
          <w:sz w:val="22"/>
          <w:szCs w:val="22"/>
        </w:rPr>
        <w:t xml:space="preserve"> </w:t>
      </w:r>
    </w:p>
    <w:bookmarkEnd w:id="135"/>
    <w:p w14:paraId="473C10B2" w14:textId="77777777" w:rsidR="000F3F02" w:rsidRPr="000F3F02" w:rsidRDefault="000F3F02" w:rsidP="006C1625">
      <w:pPr>
        <w:numPr>
          <w:ilvl w:val="0"/>
          <w:numId w:val="55"/>
        </w:numPr>
        <w:jc w:val="both"/>
        <w:rPr>
          <w:sz w:val="22"/>
          <w:szCs w:val="22"/>
        </w:rPr>
      </w:pPr>
      <w:r w:rsidRPr="000F3F02">
        <w:rPr>
          <w:sz w:val="22"/>
          <w:szCs w:val="22"/>
        </w:rPr>
        <w:t xml:space="preserve">Wykonawca oświadcza, że dołoży należytej staranności, aby pracownicy, współpracownicy, podwykonawcy lub osoby, przy pomocy których będzie realizował zamówienie zapoznali się </w:t>
      </w:r>
      <w:r w:rsidRPr="000F3F02">
        <w:rPr>
          <w:sz w:val="22"/>
          <w:szCs w:val="22"/>
        </w:rPr>
        <w:br/>
        <w:t>i stosowali wyżej opisane zasady.</w:t>
      </w:r>
    </w:p>
    <w:p w14:paraId="665969E8" w14:textId="77777777" w:rsidR="000F3F02" w:rsidRPr="000F3F02" w:rsidRDefault="000F3F02" w:rsidP="006C1625">
      <w:pPr>
        <w:numPr>
          <w:ilvl w:val="0"/>
          <w:numId w:val="55"/>
        </w:numPr>
        <w:jc w:val="both"/>
        <w:rPr>
          <w:sz w:val="22"/>
          <w:szCs w:val="22"/>
        </w:rPr>
      </w:pPr>
      <w:r w:rsidRPr="000F3F02">
        <w:rPr>
          <w:sz w:val="22"/>
          <w:szCs w:val="22"/>
        </w:rPr>
        <w:t xml:space="preserve">Naruszenie wyżej opisanych zasad jest traktowane jak rażące naruszenie postanowień Umowy. </w:t>
      </w:r>
    </w:p>
    <w:p w14:paraId="0F40E30B" w14:textId="77777777" w:rsidR="000F3F02" w:rsidRPr="000F3F02" w:rsidRDefault="000F3F02" w:rsidP="006C1625">
      <w:pPr>
        <w:numPr>
          <w:ilvl w:val="0"/>
          <w:numId w:val="55"/>
        </w:numPr>
        <w:jc w:val="both"/>
        <w:rPr>
          <w:sz w:val="22"/>
          <w:szCs w:val="22"/>
        </w:rPr>
      </w:pPr>
      <w:r w:rsidRPr="000F3F02">
        <w:rPr>
          <w:sz w:val="22"/>
          <w:szCs w:val="22"/>
        </w:rPr>
        <w:t xml:space="preserve">Naruszenie wyżej opisanych zasad może spowodować rozwiązanie Umowy bez zachowania okresu wypowiedzenia, Wykonawcy nie będą przysługiwać żadne roszczenia z tego tytułu. </w:t>
      </w:r>
    </w:p>
    <w:p w14:paraId="4752D6D7" w14:textId="77777777" w:rsidR="000F3F02" w:rsidRPr="000F3F02" w:rsidRDefault="000F3F02" w:rsidP="006C1625">
      <w:pPr>
        <w:numPr>
          <w:ilvl w:val="0"/>
          <w:numId w:val="55"/>
        </w:numPr>
        <w:jc w:val="both"/>
        <w:rPr>
          <w:sz w:val="22"/>
          <w:szCs w:val="22"/>
        </w:rPr>
      </w:pPr>
      <w:r w:rsidRPr="000F3F02">
        <w:rPr>
          <w:sz w:val="22"/>
          <w:szCs w:val="22"/>
        </w:rPr>
        <w:t xml:space="preserve">Strony zobowiązują się do informowania się wzajemnie o każdym przypadku naruszenia zasad opisanych w niniejszym paragrafie Umowy. </w:t>
      </w:r>
      <w:bookmarkEnd w:id="136"/>
    </w:p>
    <w:bookmarkEnd w:id="130"/>
    <w:p w14:paraId="2DC893A2" w14:textId="77777777" w:rsidR="00802A38" w:rsidRPr="00657BF1" w:rsidRDefault="00802A38" w:rsidP="00FB6A75">
      <w:pPr>
        <w:rPr>
          <w:lang w:val="x-none" w:eastAsia="x-none"/>
        </w:rPr>
      </w:pPr>
    </w:p>
    <w:p w14:paraId="243DD866" w14:textId="2EE73FB9" w:rsidR="00C04EE0" w:rsidRPr="00657BF1" w:rsidRDefault="00C04EE0" w:rsidP="00A100B5">
      <w:pPr>
        <w:pStyle w:val="Nagwek1"/>
        <w:numPr>
          <w:ilvl w:val="0"/>
          <w:numId w:val="0"/>
        </w:numPr>
        <w:jc w:val="center"/>
        <w:rPr>
          <w:b w:val="0"/>
          <w:sz w:val="22"/>
        </w:rPr>
      </w:pPr>
      <w:bookmarkStart w:id="137" w:name="_Toc215217288"/>
      <w:r w:rsidRPr="00657BF1">
        <w:rPr>
          <w:sz w:val="22"/>
          <w:szCs w:val="22"/>
        </w:rPr>
        <w:t>§</w:t>
      </w:r>
      <w:r w:rsidR="00A100B5" w:rsidRPr="00657BF1">
        <w:rPr>
          <w:sz w:val="22"/>
          <w:szCs w:val="22"/>
          <w:lang w:val="pl-PL"/>
        </w:rPr>
        <w:t>1</w:t>
      </w:r>
      <w:r w:rsidR="00CE02FE" w:rsidRPr="00657BF1">
        <w:rPr>
          <w:sz w:val="22"/>
          <w:szCs w:val="22"/>
          <w:lang w:val="pl-PL"/>
        </w:rPr>
        <w:t>8</w:t>
      </w:r>
      <w:r w:rsidR="00A100B5" w:rsidRPr="00657BF1">
        <w:rPr>
          <w:sz w:val="22"/>
          <w:szCs w:val="22"/>
          <w:lang w:val="pl-PL"/>
        </w:rPr>
        <w:t xml:space="preserve"> </w:t>
      </w:r>
      <w:r w:rsidRPr="00657BF1">
        <w:rPr>
          <w:sz w:val="22"/>
        </w:rPr>
        <w:t>NADZÓR WYNIKAJĄCY Z ZARZĄDZANIA ŚRODOWISKOWEGO</w:t>
      </w:r>
      <w:bookmarkEnd w:id="137"/>
    </w:p>
    <w:p w14:paraId="71D51253" w14:textId="77777777" w:rsidR="00CC71E6" w:rsidRDefault="00802A38" w:rsidP="006C1625">
      <w:pPr>
        <w:pStyle w:val="Akapitzlist"/>
        <w:numPr>
          <w:ilvl w:val="6"/>
          <w:numId w:val="65"/>
        </w:numPr>
        <w:ind w:left="284" w:hanging="284"/>
        <w:jc w:val="both"/>
        <w:rPr>
          <w:sz w:val="22"/>
          <w:szCs w:val="22"/>
        </w:rPr>
      </w:pPr>
      <w:r w:rsidRPr="00CC71E6">
        <w:rPr>
          <w:sz w:val="22"/>
          <w:szCs w:val="22"/>
        </w:rPr>
        <w:t>Wykonawca zobowiązuje się do przestrzegania przepisów prawnych w zakresie ochrony środowiska.</w:t>
      </w:r>
    </w:p>
    <w:p w14:paraId="58323FD6" w14:textId="77777777" w:rsidR="00CC71E6" w:rsidRDefault="00802A38" w:rsidP="006C1625">
      <w:pPr>
        <w:pStyle w:val="Akapitzlist"/>
        <w:numPr>
          <w:ilvl w:val="6"/>
          <w:numId w:val="65"/>
        </w:numPr>
        <w:ind w:left="284" w:hanging="284"/>
        <w:jc w:val="both"/>
        <w:rPr>
          <w:sz w:val="22"/>
          <w:szCs w:val="22"/>
        </w:rPr>
      </w:pPr>
      <w:r w:rsidRPr="00CC71E6">
        <w:rPr>
          <w:sz w:val="22"/>
          <w:szCs w:val="22"/>
        </w:rPr>
        <w:t xml:space="preserve">Wykonawca oświadcza, że zapoznał się z Instrukcją dla Wykonawców, obowiązującą w trakcie realizacji umowy, zamieszczoną na stronie </w:t>
      </w:r>
      <w:hyperlink r:id="rId15" w:history="1">
        <w:r w:rsidRPr="00CC71E6">
          <w:rPr>
            <w:color w:val="1F497D" w:themeColor="text2"/>
            <w:sz w:val="22"/>
            <w:szCs w:val="22"/>
            <w:u w:val="single"/>
          </w:rPr>
          <w:t>www.pgg.pl</w:t>
        </w:r>
      </w:hyperlink>
      <w:r w:rsidRPr="00CC71E6">
        <w:rPr>
          <w:sz w:val="22"/>
          <w:szCs w:val="22"/>
        </w:rPr>
        <w:t xml:space="preserve"> zakładka </w:t>
      </w:r>
      <w:r w:rsidRPr="00CC71E6">
        <w:rPr>
          <w:i/>
          <w:iCs/>
          <w:sz w:val="22"/>
          <w:szCs w:val="22"/>
        </w:rPr>
        <w:t>Dostawcy/Profil nabywcy/Dokumenty do pobrania</w:t>
      </w:r>
      <w:r w:rsidRPr="00CC71E6">
        <w:rPr>
          <w:sz w:val="22"/>
          <w:szCs w:val="22"/>
        </w:rPr>
        <w:t xml:space="preserve"> oraz oświadcza, że zapoznał i na bieżąco będzie zapoznawał osoby realizujące umowę po stronie Wykonawcy z ww. Instrukcją.</w:t>
      </w:r>
    </w:p>
    <w:p w14:paraId="3423A6DB" w14:textId="64AB5F69" w:rsidR="00802A38" w:rsidRPr="000F3F02" w:rsidRDefault="00802A38" w:rsidP="006C1625">
      <w:pPr>
        <w:pStyle w:val="Akapitzlist"/>
        <w:numPr>
          <w:ilvl w:val="6"/>
          <w:numId w:val="65"/>
        </w:numPr>
        <w:ind w:left="284" w:hanging="284"/>
        <w:jc w:val="both"/>
        <w:rPr>
          <w:i/>
          <w:iCs/>
          <w:sz w:val="22"/>
          <w:szCs w:val="22"/>
        </w:rPr>
      </w:pPr>
      <w:r w:rsidRPr="00CC71E6">
        <w:rPr>
          <w:sz w:val="22"/>
          <w:szCs w:val="22"/>
        </w:rPr>
        <w:t>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r w:rsidR="000A611D" w:rsidRPr="000F3F02">
        <w:rPr>
          <w:i/>
          <w:iCs/>
          <w:sz w:val="22"/>
          <w:szCs w:val="22"/>
        </w:rPr>
        <w:t>.</w:t>
      </w:r>
      <w:r w:rsidR="000F3F02" w:rsidRPr="000F3F02">
        <w:rPr>
          <w:i/>
          <w:iCs/>
        </w:rPr>
        <w:t xml:space="preserve"> </w:t>
      </w:r>
      <w:r w:rsidR="000F3F02" w:rsidRPr="000F3F02">
        <w:rPr>
          <w:i/>
          <w:iCs/>
          <w:sz w:val="22"/>
          <w:szCs w:val="22"/>
        </w:rPr>
        <w:t>(jeżeli dotyczy)</w:t>
      </w:r>
    </w:p>
    <w:p w14:paraId="56C4F101" w14:textId="77777777" w:rsidR="00802A38" w:rsidRDefault="00802A38" w:rsidP="00802A38">
      <w:pPr>
        <w:jc w:val="center"/>
        <w:rPr>
          <w:b/>
          <w:sz w:val="22"/>
        </w:rPr>
      </w:pPr>
    </w:p>
    <w:p w14:paraId="146FBF8D" w14:textId="09A95EF4" w:rsidR="00802A38" w:rsidRPr="005532B9" w:rsidRDefault="00802A38" w:rsidP="00A100B5">
      <w:pPr>
        <w:pStyle w:val="Nagwek1"/>
        <w:numPr>
          <w:ilvl w:val="0"/>
          <w:numId w:val="0"/>
        </w:numPr>
        <w:ind w:left="432"/>
        <w:jc w:val="center"/>
      </w:pPr>
      <w:bookmarkStart w:id="138" w:name="_Toc215217289"/>
      <w:r w:rsidRPr="00D546A8">
        <w:t>§</w:t>
      </w:r>
      <w:r w:rsidR="00A100B5">
        <w:t>1</w:t>
      </w:r>
      <w:r w:rsidR="00CE02FE">
        <w:rPr>
          <w:lang w:val="pl-PL"/>
        </w:rPr>
        <w:t>9</w:t>
      </w:r>
      <w:r w:rsidR="00A100B5">
        <w:t xml:space="preserve"> </w:t>
      </w:r>
      <w:r w:rsidRPr="005532B9">
        <w:t xml:space="preserve">SIŁA </w:t>
      </w:r>
      <w:r>
        <w:t>W</w:t>
      </w:r>
      <w:r w:rsidRPr="005532B9">
        <w:t>YŻSZA</w:t>
      </w:r>
      <w:bookmarkEnd w:id="138"/>
    </w:p>
    <w:p w14:paraId="1E39CD54" w14:textId="77777777" w:rsidR="00802A38" w:rsidRPr="00E66F78" w:rsidRDefault="00802A38" w:rsidP="006C1625">
      <w:pPr>
        <w:numPr>
          <w:ilvl w:val="0"/>
          <w:numId w:val="56"/>
        </w:numPr>
        <w:ind w:left="284" w:hanging="284"/>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2A86DAAC" w14:textId="77777777" w:rsidR="00802A38" w:rsidRPr="00E66F78" w:rsidRDefault="00802A38" w:rsidP="006C1625">
      <w:pPr>
        <w:numPr>
          <w:ilvl w:val="0"/>
          <w:numId w:val="56"/>
        </w:numPr>
        <w:ind w:left="284" w:hanging="284"/>
        <w:jc w:val="both"/>
        <w:rPr>
          <w:sz w:val="22"/>
          <w:szCs w:val="22"/>
        </w:rPr>
      </w:pPr>
      <w:r w:rsidRPr="00E66F78">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w:t>
      </w:r>
      <w:r>
        <w:rPr>
          <w:sz w:val="22"/>
          <w:szCs w:val="22"/>
        </w:rPr>
        <w:t> </w:t>
      </w:r>
      <w:r w:rsidRPr="00E66F78">
        <w:rPr>
          <w:sz w:val="22"/>
          <w:szCs w:val="22"/>
        </w:rPr>
        <w:t>szczególności:</w:t>
      </w:r>
    </w:p>
    <w:p w14:paraId="127FB315" w14:textId="77777777" w:rsidR="00802A38" w:rsidRPr="00E66F78" w:rsidRDefault="00802A38" w:rsidP="006C1625">
      <w:pPr>
        <w:numPr>
          <w:ilvl w:val="1"/>
          <w:numId w:val="56"/>
        </w:numPr>
        <w:ind w:left="567" w:hanging="283"/>
        <w:jc w:val="both"/>
        <w:rPr>
          <w:sz w:val="22"/>
          <w:szCs w:val="22"/>
        </w:rPr>
      </w:pPr>
      <w:r w:rsidRPr="00E66F78">
        <w:rPr>
          <w:sz w:val="22"/>
          <w:szCs w:val="22"/>
        </w:rPr>
        <w:t>klęski żywiołowe np. pożar, powódź, trzęsienie ziemi itp.,</w:t>
      </w:r>
    </w:p>
    <w:p w14:paraId="4805E1C1" w14:textId="77777777" w:rsidR="00802A38" w:rsidRPr="00E66F78" w:rsidRDefault="00802A38" w:rsidP="006C1625">
      <w:pPr>
        <w:numPr>
          <w:ilvl w:val="1"/>
          <w:numId w:val="56"/>
        </w:numPr>
        <w:ind w:left="567" w:hanging="283"/>
        <w:jc w:val="both"/>
        <w:rPr>
          <w:sz w:val="22"/>
          <w:szCs w:val="22"/>
        </w:rPr>
      </w:pPr>
      <w:r w:rsidRPr="00E66F78">
        <w:rPr>
          <w:sz w:val="22"/>
          <w:szCs w:val="22"/>
        </w:rPr>
        <w:t>akty władzy państwowej np. stan wojenny, stan wyjątkowy, itp.,</w:t>
      </w:r>
    </w:p>
    <w:p w14:paraId="24B27AA3" w14:textId="77777777" w:rsidR="00802A38" w:rsidRPr="00E66F78" w:rsidRDefault="00802A38" w:rsidP="006C1625">
      <w:pPr>
        <w:numPr>
          <w:ilvl w:val="1"/>
          <w:numId w:val="56"/>
        </w:numPr>
        <w:ind w:left="567" w:hanging="283"/>
        <w:jc w:val="both"/>
        <w:rPr>
          <w:sz w:val="22"/>
          <w:szCs w:val="22"/>
        </w:rPr>
      </w:pPr>
      <w:r w:rsidRPr="00E66F78">
        <w:rPr>
          <w:sz w:val="22"/>
          <w:szCs w:val="22"/>
        </w:rPr>
        <w:t>poważne zakłócenia w funkcjonowaniu transportu.</w:t>
      </w:r>
    </w:p>
    <w:p w14:paraId="3AEE0075" w14:textId="77777777" w:rsidR="00091039" w:rsidRPr="00CC71E6" w:rsidRDefault="00802A38" w:rsidP="006C1625">
      <w:pPr>
        <w:numPr>
          <w:ilvl w:val="0"/>
          <w:numId w:val="56"/>
        </w:numPr>
        <w:ind w:left="284" w:hanging="284"/>
        <w:jc w:val="both"/>
        <w:rPr>
          <w:sz w:val="22"/>
          <w:szCs w:val="22"/>
        </w:rPr>
      </w:pPr>
      <w:r w:rsidRPr="00CC71E6">
        <w:rPr>
          <w:sz w:val="22"/>
          <w:szCs w:val="22"/>
        </w:rPr>
        <w:t xml:space="preserve">Strony </w:t>
      </w:r>
      <w:r w:rsidR="00091039" w:rsidRPr="00CC71E6">
        <w:rPr>
          <w:sz w:val="22"/>
          <w:szCs w:val="22"/>
        </w:rPr>
        <w:t>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182F9897" w14:textId="5794608B" w:rsidR="00802A38" w:rsidRDefault="00802A38" w:rsidP="006C1625">
      <w:pPr>
        <w:numPr>
          <w:ilvl w:val="0"/>
          <w:numId w:val="56"/>
        </w:numPr>
        <w:ind w:left="284" w:hanging="284"/>
        <w:jc w:val="both"/>
        <w:rPr>
          <w:sz w:val="22"/>
          <w:szCs w:val="22"/>
        </w:rPr>
      </w:pPr>
      <w:r w:rsidRPr="00CC71E6">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551FE4C" w14:textId="77777777" w:rsidR="00CC71E6" w:rsidRPr="00CC71E6" w:rsidRDefault="00CC71E6" w:rsidP="00CC71E6">
      <w:pPr>
        <w:ind w:left="357"/>
        <w:jc w:val="both"/>
        <w:rPr>
          <w:sz w:val="22"/>
          <w:szCs w:val="22"/>
        </w:rPr>
      </w:pPr>
    </w:p>
    <w:p w14:paraId="7A48A2BA" w14:textId="22FB7D61" w:rsidR="00802A38" w:rsidRPr="00B90A07" w:rsidRDefault="00802A38" w:rsidP="00802A38">
      <w:pPr>
        <w:pStyle w:val="Nagwek1"/>
        <w:numPr>
          <w:ilvl w:val="0"/>
          <w:numId w:val="0"/>
        </w:numPr>
        <w:jc w:val="center"/>
        <w:rPr>
          <w:sz w:val="22"/>
          <w:szCs w:val="22"/>
          <w:u w:val="single"/>
        </w:rPr>
      </w:pPr>
      <w:bookmarkStart w:id="139" w:name="_Toc215217290"/>
      <w:r w:rsidRPr="00B90A07">
        <w:rPr>
          <w:sz w:val="22"/>
          <w:szCs w:val="22"/>
        </w:rPr>
        <w:t>§</w:t>
      </w:r>
      <w:r w:rsidR="00CE02FE" w:rsidRPr="00B90A07">
        <w:rPr>
          <w:sz w:val="22"/>
          <w:szCs w:val="22"/>
          <w:lang w:val="pl-PL"/>
        </w:rPr>
        <w:t>20</w:t>
      </w:r>
      <w:r w:rsidR="00A100B5" w:rsidRPr="00B90A07">
        <w:rPr>
          <w:sz w:val="22"/>
          <w:szCs w:val="22"/>
          <w:lang w:val="pl-PL"/>
        </w:rPr>
        <w:t xml:space="preserve"> </w:t>
      </w:r>
      <w:r w:rsidRPr="00B90A07">
        <w:rPr>
          <w:sz w:val="22"/>
          <w:szCs w:val="22"/>
          <w:u w:val="single"/>
        </w:rPr>
        <w:t>POSTANOWIENIA KOŃCOWE</w:t>
      </w:r>
      <w:bookmarkEnd w:id="139"/>
    </w:p>
    <w:p w14:paraId="1A454AD8" w14:textId="04007237" w:rsidR="00B964BE" w:rsidRPr="00B90A07" w:rsidRDefault="00B964BE" w:rsidP="006C1625">
      <w:pPr>
        <w:numPr>
          <w:ilvl w:val="0"/>
          <w:numId w:val="57"/>
        </w:numPr>
        <w:spacing w:line="259" w:lineRule="auto"/>
        <w:ind w:left="357" w:hanging="357"/>
        <w:jc w:val="both"/>
        <w:rPr>
          <w:sz w:val="22"/>
          <w:szCs w:val="22"/>
        </w:rPr>
      </w:pPr>
      <w:bookmarkStart w:id="140" w:name="_Hlk162291646"/>
      <w:r w:rsidRPr="00B90A07">
        <w:rPr>
          <w:sz w:val="22"/>
          <w:szCs w:val="22"/>
        </w:rPr>
        <w:t xml:space="preserve">W sprawach nieuregulowanych niniejszą Umową stosuje się </w:t>
      </w:r>
      <w:r w:rsidR="00116988" w:rsidRPr="00B90A07">
        <w:rPr>
          <w:sz w:val="22"/>
          <w:szCs w:val="22"/>
        </w:rPr>
        <w:t>odpowiednie przepisy</w:t>
      </w:r>
      <w:r w:rsidRPr="00B90A07">
        <w:rPr>
          <w:sz w:val="22"/>
          <w:szCs w:val="22"/>
        </w:rPr>
        <w:t xml:space="preserve"> prawa polskiego a w szczególności Kodeksu cywilnego oraz innych powszechnie obowiązujących aktów prawnych. W ww. zakresie wyłączna jest także jurysdykcja krajowa sądów polskich. </w:t>
      </w:r>
    </w:p>
    <w:p w14:paraId="6F54F9DC" w14:textId="77777777" w:rsidR="00B964BE" w:rsidRPr="00B90A07" w:rsidRDefault="00B964BE" w:rsidP="006C1625">
      <w:pPr>
        <w:numPr>
          <w:ilvl w:val="0"/>
          <w:numId w:val="57"/>
        </w:numPr>
        <w:spacing w:line="259" w:lineRule="auto"/>
        <w:ind w:left="357" w:hanging="357"/>
        <w:jc w:val="both"/>
        <w:rPr>
          <w:sz w:val="22"/>
          <w:szCs w:val="22"/>
        </w:rPr>
      </w:pPr>
      <w:r w:rsidRPr="00B90A07">
        <w:rPr>
          <w:sz w:val="22"/>
          <w:szCs w:val="22"/>
        </w:rPr>
        <w:t>Wszelkie spory powstałe pomiędzy Stronami na tle wykładni lub realizacji Umowy rozstrzygane będą przez sąd powszechny właściwy dla siedziby Zamawiającego.</w:t>
      </w:r>
    </w:p>
    <w:p w14:paraId="28BDBC7F" w14:textId="77777777" w:rsidR="00802A38" w:rsidRPr="00E022BD" w:rsidRDefault="00802A38" w:rsidP="006C1625">
      <w:pPr>
        <w:numPr>
          <w:ilvl w:val="0"/>
          <w:numId w:val="57"/>
        </w:numPr>
        <w:ind w:left="357" w:hanging="357"/>
        <w:jc w:val="both"/>
        <w:rPr>
          <w:sz w:val="22"/>
          <w:szCs w:val="22"/>
        </w:rPr>
      </w:pPr>
      <w:r w:rsidRPr="00B90A07">
        <w:rPr>
          <w:sz w:val="22"/>
          <w:szCs w:val="22"/>
        </w:rPr>
        <w:t>Wszelkie zmiany i uzupełnienia Umowy wymagają dla swej ważności formy pisemnej w postaci</w:t>
      </w:r>
      <w:r w:rsidRPr="00E022BD">
        <w:rPr>
          <w:sz w:val="22"/>
          <w:szCs w:val="22"/>
        </w:rPr>
        <w:t xml:space="preserve"> aneksu do Umowy. </w:t>
      </w:r>
    </w:p>
    <w:bookmarkEnd w:id="140"/>
    <w:p w14:paraId="243DD8F1" w14:textId="77777777" w:rsidR="008622D6" w:rsidRDefault="008622D6" w:rsidP="00E66FA0">
      <w:pPr>
        <w:rPr>
          <w:sz w:val="22"/>
          <w:szCs w:val="22"/>
        </w:rPr>
      </w:pPr>
    </w:p>
    <w:p w14:paraId="6BD2EA4E" w14:textId="77777777" w:rsidR="00CC71E6" w:rsidRDefault="00CC71E6" w:rsidP="00E66FA0">
      <w:pPr>
        <w:rPr>
          <w:sz w:val="22"/>
          <w:szCs w:val="22"/>
        </w:rPr>
      </w:pPr>
    </w:p>
    <w:p w14:paraId="12758B3B" w14:textId="77777777" w:rsidR="00CC71E6" w:rsidRPr="00DF5E32" w:rsidRDefault="00CC71E6" w:rsidP="00E66FA0">
      <w:pPr>
        <w:rPr>
          <w:sz w:val="22"/>
          <w:szCs w:val="22"/>
        </w:rPr>
      </w:pPr>
    </w:p>
    <w:p w14:paraId="243DD8F2" w14:textId="03FE858C" w:rsidR="00E66FA0" w:rsidRPr="00E15DD5" w:rsidRDefault="00E66FA0" w:rsidP="00E66FA0">
      <w:pPr>
        <w:ind w:left="357" w:hanging="357"/>
        <w:jc w:val="both"/>
        <w:rPr>
          <w:i/>
          <w:iCs/>
          <w:sz w:val="22"/>
          <w:szCs w:val="22"/>
          <w:u w:val="single"/>
        </w:rPr>
      </w:pPr>
      <w:r w:rsidRPr="00E15DD5">
        <w:rPr>
          <w:i/>
          <w:iCs/>
          <w:sz w:val="22"/>
          <w:szCs w:val="22"/>
          <w:u w:val="single"/>
        </w:rPr>
        <w:t xml:space="preserve">Załączniki do </w:t>
      </w:r>
      <w:r w:rsidR="00CC71E6" w:rsidRPr="00E15DD5">
        <w:rPr>
          <w:i/>
          <w:iCs/>
          <w:sz w:val="22"/>
          <w:szCs w:val="22"/>
          <w:u w:val="single"/>
        </w:rPr>
        <w:t>U</w:t>
      </w:r>
      <w:r w:rsidRPr="00E15DD5">
        <w:rPr>
          <w:i/>
          <w:iCs/>
          <w:sz w:val="22"/>
          <w:szCs w:val="22"/>
          <w:u w:val="single"/>
        </w:rPr>
        <w:t>mowy:</w:t>
      </w:r>
    </w:p>
    <w:p w14:paraId="243DD8F3" w14:textId="61A20FF8" w:rsidR="00E66FA0" w:rsidRPr="00E15DD5" w:rsidRDefault="00F579B3" w:rsidP="004C1D66">
      <w:pPr>
        <w:numPr>
          <w:ilvl w:val="0"/>
          <w:numId w:val="10"/>
        </w:numPr>
        <w:tabs>
          <w:tab w:val="clear" w:pos="2880"/>
          <w:tab w:val="num" w:pos="1620"/>
        </w:tabs>
        <w:ind w:hanging="1440"/>
        <w:jc w:val="both"/>
        <w:rPr>
          <w:i/>
          <w:iCs/>
          <w:sz w:val="22"/>
          <w:szCs w:val="22"/>
        </w:rPr>
      </w:pPr>
      <w:r w:rsidRPr="00E15DD5">
        <w:rPr>
          <w:i/>
          <w:iCs/>
          <w:sz w:val="22"/>
          <w:szCs w:val="22"/>
        </w:rPr>
        <w:t xml:space="preserve">Szczegółowy </w:t>
      </w:r>
      <w:r w:rsidR="00CC71E6" w:rsidRPr="00E15DD5">
        <w:rPr>
          <w:i/>
          <w:iCs/>
          <w:sz w:val="22"/>
          <w:szCs w:val="22"/>
        </w:rPr>
        <w:t>opis przedmiotu</w:t>
      </w:r>
      <w:r w:rsidRPr="00E15DD5">
        <w:rPr>
          <w:i/>
          <w:iCs/>
          <w:sz w:val="22"/>
          <w:szCs w:val="22"/>
        </w:rPr>
        <w:t xml:space="preserve"> zamówienia </w:t>
      </w:r>
      <w:r w:rsidR="00CC71E6" w:rsidRPr="00E15DD5">
        <w:rPr>
          <w:i/>
          <w:iCs/>
          <w:sz w:val="22"/>
          <w:szCs w:val="22"/>
        </w:rPr>
        <w:t>(zgodny z Załącznikiem nr 1 do SWZ)</w:t>
      </w:r>
    </w:p>
    <w:p w14:paraId="243DD8F5" w14:textId="3084CFBF" w:rsidR="00E66FA0" w:rsidRPr="00E15DD5" w:rsidRDefault="009B4950" w:rsidP="004C1D66">
      <w:pPr>
        <w:numPr>
          <w:ilvl w:val="0"/>
          <w:numId w:val="10"/>
        </w:numPr>
        <w:tabs>
          <w:tab w:val="clear" w:pos="2880"/>
          <w:tab w:val="num" w:pos="1620"/>
        </w:tabs>
        <w:ind w:hanging="1440"/>
        <w:jc w:val="both"/>
        <w:rPr>
          <w:i/>
          <w:iCs/>
          <w:sz w:val="22"/>
          <w:szCs w:val="22"/>
        </w:rPr>
      </w:pPr>
      <w:r>
        <w:rPr>
          <w:i/>
          <w:iCs/>
          <w:sz w:val="22"/>
          <w:szCs w:val="22"/>
        </w:rPr>
        <w:t>Ochrona danych osob</w:t>
      </w:r>
      <w:r w:rsidR="0073668C">
        <w:rPr>
          <w:i/>
          <w:iCs/>
          <w:sz w:val="22"/>
          <w:szCs w:val="22"/>
        </w:rPr>
        <w:t>ow</w:t>
      </w:r>
      <w:r>
        <w:rPr>
          <w:i/>
          <w:iCs/>
          <w:sz w:val="22"/>
          <w:szCs w:val="22"/>
        </w:rPr>
        <w:t>ych</w:t>
      </w:r>
    </w:p>
    <w:p w14:paraId="243DD8F6" w14:textId="1324388B" w:rsidR="0046210C" w:rsidRPr="00E15DD5" w:rsidRDefault="00F579B3" w:rsidP="004C1D66">
      <w:pPr>
        <w:numPr>
          <w:ilvl w:val="0"/>
          <w:numId w:val="10"/>
        </w:numPr>
        <w:tabs>
          <w:tab w:val="clear" w:pos="2880"/>
          <w:tab w:val="num" w:pos="1620"/>
        </w:tabs>
        <w:ind w:hanging="1440"/>
        <w:jc w:val="both"/>
        <w:rPr>
          <w:i/>
          <w:iCs/>
          <w:sz w:val="22"/>
          <w:szCs w:val="22"/>
        </w:rPr>
      </w:pPr>
      <w:r w:rsidRPr="00E15DD5">
        <w:rPr>
          <w:i/>
          <w:iCs/>
          <w:sz w:val="22"/>
          <w:szCs w:val="22"/>
        </w:rPr>
        <w:t xml:space="preserve">Protokół zdawczo-odbiorczy - </w:t>
      </w:r>
      <w:r w:rsidR="00272524" w:rsidRPr="00E15DD5">
        <w:rPr>
          <w:i/>
          <w:iCs/>
          <w:sz w:val="22"/>
          <w:szCs w:val="22"/>
        </w:rPr>
        <w:t>druk</w:t>
      </w:r>
      <w:r w:rsidR="0046210C" w:rsidRPr="00E15DD5">
        <w:rPr>
          <w:i/>
          <w:iCs/>
          <w:sz w:val="22"/>
          <w:szCs w:val="22"/>
        </w:rPr>
        <w:t>.</w:t>
      </w:r>
    </w:p>
    <w:p w14:paraId="20ADB4DB" w14:textId="77777777" w:rsidR="00CD4317" w:rsidRDefault="00CD4317" w:rsidP="00CD4317">
      <w:pPr>
        <w:pStyle w:val="Akapitzlist"/>
        <w:numPr>
          <w:ilvl w:val="0"/>
          <w:numId w:val="10"/>
        </w:numPr>
        <w:tabs>
          <w:tab w:val="clear" w:pos="2880"/>
          <w:tab w:val="num" w:pos="1560"/>
        </w:tabs>
        <w:ind w:hanging="1440"/>
        <w:rPr>
          <w:i/>
          <w:iCs/>
          <w:sz w:val="22"/>
          <w:szCs w:val="22"/>
        </w:rPr>
      </w:pPr>
      <w:r w:rsidRPr="00CD4317">
        <w:rPr>
          <w:i/>
          <w:iCs/>
          <w:sz w:val="22"/>
          <w:szCs w:val="22"/>
        </w:rPr>
        <w:t>Krajowy System e-Faktur</w:t>
      </w:r>
    </w:p>
    <w:p w14:paraId="7EE71178" w14:textId="6D278888" w:rsidR="00272524" w:rsidRPr="00CD4317" w:rsidRDefault="00272524" w:rsidP="00CD4317">
      <w:pPr>
        <w:pStyle w:val="Akapitzlist"/>
        <w:numPr>
          <w:ilvl w:val="0"/>
          <w:numId w:val="10"/>
        </w:numPr>
        <w:tabs>
          <w:tab w:val="clear" w:pos="2880"/>
          <w:tab w:val="num" w:pos="1560"/>
        </w:tabs>
        <w:ind w:hanging="1440"/>
        <w:rPr>
          <w:i/>
          <w:iCs/>
          <w:sz w:val="22"/>
          <w:szCs w:val="22"/>
        </w:rPr>
      </w:pPr>
      <w:r w:rsidRPr="00CD4317">
        <w:rPr>
          <w:i/>
          <w:iCs/>
          <w:sz w:val="22"/>
          <w:szCs w:val="22"/>
        </w:rPr>
        <w:t xml:space="preserve">Oświadczenie o </w:t>
      </w:r>
      <w:r w:rsidR="00E003A1" w:rsidRPr="00CD4317">
        <w:rPr>
          <w:i/>
          <w:iCs/>
          <w:sz w:val="22"/>
          <w:szCs w:val="22"/>
        </w:rPr>
        <w:t>statusie przedsiębiorcy</w:t>
      </w:r>
    </w:p>
    <w:p w14:paraId="489A39CA" w14:textId="77777777" w:rsidR="003C16E1" w:rsidRDefault="003C16E1" w:rsidP="003C16E1">
      <w:pPr>
        <w:jc w:val="center"/>
        <w:rPr>
          <w:i/>
          <w:sz w:val="22"/>
          <w:szCs w:val="22"/>
        </w:rPr>
      </w:pPr>
    </w:p>
    <w:p w14:paraId="5FA7C3BD" w14:textId="77777777" w:rsidR="003C16E1" w:rsidRPr="00792EBB" w:rsidRDefault="003C16E1" w:rsidP="003C16E1">
      <w:pPr>
        <w:jc w:val="center"/>
        <w:rPr>
          <w:i/>
          <w:sz w:val="22"/>
          <w:szCs w:val="22"/>
        </w:rPr>
      </w:pPr>
    </w:p>
    <w:p w14:paraId="243DD904" w14:textId="52D543C4" w:rsidR="00E87A39" w:rsidRPr="00947690" w:rsidRDefault="00B141F9" w:rsidP="00947690">
      <w:pPr>
        <w:jc w:val="right"/>
        <w:rPr>
          <w:b/>
          <w:bCs/>
          <w:color w:val="000000"/>
          <w:sz w:val="22"/>
          <w:szCs w:val="22"/>
        </w:rPr>
      </w:pPr>
      <w:r w:rsidRPr="00B141F9">
        <w:rPr>
          <w:b/>
          <w:bCs/>
          <w:color w:val="000000"/>
          <w:sz w:val="22"/>
          <w:szCs w:val="22"/>
        </w:rPr>
        <w:t xml:space="preserve"> </w:t>
      </w:r>
    </w:p>
    <w:p w14:paraId="75D47F84" w14:textId="1EE9BCF9" w:rsidR="00B350D9" w:rsidRDefault="00B350D9">
      <w:pPr>
        <w:rPr>
          <w:b/>
          <w:bCs/>
          <w:sz w:val="24"/>
          <w:szCs w:val="24"/>
        </w:rPr>
      </w:pPr>
      <w:r>
        <w:rPr>
          <w:b/>
          <w:bCs/>
          <w:sz w:val="24"/>
          <w:szCs w:val="24"/>
        </w:rPr>
        <w:br w:type="page"/>
      </w:r>
    </w:p>
    <w:p w14:paraId="08036B36" w14:textId="77777777" w:rsidR="003C16E1" w:rsidRDefault="003C16E1">
      <w:pPr>
        <w:rPr>
          <w:b/>
          <w:bCs/>
          <w:sz w:val="24"/>
          <w:szCs w:val="24"/>
        </w:rPr>
      </w:pPr>
    </w:p>
    <w:p w14:paraId="3F8AFA39" w14:textId="77777777" w:rsidR="00B350D9" w:rsidRDefault="00B350D9" w:rsidP="00B350D9">
      <w:pPr>
        <w:ind w:left="4248"/>
        <w:jc w:val="right"/>
        <w:rPr>
          <w:b/>
          <w:bCs/>
          <w:sz w:val="24"/>
          <w:szCs w:val="24"/>
        </w:rPr>
      </w:pPr>
      <w:r w:rsidRPr="00CC620C">
        <w:rPr>
          <w:b/>
          <w:bCs/>
          <w:sz w:val="24"/>
          <w:szCs w:val="24"/>
        </w:rPr>
        <w:t xml:space="preserve">Załącznik </w:t>
      </w:r>
      <w:r>
        <w:rPr>
          <w:b/>
          <w:bCs/>
          <w:sz w:val="24"/>
          <w:szCs w:val="24"/>
        </w:rPr>
        <w:t>nr 1 do Umowy</w:t>
      </w:r>
    </w:p>
    <w:p w14:paraId="0B921D3C" w14:textId="77777777" w:rsidR="00B350D9" w:rsidRDefault="00B350D9" w:rsidP="00B350D9">
      <w:pPr>
        <w:rPr>
          <w:b/>
          <w:bCs/>
          <w:sz w:val="24"/>
          <w:szCs w:val="24"/>
        </w:rPr>
      </w:pPr>
    </w:p>
    <w:p w14:paraId="4041198B" w14:textId="77777777" w:rsidR="00B350D9" w:rsidRDefault="00B350D9" w:rsidP="00B350D9">
      <w:pPr>
        <w:rPr>
          <w:b/>
          <w:bCs/>
          <w:sz w:val="24"/>
          <w:szCs w:val="24"/>
        </w:rPr>
      </w:pPr>
    </w:p>
    <w:p w14:paraId="0ABBDAC7" w14:textId="6446E120" w:rsidR="00B350D9" w:rsidRDefault="00B350D9" w:rsidP="00B350D9">
      <w:pPr>
        <w:jc w:val="center"/>
        <w:rPr>
          <w:b/>
          <w:bCs/>
          <w:sz w:val="24"/>
          <w:szCs w:val="24"/>
        </w:rPr>
      </w:pPr>
      <w:r>
        <w:rPr>
          <w:b/>
          <w:bCs/>
          <w:sz w:val="24"/>
          <w:szCs w:val="24"/>
        </w:rPr>
        <w:t>SZCZEGÓŁOWY OPIS PRZEDMIOTU ZAMÓWIENIA</w:t>
      </w:r>
      <w:r w:rsidR="00F864DA">
        <w:rPr>
          <w:b/>
          <w:bCs/>
          <w:sz w:val="24"/>
          <w:szCs w:val="24"/>
        </w:rPr>
        <w:t xml:space="preserve"> (SOPZ)</w:t>
      </w:r>
    </w:p>
    <w:p w14:paraId="1EA77BEC" w14:textId="77777777" w:rsidR="00B350D9" w:rsidRDefault="00B350D9" w:rsidP="00B350D9">
      <w:pPr>
        <w:jc w:val="center"/>
        <w:rPr>
          <w:b/>
          <w:bCs/>
          <w:sz w:val="24"/>
          <w:szCs w:val="24"/>
        </w:rPr>
      </w:pPr>
    </w:p>
    <w:p w14:paraId="676256D0" w14:textId="56490103" w:rsidR="00B350D9" w:rsidRPr="001A5367" w:rsidRDefault="00B350D9" w:rsidP="00B350D9">
      <w:pPr>
        <w:jc w:val="center"/>
        <w:rPr>
          <w:b/>
          <w:bCs/>
          <w:i/>
          <w:iCs/>
          <w:sz w:val="24"/>
          <w:szCs w:val="24"/>
        </w:rPr>
      </w:pPr>
      <w:r w:rsidRPr="001A5367">
        <w:rPr>
          <w:b/>
          <w:bCs/>
          <w:i/>
          <w:iCs/>
          <w:sz w:val="24"/>
          <w:szCs w:val="24"/>
        </w:rPr>
        <w:t>(zgodny z Załącznikiem nr 1 do SWZ)</w:t>
      </w:r>
      <w:r w:rsidRPr="001A5367">
        <w:rPr>
          <w:b/>
          <w:bCs/>
          <w:i/>
          <w:iCs/>
          <w:sz w:val="24"/>
          <w:szCs w:val="24"/>
        </w:rPr>
        <w:br w:type="page"/>
      </w:r>
    </w:p>
    <w:p w14:paraId="7CE9C797" w14:textId="42A9510A" w:rsidR="00B350D9" w:rsidRDefault="00B350D9">
      <w:pPr>
        <w:rPr>
          <w:b/>
          <w:bCs/>
          <w:sz w:val="24"/>
          <w:szCs w:val="24"/>
        </w:rPr>
      </w:pPr>
    </w:p>
    <w:p w14:paraId="4A8D249E" w14:textId="77777777" w:rsidR="00E8682A" w:rsidRPr="00E8682A" w:rsidRDefault="00E8682A" w:rsidP="00E8682A">
      <w:pPr>
        <w:spacing w:before="120"/>
        <w:jc w:val="right"/>
        <w:rPr>
          <w:b/>
          <w:bCs/>
          <w:sz w:val="22"/>
          <w:szCs w:val="22"/>
        </w:rPr>
      </w:pPr>
      <w:r w:rsidRPr="00E8682A">
        <w:rPr>
          <w:b/>
          <w:bCs/>
          <w:sz w:val="22"/>
          <w:szCs w:val="22"/>
        </w:rPr>
        <w:t xml:space="preserve">Załącznik nr 2 do Umowy </w:t>
      </w:r>
    </w:p>
    <w:p w14:paraId="23C29180" w14:textId="77777777" w:rsidR="00E8682A" w:rsidRPr="00E8682A" w:rsidRDefault="00E8682A" w:rsidP="00E8682A">
      <w:pPr>
        <w:spacing w:after="160" w:line="259" w:lineRule="auto"/>
        <w:jc w:val="center"/>
        <w:rPr>
          <w:b/>
          <w:bCs/>
          <w:sz w:val="22"/>
          <w:szCs w:val="22"/>
        </w:rPr>
      </w:pPr>
    </w:p>
    <w:p w14:paraId="7A5495A4" w14:textId="77777777" w:rsidR="00E8682A" w:rsidRPr="00E8682A" w:rsidRDefault="00E8682A" w:rsidP="00E8682A">
      <w:pPr>
        <w:tabs>
          <w:tab w:val="left" w:pos="630"/>
          <w:tab w:val="center" w:pos="4536"/>
        </w:tabs>
        <w:spacing w:after="160" w:line="259" w:lineRule="auto"/>
        <w:jc w:val="center"/>
        <w:rPr>
          <w:b/>
          <w:bCs/>
          <w:sz w:val="22"/>
          <w:szCs w:val="22"/>
        </w:rPr>
      </w:pPr>
      <w:r w:rsidRPr="00E8682A">
        <w:rPr>
          <w:b/>
          <w:bCs/>
          <w:sz w:val="28"/>
          <w:szCs w:val="28"/>
        </w:rPr>
        <w:t>Ochrona danych osobowych</w:t>
      </w:r>
    </w:p>
    <w:p w14:paraId="19FDB2FC" w14:textId="77777777" w:rsidR="00E8682A" w:rsidRPr="00E8682A" w:rsidRDefault="00E8682A" w:rsidP="00E8682A">
      <w:pPr>
        <w:overflowPunct w:val="0"/>
        <w:autoSpaceDE w:val="0"/>
        <w:autoSpaceDN w:val="0"/>
        <w:jc w:val="both"/>
        <w:rPr>
          <w:sz w:val="10"/>
          <w:szCs w:val="10"/>
        </w:rPr>
      </w:pPr>
    </w:p>
    <w:p w14:paraId="34C83182" w14:textId="77777777" w:rsidR="00E8682A" w:rsidRPr="00E8682A" w:rsidRDefault="00E8682A" w:rsidP="00E8682A">
      <w:pPr>
        <w:overflowPunct w:val="0"/>
        <w:autoSpaceDE w:val="0"/>
        <w:autoSpaceDN w:val="0"/>
        <w:jc w:val="both"/>
        <w:rPr>
          <w:sz w:val="22"/>
          <w:szCs w:val="22"/>
        </w:rPr>
      </w:pPr>
      <w:r w:rsidRPr="00E8682A">
        <w:rPr>
          <w:b/>
          <w:sz w:val="22"/>
          <w:szCs w:val="22"/>
          <w:u w:val="single"/>
        </w:rPr>
        <w:t>Udostępnienie danych osobowych</w:t>
      </w:r>
    </w:p>
    <w:p w14:paraId="7F201865" w14:textId="77777777" w:rsidR="00E8682A" w:rsidRPr="00E8682A" w:rsidRDefault="00E8682A" w:rsidP="00E8682A">
      <w:pPr>
        <w:numPr>
          <w:ilvl w:val="6"/>
          <w:numId w:val="57"/>
        </w:numPr>
        <w:overflowPunct w:val="0"/>
        <w:autoSpaceDE w:val="0"/>
        <w:autoSpaceDN w:val="0"/>
        <w:ind w:left="349"/>
        <w:jc w:val="both"/>
        <w:rPr>
          <w:sz w:val="22"/>
          <w:szCs w:val="22"/>
        </w:rPr>
      </w:pPr>
      <w:r w:rsidRPr="00E8682A">
        <w:rPr>
          <w:sz w:val="22"/>
          <w:szCs w:val="22"/>
        </w:rPr>
        <w:t>W związku z wykonywaniem niniejszej Umowy dochodzi do udostępnienia przez jedną ze Stron drugiej Stronie danych osobowych osób zaangażowanych w zawarcie oraz wykonywanie Umowy (dalej jako „dane osobowe”).</w:t>
      </w:r>
    </w:p>
    <w:p w14:paraId="0D54E889" w14:textId="77777777" w:rsidR="00E8682A" w:rsidRPr="00E8682A" w:rsidRDefault="00E8682A" w:rsidP="00E8682A">
      <w:pPr>
        <w:numPr>
          <w:ilvl w:val="6"/>
          <w:numId w:val="57"/>
        </w:numPr>
        <w:overflowPunct w:val="0"/>
        <w:autoSpaceDE w:val="0"/>
        <w:autoSpaceDN w:val="0"/>
        <w:ind w:left="349"/>
        <w:jc w:val="both"/>
        <w:rPr>
          <w:sz w:val="22"/>
          <w:szCs w:val="22"/>
        </w:rPr>
      </w:pPr>
      <w:r w:rsidRPr="00E8682A">
        <w:rPr>
          <w:sz w:val="22"/>
          <w:szCs w:val="22"/>
        </w:rPr>
        <w:t xml:space="preserve">Celem przetwarzania danych osobowych udostępnionych  przez Strony jest zawarcie oraz wykonanie niniejszej Umowy. Przez wykonanie niniejszej Umowy Strony rozumieją </w:t>
      </w:r>
      <w:r w:rsidRPr="00E8682A">
        <w:rPr>
          <w:sz w:val="22"/>
          <w:szCs w:val="22"/>
        </w:rPr>
        <w:br/>
        <w:t xml:space="preserve">w szczególności: nawiązanie i utrzymywanie stałego kontaktu na potrzeby wykonania Umowy, uzgadnianie sposobów wykonania zobowiązań, realizację wszelkich zobowiązań wynikających </w:t>
      </w:r>
      <w:r w:rsidRPr="00E8682A">
        <w:rPr>
          <w:sz w:val="22"/>
          <w:szCs w:val="22"/>
        </w:rPr>
        <w:br/>
        <w:t>z Umowy; jeżeli to potrzebne: udostępnienie danych osobowych podwykonawcom i innym partnerom handlowym zaangażowanym w wykonanie Umowy.</w:t>
      </w:r>
    </w:p>
    <w:p w14:paraId="0D697D67" w14:textId="1B20E5EB" w:rsidR="00E8682A" w:rsidRPr="00E8682A" w:rsidRDefault="00E8682A" w:rsidP="00E8682A">
      <w:pPr>
        <w:numPr>
          <w:ilvl w:val="6"/>
          <w:numId w:val="57"/>
        </w:numPr>
        <w:overflowPunct w:val="0"/>
        <w:autoSpaceDE w:val="0"/>
        <w:autoSpaceDN w:val="0"/>
        <w:ind w:left="349"/>
        <w:jc w:val="both"/>
        <w:rPr>
          <w:sz w:val="22"/>
          <w:szCs w:val="22"/>
        </w:rPr>
      </w:pPr>
      <w:r w:rsidRPr="00E8682A">
        <w:rPr>
          <w:sz w:val="22"/>
          <w:szCs w:val="22"/>
        </w:rPr>
        <w:t xml:space="preserve">Podstawę prawną udostępnienia danych osobowych, o których mowa w ust. 1 stanowi art. 6 ust. 1 lit. c) oraz art. 6 ust. 1 lit. </w:t>
      </w:r>
      <w:r w:rsidR="00F34949" w:rsidRPr="00E8682A">
        <w:rPr>
          <w:sz w:val="22"/>
          <w:szCs w:val="22"/>
        </w:rPr>
        <w:t>f) Rozporządzenia</w:t>
      </w:r>
      <w:r w:rsidRPr="00E8682A">
        <w:rPr>
          <w:sz w:val="22"/>
          <w:szCs w:val="22"/>
        </w:rPr>
        <w:t xml:space="preserve"> Parlamentu Europejskiego i Rady z dnia 27 kwietnia 2016 roku w sprawie ochrony osób fizycznych w związku z przetwarzaniem danych osobowych </w:t>
      </w:r>
      <w:r w:rsidRPr="00E8682A">
        <w:rPr>
          <w:sz w:val="22"/>
          <w:szCs w:val="22"/>
        </w:rPr>
        <w:br/>
        <w:t>i w sprawie swobodnego przepływu takich danych oraz uchylenia dyrektywy 95/46/WE (ogólne rozporządzenie o ochronie danych osobowych) (Dz. Urz. UE L.2016.119.1 z dnia 4 maja 2016 roku) (dalej jako „RODO”).</w:t>
      </w:r>
    </w:p>
    <w:p w14:paraId="22FCA3A6" w14:textId="5C10EE3F" w:rsidR="00E8682A" w:rsidRPr="00E8682A" w:rsidRDefault="00F34949" w:rsidP="00E8682A">
      <w:pPr>
        <w:numPr>
          <w:ilvl w:val="6"/>
          <w:numId w:val="57"/>
        </w:numPr>
        <w:overflowPunct w:val="0"/>
        <w:autoSpaceDE w:val="0"/>
        <w:autoSpaceDN w:val="0"/>
        <w:ind w:left="349"/>
        <w:jc w:val="both"/>
        <w:rPr>
          <w:sz w:val="22"/>
          <w:szCs w:val="22"/>
        </w:rPr>
      </w:pPr>
      <w:r w:rsidRPr="00E8682A">
        <w:rPr>
          <w:sz w:val="22"/>
          <w:szCs w:val="22"/>
        </w:rPr>
        <w:t>Udostępnienie danych</w:t>
      </w:r>
      <w:r w:rsidR="00E8682A" w:rsidRPr="00E8682A">
        <w:rPr>
          <w:sz w:val="22"/>
          <w:szCs w:val="22"/>
        </w:rPr>
        <w:t xml:space="preserve"> osobowych powoduje, iż </w:t>
      </w:r>
      <w:r w:rsidRPr="00E8682A">
        <w:rPr>
          <w:sz w:val="22"/>
          <w:szCs w:val="22"/>
        </w:rPr>
        <w:t>Strona,</w:t>
      </w:r>
      <w:r w:rsidR="00E8682A" w:rsidRPr="00E8682A">
        <w:rPr>
          <w:sz w:val="22"/>
          <w:szCs w:val="22"/>
        </w:rPr>
        <w:t xml:space="preserve"> której udostępniono dane </w:t>
      </w:r>
      <w:r w:rsidRPr="00E8682A">
        <w:rPr>
          <w:sz w:val="22"/>
          <w:szCs w:val="22"/>
        </w:rPr>
        <w:t>osobowe staje</w:t>
      </w:r>
      <w:r w:rsidR="00E8682A" w:rsidRPr="00E8682A">
        <w:rPr>
          <w:sz w:val="22"/>
          <w:szCs w:val="22"/>
        </w:rPr>
        <w:t xml:space="preserve"> się ich administratorem w rozumieniu art. 4 pkt 7 RODO, ustalając cele i sposoby ich przetwarzania, </w:t>
      </w:r>
      <w:r w:rsidR="00E8682A" w:rsidRPr="00E8682A">
        <w:rPr>
          <w:sz w:val="22"/>
          <w:szCs w:val="22"/>
        </w:rPr>
        <w:br/>
        <w:t>z uwzględnieniem zasad wynikających z art. 5 RODO.</w:t>
      </w:r>
    </w:p>
    <w:p w14:paraId="511ED8DE" w14:textId="77777777" w:rsidR="00E8682A" w:rsidRPr="00E8682A" w:rsidRDefault="00E8682A" w:rsidP="00E8682A">
      <w:pPr>
        <w:numPr>
          <w:ilvl w:val="6"/>
          <w:numId w:val="57"/>
        </w:numPr>
        <w:overflowPunct w:val="0"/>
        <w:autoSpaceDE w:val="0"/>
        <w:autoSpaceDN w:val="0"/>
        <w:ind w:left="349"/>
        <w:jc w:val="both"/>
        <w:rPr>
          <w:sz w:val="22"/>
          <w:szCs w:val="22"/>
        </w:rPr>
      </w:pPr>
      <w:r w:rsidRPr="00E8682A">
        <w:rPr>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27729404" w14:textId="77777777" w:rsidR="00E8682A" w:rsidRPr="00E8682A" w:rsidRDefault="00E8682A" w:rsidP="00E8682A">
      <w:pPr>
        <w:numPr>
          <w:ilvl w:val="6"/>
          <w:numId w:val="57"/>
        </w:numPr>
        <w:overflowPunct w:val="0"/>
        <w:autoSpaceDE w:val="0"/>
        <w:autoSpaceDN w:val="0"/>
        <w:ind w:left="349"/>
        <w:jc w:val="both"/>
        <w:rPr>
          <w:sz w:val="22"/>
          <w:szCs w:val="22"/>
        </w:rPr>
      </w:pPr>
      <w:r w:rsidRPr="00E8682A">
        <w:rPr>
          <w:sz w:val="22"/>
          <w:szCs w:val="22"/>
        </w:rPr>
        <w:t>Strony Umowy w związku z udostępnieniem danych osobowych zobowiązane są do spełnienia obowiązku informacyjnego wobec osób, których dane pozyskują.</w:t>
      </w:r>
    </w:p>
    <w:p w14:paraId="71A52F59" w14:textId="77777777" w:rsidR="00E8682A" w:rsidRPr="00E8682A" w:rsidRDefault="00E8682A" w:rsidP="00E8682A">
      <w:pPr>
        <w:numPr>
          <w:ilvl w:val="6"/>
          <w:numId w:val="57"/>
        </w:numPr>
        <w:overflowPunct w:val="0"/>
        <w:autoSpaceDE w:val="0"/>
        <w:autoSpaceDN w:val="0"/>
        <w:ind w:left="349"/>
        <w:jc w:val="both"/>
        <w:rPr>
          <w:sz w:val="22"/>
          <w:szCs w:val="22"/>
        </w:rPr>
      </w:pPr>
      <w:r w:rsidRPr="00E8682A">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691657A0" w14:textId="77777777" w:rsidR="00E8682A" w:rsidRPr="00E8682A" w:rsidRDefault="00E8682A" w:rsidP="00E8682A">
      <w:pPr>
        <w:numPr>
          <w:ilvl w:val="6"/>
          <w:numId w:val="57"/>
        </w:numPr>
        <w:overflowPunct w:val="0"/>
        <w:autoSpaceDE w:val="0"/>
        <w:autoSpaceDN w:val="0"/>
        <w:ind w:left="349"/>
        <w:jc w:val="both"/>
        <w:rPr>
          <w:color w:val="EE0000"/>
          <w:sz w:val="22"/>
          <w:szCs w:val="22"/>
        </w:rPr>
      </w:pPr>
      <w:r w:rsidRPr="00E8682A">
        <w:rPr>
          <w:i/>
          <w:iCs/>
          <w:color w:val="EE0000"/>
          <w:sz w:val="22"/>
          <w:szCs w:val="22"/>
        </w:rPr>
        <w:t>Kontrahent w razie potrzeby określa sposób spełnienia obowiązku informacyjnego wobec osób, których dane pozyskuje.</w:t>
      </w:r>
    </w:p>
    <w:p w14:paraId="192C7D5A" w14:textId="77777777" w:rsidR="00E8682A" w:rsidRPr="00E8682A" w:rsidRDefault="00E8682A" w:rsidP="00E8682A">
      <w:pPr>
        <w:autoSpaceDN w:val="0"/>
        <w:ind w:left="720" w:hanging="938"/>
        <w:contextualSpacing/>
        <w:jc w:val="both"/>
        <w:rPr>
          <w:i/>
          <w:iCs/>
          <w:sz w:val="22"/>
          <w:szCs w:val="22"/>
        </w:rPr>
      </w:pPr>
    </w:p>
    <w:p w14:paraId="5AD1B292" w14:textId="77777777" w:rsidR="00E8682A" w:rsidRPr="00E8682A" w:rsidRDefault="00E8682A" w:rsidP="00E8682A">
      <w:pPr>
        <w:rPr>
          <w:strike/>
        </w:rPr>
      </w:pPr>
    </w:p>
    <w:p w14:paraId="39BC72D1" w14:textId="77777777" w:rsidR="00E8682A" w:rsidRPr="00E8682A" w:rsidRDefault="00E8682A" w:rsidP="00E8682A">
      <w:pPr>
        <w:spacing w:before="120"/>
        <w:jc w:val="right"/>
        <w:rPr>
          <w:b/>
          <w:bCs/>
          <w:sz w:val="22"/>
          <w:szCs w:val="22"/>
        </w:rPr>
      </w:pPr>
    </w:p>
    <w:p w14:paraId="65396EF3" w14:textId="77777777" w:rsidR="00B350D9" w:rsidRDefault="00B350D9" w:rsidP="00B350D9">
      <w:pPr>
        <w:ind w:left="4248"/>
        <w:jc w:val="right"/>
        <w:rPr>
          <w:b/>
          <w:bCs/>
          <w:sz w:val="24"/>
          <w:szCs w:val="24"/>
        </w:rPr>
      </w:pPr>
    </w:p>
    <w:p w14:paraId="035D0851" w14:textId="77777777" w:rsidR="00E8682A" w:rsidRDefault="00E8682A" w:rsidP="00B350D9">
      <w:pPr>
        <w:ind w:left="4248"/>
        <w:jc w:val="right"/>
        <w:rPr>
          <w:b/>
          <w:bCs/>
          <w:sz w:val="24"/>
          <w:szCs w:val="24"/>
        </w:rPr>
      </w:pPr>
    </w:p>
    <w:p w14:paraId="4DCFB862" w14:textId="4167972C" w:rsidR="00B350D9" w:rsidRDefault="00B350D9" w:rsidP="001757D6">
      <w:pPr>
        <w:jc w:val="center"/>
        <w:rPr>
          <w:b/>
          <w:bCs/>
          <w:sz w:val="24"/>
          <w:szCs w:val="24"/>
        </w:rPr>
      </w:pPr>
    </w:p>
    <w:p w14:paraId="50FE55E5" w14:textId="77777777" w:rsidR="00E8682A" w:rsidRDefault="00E8682A" w:rsidP="001757D6">
      <w:pPr>
        <w:jc w:val="center"/>
        <w:rPr>
          <w:b/>
          <w:bCs/>
          <w:sz w:val="24"/>
          <w:szCs w:val="24"/>
        </w:rPr>
      </w:pPr>
    </w:p>
    <w:p w14:paraId="42A864B7" w14:textId="77777777" w:rsidR="00E8682A" w:rsidRDefault="00E8682A" w:rsidP="001757D6">
      <w:pPr>
        <w:jc w:val="center"/>
        <w:rPr>
          <w:b/>
          <w:bCs/>
          <w:sz w:val="24"/>
          <w:szCs w:val="24"/>
        </w:rPr>
      </w:pPr>
    </w:p>
    <w:p w14:paraId="399BB145" w14:textId="77777777" w:rsidR="00E8682A" w:rsidRDefault="00E8682A" w:rsidP="001757D6">
      <w:pPr>
        <w:jc w:val="center"/>
        <w:rPr>
          <w:b/>
          <w:bCs/>
          <w:sz w:val="24"/>
          <w:szCs w:val="24"/>
        </w:rPr>
      </w:pPr>
    </w:p>
    <w:p w14:paraId="1D2E9B68" w14:textId="77777777" w:rsidR="00E8682A" w:rsidRDefault="00E8682A" w:rsidP="001757D6">
      <w:pPr>
        <w:jc w:val="center"/>
        <w:rPr>
          <w:b/>
          <w:bCs/>
          <w:sz w:val="24"/>
          <w:szCs w:val="24"/>
        </w:rPr>
      </w:pPr>
    </w:p>
    <w:p w14:paraId="21CC0486" w14:textId="77777777" w:rsidR="00E8682A" w:rsidRDefault="00E8682A" w:rsidP="001757D6">
      <w:pPr>
        <w:jc w:val="center"/>
        <w:rPr>
          <w:b/>
          <w:bCs/>
          <w:sz w:val="24"/>
          <w:szCs w:val="24"/>
        </w:rPr>
      </w:pPr>
    </w:p>
    <w:p w14:paraId="7C91655E" w14:textId="77777777" w:rsidR="00E8682A" w:rsidRDefault="00E8682A" w:rsidP="001757D6">
      <w:pPr>
        <w:jc w:val="center"/>
        <w:rPr>
          <w:b/>
          <w:bCs/>
          <w:sz w:val="24"/>
          <w:szCs w:val="24"/>
        </w:rPr>
      </w:pPr>
    </w:p>
    <w:p w14:paraId="76B87E6D" w14:textId="77777777" w:rsidR="00E8682A" w:rsidRDefault="00E8682A" w:rsidP="001757D6">
      <w:pPr>
        <w:jc w:val="center"/>
        <w:rPr>
          <w:b/>
          <w:bCs/>
          <w:sz w:val="24"/>
          <w:szCs w:val="24"/>
        </w:rPr>
      </w:pPr>
    </w:p>
    <w:p w14:paraId="3CB72034" w14:textId="77777777" w:rsidR="00E8682A" w:rsidRDefault="00E8682A" w:rsidP="001757D6">
      <w:pPr>
        <w:jc w:val="center"/>
        <w:rPr>
          <w:b/>
          <w:bCs/>
          <w:sz w:val="24"/>
          <w:szCs w:val="24"/>
        </w:rPr>
      </w:pPr>
    </w:p>
    <w:p w14:paraId="403D6D8C" w14:textId="77777777" w:rsidR="00E8682A" w:rsidRDefault="00E8682A" w:rsidP="001757D6">
      <w:pPr>
        <w:jc w:val="center"/>
        <w:rPr>
          <w:b/>
          <w:bCs/>
          <w:sz w:val="24"/>
          <w:szCs w:val="24"/>
        </w:rPr>
      </w:pPr>
    </w:p>
    <w:p w14:paraId="164FF837" w14:textId="77777777" w:rsidR="00E8682A" w:rsidRDefault="00E8682A" w:rsidP="001757D6">
      <w:pPr>
        <w:jc w:val="center"/>
        <w:rPr>
          <w:b/>
          <w:bCs/>
          <w:sz w:val="24"/>
          <w:szCs w:val="24"/>
        </w:rPr>
      </w:pPr>
    </w:p>
    <w:p w14:paraId="246FFE88" w14:textId="77777777" w:rsidR="00E8682A" w:rsidRDefault="00E8682A" w:rsidP="001757D6">
      <w:pPr>
        <w:jc w:val="center"/>
        <w:rPr>
          <w:b/>
          <w:bCs/>
          <w:sz w:val="24"/>
          <w:szCs w:val="24"/>
        </w:rPr>
      </w:pPr>
    </w:p>
    <w:p w14:paraId="7124DD9F" w14:textId="34E153E1" w:rsidR="00B350D9" w:rsidRDefault="00B350D9">
      <w:pPr>
        <w:rPr>
          <w:b/>
          <w:bCs/>
          <w:sz w:val="24"/>
          <w:szCs w:val="24"/>
        </w:rPr>
      </w:pPr>
    </w:p>
    <w:p w14:paraId="5F1EA021" w14:textId="77777777" w:rsidR="00B350D9" w:rsidRDefault="00B350D9" w:rsidP="00554A1E">
      <w:pPr>
        <w:ind w:left="4248"/>
        <w:jc w:val="right"/>
        <w:rPr>
          <w:b/>
          <w:bCs/>
          <w:sz w:val="24"/>
          <w:szCs w:val="24"/>
        </w:rPr>
      </w:pPr>
    </w:p>
    <w:p w14:paraId="243DD905" w14:textId="1A921463" w:rsidR="00554A1E" w:rsidRDefault="00554A1E" w:rsidP="00554A1E">
      <w:pPr>
        <w:ind w:left="4248"/>
        <w:jc w:val="right"/>
        <w:rPr>
          <w:b/>
          <w:bCs/>
          <w:sz w:val="24"/>
          <w:szCs w:val="24"/>
        </w:rPr>
      </w:pPr>
      <w:r w:rsidRPr="00CC620C">
        <w:rPr>
          <w:b/>
          <w:bCs/>
          <w:sz w:val="24"/>
          <w:szCs w:val="24"/>
        </w:rPr>
        <w:t xml:space="preserve">Załącznik </w:t>
      </w:r>
      <w:r>
        <w:rPr>
          <w:b/>
          <w:bCs/>
          <w:sz w:val="24"/>
          <w:szCs w:val="24"/>
        </w:rPr>
        <w:t xml:space="preserve">nr 3 do </w:t>
      </w:r>
      <w:r w:rsidR="00B350D9">
        <w:rPr>
          <w:b/>
          <w:bCs/>
          <w:sz w:val="24"/>
          <w:szCs w:val="24"/>
        </w:rPr>
        <w:t>U</w:t>
      </w:r>
      <w:r>
        <w:rPr>
          <w:b/>
          <w:bCs/>
          <w:sz w:val="24"/>
          <w:szCs w:val="24"/>
        </w:rPr>
        <w:t>mowy</w:t>
      </w:r>
    </w:p>
    <w:p w14:paraId="243DD906" w14:textId="77777777" w:rsidR="00554A1E" w:rsidRDefault="00554A1E" w:rsidP="00554A1E">
      <w:pPr>
        <w:tabs>
          <w:tab w:val="left" w:pos="7050"/>
        </w:tabs>
        <w:rPr>
          <w:sz w:val="18"/>
          <w:szCs w:val="18"/>
        </w:rPr>
      </w:pPr>
    </w:p>
    <w:p w14:paraId="243DD907" w14:textId="77777777" w:rsidR="00554A1E" w:rsidRPr="00454FB7" w:rsidRDefault="00554A1E" w:rsidP="00554A1E">
      <w:pPr>
        <w:ind w:right="-468"/>
        <w:jc w:val="center"/>
        <w:rPr>
          <w:b/>
          <w:bCs/>
          <w:sz w:val="24"/>
        </w:rPr>
      </w:pPr>
      <w:r w:rsidRPr="00454FB7">
        <w:rPr>
          <w:b/>
          <w:bCs/>
          <w:sz w:val="24"/>
        </w:rPr>
        <w:t xml:space="preserve">PROTOKÓŁ ZDAWCZO-ODBIORCZY </w:t>
      </w:r>
    </w:p>
    <w:p w14:paraId="243DD908" w14:textId="2AB51BDD" w:rsidR="00554A1E" w:rsidRPr="00454FB7" w:rsidRDefault="00F864DA" w:rsidP="00554A1E">
      <w:pPr>
        <w:ind w:right="-468"/>
        <w:jc w:val="center"/>
        <w:rPr>
          <w:b/>
          <w:bCs/>
          <w:sz w:val="24"/>
        </w:rPr>
      </w:pPr>
      <w:r>
        <w:rPr>
          <w:b/>
          <w:bCs/>
          <w:sz w:val="24"/>
        </w:rPr>
        <w:t xml:space="preserve">ODBIORU </w:t>
      </w:r>
      <w:r w:rsidR="00554A1E" w:rsidRPr="00454FB7">
        <w:rPr>
          <w:b/>
          <w:bCs/>
          <w:sz w:val="24"/>
        </w:rPr>
        <w:t>URZĄDZENIA/PODZESPOŁU</w:t>
      </w:r>
      <w:r w:rsidR="00554A1E">
        <w:rPr>
          <w:b/>
          <w:bCs/>
          <w:sz w:val="24"/>
        </w:rPr>
        <w:t xml:space="preserve"> </w:t>
      </w:r>
      <w:r w:rsidR="00554A1E" w:rsidRPr="00454FB7">
        <w:rPr>
          <w:b/>
          <w:bCs/>
          <w:sz w:val="24"/>
        </w:rPr>
        <w:t>PO WYKONANYM REMONCIE</w:t>
      </w:r>
    </w:p>
    <w:p w14:paraId="243DD909" w14:textId="77777777" w:rsidR="00554A1E" w:rsidRDefault="00554A1E" w:rsidP="00554A1E">
      <w:pPr>
        <w:ind w:right="-468"/>
        <w:jc w:val="center"/>
        <w:rPr>
          <w:b/>
          <w:bCs/>
        </w:rPr>
      </w:pPr>
    </w:p>
    <w:p w14:paraId="243DD90A" w14:textId="77777777" w:rsidR="00554A1E" w:rsidRPr="00BA5DD1" w:rsidRDefault="00554A1E" w:rsidP="00554A1E">
      <w:pPr>
        <w:ind w:right="-468"/>
        <w:jc w:val="center"/>
        <w:rPr>
          <w:b/>
          <w:bCs/>
        </w:rPr>
      </w:pPr>
      <w:r w:rsidRPr="00BA5DD1">
        <w:rPr>
          <w:b/>
          <w:bCs/>
        </w:rPr>
        <w:t>Data odbioru  ……………….</w:t>
      </w:r>
    </w:p>
    <w:p w14:paraId="243DD90B" w14:textId="77777777" w:rsidR="00554A1E" w:rsidRDefault="00554A1E" w:rsidP="00554A1E">
      <w:pPr>
        <w:ind w:right="-471"/>
        <w:jc w:val="center"/>
        <w:rPr>
          <w:b/>
          <w:bCs/>
        </w:rPr>
      </w:pPr>
    </w:p>
    <w:p w14:paraId="243DD90C" w14:textId="77777777" w:rsidR="00554A1E" w:rsidRPr="00BA5DD1" w:rsidRDefault="00554A1E" w:rsidP="00554A1E">
      <w:pPr>
        <w:ind w:right="-471"/>
        <w:jc w:val="center"/>
        <w:rPr>
          <w:b/>
          <w:bCs/>
        </w:rPr>
      </w:pPr>
      <w:r w:rsidRPr="00BA5DD1">
        <w:rPr>
          <w:b/>
          <w:bCs/>
        </w:rPr>
        <w:t>Data zgłoszenia zakończenia remontu………………</w:t>
      </w:r>
    </w:p>
    <w:p w14:paraId="243DD90D" w14:textId="77777777" w:rsidR="00554A1E" w:rsidRPr="001A6138" w:rsidRDefault="00554A1E" w:rsidP="00554A1E">
      <w:pPr>
        <w:ind w:right="-468"/>
        <w:jc w:val="center"/>
        <w:rPr>
          <w:b/>
          <w:bCs/>
        </w:rPr>
      </w:pPr>
    </w:p>
    <w:p w14:paraId="243DD90E" w14:textId="77777777" w:rsidR="00554A1E" w:rsidRPr="00B53C6B" w:rsidRDefault="00554A1E" w:rsidP="004C1D66">
      <w:pPr>
        <w:widowControl w:val="0"/>
        <w:numPr>
          <w:ilvl w:val="0"/>
          <w:numId w:val="13"/>
        </w:numPr>
        <w:suppressAutoHyphens/>
        <w:spacing w:line="360" w:lineRule="auto"/>
        <w:ind w:left="426" w:hanging="426"/>
        <w:rPr>
          <w:sz w:val="22"/>
          <w:szCs w:val="22"/>
        </w:rPr>
      </w:pPr>
      <w:r w:rsidRPr="00B53C6B">
        <w:rPr>
          <w:sz w:val="22"/>
          <w:szCs w:val="22"/>
        </w:rPr>
        <w:t>Przekazujący po remoncie:</w:t>
      </w:r>
    </w:p>
    <w:p w14:paraId="243DD90F" w14:textId="77777777" w:rsidR="00554A1E" w:rsidRDefault="00554A1E" w:rsidP="00554A1E">
      <w:pPr>
        <w:spacing w:line="200" w:lineRule="atLeast"/>
        <w:jc w:val="center"/>
      </w:pPr>
      <w:r>
        <w:t xml:space="preserve">....................................................................................................................................................... </w:t>
      </w:r>
    </w:p>
    <w:p w14:paraId="243DD910" w14:textId="77777777" w:rsidR="00554A1E" w:rsidRPr="00F864DA" w:rsidRDefault="00554A1E" w:rsidP="00554A1E">
      <w:pPr>
        <w:spacing w:line="200" w:lineRule="atLeast"/>
        <w:jc w:val="center"/>
        <w:rPr>
          <w:color w:val="FF0000"/>
          <w:sz w:val="16"/>
          <w:szCs w:val="16"/>
        </w:rPr>
      </w:pPr>
      <w:r w:rsidRPr="00F864DA">
        <w:rPr>
          <w:i/>
          <w:color w:val="FF0000"/>
          <w:sz w:val="16"/>
          <w:szCs w:val="16"/>
        </w:rPr>
        <w:t>(wpisać nazwę firmy remontowej i dane przedstawiciela firmy remontowej dokonującego przekazania)</w:t>
      </w:r>
    </w:p>
    <w:p w14:paraId="243DD911" w14:textId="77777777" w:rsidR="00554A1E" w:rsidRPr="009A547E" w:rsidRDefault="00554A1E" w:rsidP="004C1D66">
      <w:pPr>
        <w:widowControl w:val="0"/>
        <w:numPr>
          <w:ilvl w:val="0"/>
          <w:numId w:val="13"/>
        </w:numPr>
        <w:tabs>
          <w:tab w:val="num" w:pos="360"/>
          <w:tab w:val="num" w:pos="540"/>
        </w:tabs>
        <w:suppressAutoHyphens/>
        <w:spacing w:line="360" w:lineRule="auto"/>
        <w:ind w:left="426" w:hanging="426"/>
        <w:rPr>
          <w:sz w:val="22"/>
          <w:szCs w:val="22"/>
        </w:rPr>
      </w:pPr>
      <w:r w:rsidRPr="009A547E">
        <w:rPr>
          <w:sz w:val="22"/>
          <w:szCs w:val="22"/>
        </w:rPr>
        <w:t>Odbierający po remoncie:</w:t>
      </w:r>
    </w:p>
    <w:p w14:paraId="243DD912" w14:textId="77777777" w:rsidR="00554A1E" w:rsidRDefault="00554A1E" w:rsidP="00554A1E">
      <w:pPr>
        <w:spacing w:line="200" w:lineRule="atLeast"/>
        <w:ind w:left="357"/>
        <w:rPr>
          <w:i/>
          <w:iCs/>
        </w:rPr>
      </w:pPr>
      <w:r>
        <w:t>.................................................................................................................................................</w:t>
      </w:r>
      <w:r>
        <w:rPr>
          <w:i/>
          <w:iCs/>
        </w:rPr>
        <w:t xml:space="preserve">  </w:t>
      </w:r>
    </w:p>
    <w:p w14:paraId="243DD913" w14:textId="77777777" w:rsidR="00554A1E" w:rsidRPr="00F864DA" w:rsidRDefault="00554A1E" w:rsidP="00554A1E">
      <w:pPr>
        <w:spacing w:line="200" w:lineRule="atLeast"/>
        <w:ind w:left="357"/>
        <w:jc w:val="center"/>
        <w:rPr>
          <w:i/>
          <w:iCs/>
          <w:color w:val="FF0000"/>
          <w:sz w:val="16"/>
          <w:szCs w:val="16"/>
        </w:rPr>
      </w:pPr>
      <w:r w:rsidRPr="00F864DA">
        <w:rPr>
          <w:i/>
          <w:iCs/>
          <w:color w:val="FF0000"/>
          <w:sz w:val="16"/>
          <w:szCs w:val="16"/>
        </w:rPr>
        <w:t>(wpisać dane pracownika Zespołu Gospodarki Remontowej, Serwisów i Dzierżaw odbierającego urządzenie/podzespół po remoncie)</w:t>
      </w:r>
    </w:p>
    <w:p w14:paraId="243DD914" w14:textId="77777777" w:rsidR="00554A1E" w:rsidRDefault="00554A1E" w:rsidP="004C1D66">
      <w:pPr>
        <w:widowControl w:val="0"/>
        <w:numPr>
          <w:ilvl w:val="0"/>
          <w:numId w:val="13"/>
        </w:numPr>
        <w:tabs>
          <w:tab w:val="num" w:pos="360"/>
          <w:tab w:val="num" w:pos="540"/>
        </w:tabs>
        <w:suppressAutoHyphens/>
        <w:spacing w:line="360" w:lineRule="auto"/>
        <w:ind w:left="426" w:hanging="426"/>
        <w:rPr>
          <w:sz w:val="22"/>
          <w:szCs w:val="22"/>
        </w:rPr>
      </w:pPr>
      <w:r>
        <w:rPr>
          <w:sz w:val="22"/>
          <w:szCs w:val="22"/>
        </w:rPr>
        <w:t>Dotyczy Umowy/ Zlecenia/ Zamówienia Wykonawczego nr ……………… z dnia ………………</w:t>
      </w:r>
    </w:p>
    <w:p w14:paraId="243DD915" w14:textId="77777777" w:rsidR="00554A1E" w:rsidRPr="009A547E" w:rsidRDefault="00554A1E" w:rsidP="004C1D66">
      <w:pPr>
        <w:widowControl w:val="0"/>
        <w:numPr>
          <w:ilvl w:val="0"/>
          <w:numId w:val="13"/>
        </w:numPr>
        <w:tabs>
          <w:tab w:val="num" w:pos="360"/>
          <w:tab w:val="num" w:pos="540"/>
        </w:tabs>
        <w:suppressAutoHyphens/>
        <w:spacing w:line="360" w:lineRule="auto"/>
        <w:ind w:left="426" w:hanging="426"/>
        <w:rPr>
          <w:sz w:val="22"/>
          <w:szCs w:val="22"/>
        </w:rPr>
      </w:pPr>
      <w:r w:rsidRPr="009A547E">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554A1E" w:rsidRPr="009A547E" w14:paraId="243DD91C" w14:textId="77777777" w:rsidTr="00FF5B51">
        <w:tc>
          <w:tcPr>
            <w:tcW w:w="589" w:type="dxa"/>
          </w:tcPr>
          <w:p w14:paraId="243DD916" w14:textId="77777777" w:rsidR="00554A1E" w:rsidRPr="009918F9" w:rsidRDefault="00554A1E" w:rsidP="00FF5B51">
            <w:pPr>
              <w:spacing w:before="120"/>
              <w:jc w:val="center"/>
              <w:rPr>
                <w:sz w:val="18"/>
                <w:szCs w:val="18"/>
              </w:rPr>
            </w:pPr>
            <w:r w:rsidRPr="009918F9">
              <w:rPr>
                <w:sz w:val="18"/>
                <w:szCs w:val="18"/>
              </w:rPr>
              <w:t>Lp.</w:t>
            </w:r>
          </w:p>
        </w:tc>
        <w:tc>
          <w:tcPr>
            <w:tcW w:w="3205" w:type="dxa"/>
          </w:tcPr>
          <w:p w14:paraId="243DD917" w14:textId="77777777" w:rsidR="00554A1E" w:rsidRPr="009918F9" w:rsidRDefault="00554A1E" w:rsidP="00FF5B51">
            <w:pPr>
              <w:spacing w:before="120"/>
              <w:jc w:val="center"/>
              <w:rPr>
                <w:sz w:val="18"/>
                <w:szCs w:val="18"/>
              </w:rPr>
            </w:pPr>
            <w:r w:rsidRPr="009918F9">
              <w:rPr>
                <w:sz w:val="18"/>
                <w:szCs w:val="18"/>
              </w:rPr>
              <w:t>Nazwa typ</w:t>
            </w:r>
          </w:p>
        </w:tc>
        <w:tc>
          <w:tcPr>
            <w:tcW w:w="2835" w:type="dxa"/>
          </w:tcPr>
          <w:p w14:paraId="243DD918" w14:textId="77777777" w:rsidR="00554A1E" w:rsidRPr="009918F9" w:rsidRDefault="00554A1E" w:rsidP="00FF5B51">
            <w:pPr>
              <w:jc w:val="center"/>
              <w:rPr>
                <w:sz w:val="18"/>
                <w:szCs w:val="18"/>
              </w:rPr>
            </w:pPr>
            <w:r w:rsidRPr="009918F9">
              <w:rPr>
                <w:sz w:val="18"/>
                <w:szCs w:val="18"/>
              </w:rPr>
              <w:t>Cechy identyfikujące</w:t>
            </w:r>
          </w:p>
          <w:p w14:paraId="243DD919" w14:textId="77777777" w:rsidR="00554A1E" w:rsidRPr="009918F9" w:rsidRDefault="00554A1E" w:rsidP="00FF5B51">
            <w:pPr>
              <w:jc w:val="center"/>
              <w:rPr>
                <w:sz w:val="18"/>
                <w:szCs w:val="18"/>
              </w:rPr>
            </w:pPr>
            <w:r w:rsidRPr="009918F9">
              <w:rPr>
                <w:sz w:val="18"/>
                <w:szCs w:val="18"/>
              </w:rPr>
              <w:t xml:space="preserve"> (Nr </w:t>
            </w:r>
            <w:r>
              <w:rPr>
                <w:sz w:val="18"/>
                <w:szCs w:val="18"/>
              </w:rPr>
              <w:t>„</w:t>
            </w:r>
            <w:r w:rsidRPr="009918F9">
              <w:rPr>
                <w:sz w:val="18"/>
                <w:szCs w:val="18"/>
              </w:rPr>
              <w:t>metki</w:t>
            </w:r>
            <w:r>
              <w:rPr>
                <w:sz w:val="18"/>
                <w:szCs w:val="18"/>
              </w:rPr>
              <w:t>”</w:t>
            </w:r>
            <w:r w:rsidRPr="009918F9">
              <w:rPr>
                <w:sz w:val="18"/>
                <w:szCs w:val="18"/>
              </w:rPr>
              <w:t>, remontowy, inne) *)</w:t>
            </w:r>
          </w:p>
        </w:tc>
        <w:tc>
          <w:tcPr>
            <w:tcW w:w="992" w:type="dxa"/>
          </w:tcPr>
          <w:p w14:paraId="243DD91A" w14:textId="77777777" w:rsidR="00554A1E" w:rsidRPr="009918F9" w:rsidRDefault="00554A1E" w:rsidP="00FF5B51">
            <w:pPr>
              <w:spacing w:before="120"/>
              <w:jc w:val="center"/>
              <w:rPr>
                <w:sz w:val="18"/>
                <w:szCs w:val="18"/>
              </w:rPr>
            </w:pPr>
            <w:r w:rsidRPr="009918F9">
              <w:rPr>
                <w:sz w:val="18"/>
                <w:szCs w:val="18"/>
              </w:rPr>
              <w:t>Ilość **)</w:t>
            </w:r>
          </w:p>
        </w:tc>
        <w:tc>
          <w:tcPr>
            <w:tcW w:w="1843" w:type="dxa"/>
          </w:tcPr>
          <w:p w14:paraId="243DD91B" w14:textId="77777777" w:rsidR="00554A1E" w:rsidRPr="009918F9" w:rsidRDefault="00554A1E" w:rsidP="00FF5B51">
            <w:pPr>
              <w:spacing w:before="120"/>
              <w:jc w:val="center"/>
              <w:rPr>
                <w:sz w:val="18"/>
                <w:szCs w:val="18"/>
              </w:rPr>
            </w:pPr>
            <w:r w:rsidRPr="009918F9">
              <w:rPr>
                <w:sz w:val="18"/>
                <w:szCs w:val="18"/>
              </w:rPr>
              <w:t>Uwagi</w:t>
            </w:r>
          </w:p>
        </w:tc>
      </w:tr>
      <w:tr w:rsidR="00554A1E" w:rsidRPr="009A547E" w14:paraId="243DD922" w14:textId="77777777" w:rsidTr="00FF5B51">
        <w:tc>
          <w:tcPr>
            <w:tcW w:w="589" w:type="dxa"/>
          </w:tcPr>
          <w:p w14:paraId="243DD91D" w14:textId="77777777" w:rsidR="00554A1E" w:rsidRPr="009918F9" w:rsidRDefault="00554A1E" w:rsidP="00FF5B51">
            <w:pPr>
              <w:spacing w:line="360" w:lineRule="auto"/>
              <w:rPr>
                <w:sz w:val="18"/>
                <w:szCs w:val="18"/>
              </w:rPr>
            </w:pPr>
          </w:p>
        </w:tc>
        <w:tc>
          <w:tcPr>
            <w:tcW w:w="3205" w:type="dxa"/>
          </w:tcPr>
          <w:p w14:paraId="243DD91E" w14:textId="77777777" w:rsidR="00554A1E" w:rsidRPr="009918F9" w:rsidRDefault="00554A1E" w:rsidP="00FF5B51">
            <w:pPr>
              <w:spacing w:line="360" w:lineRule="auto"/>
              <w:rPr>
                <w:sz w:val="18"/>
                <w:szCs w:val="18"/>
              </w:rPr>
            </w:pPr>
          </w:p>
        </w:tc>
        <w:tc>
          <w:tcPr>
            <w:tcW w:w="2835" w:type="dxa"/>
          </w:tcPr>
          <w:p w14:paraId="243DD91F" w14:textId="77777777" w:rsidR="00554A1E" w:rsidRPr="009918F9" w:rsidRDefault="00554A1E" w:rsidP="00FF5B51">
            <w:pPr>
              <w:spacing w:line="360" w:lineRule="auto"/>
              <w:rPr>
                <w:sz w:val="18"/>
                <w:szCs w:val="18"/>
              </w:rPr>
            </w:pPr>
          </w:p>
        </w:tc>
        <w:tc>
          <w:tcPr>
            <w:tcW w:w="992" w:type="dxa"/>
          </w:tcPr>
          <w:p w14:paraId="243DD920" w14:textId="77777777" w:rsidR="00554A1E" w:rsidRPr="009918F9" w:rsidRDefault="00554A1E" w:rsidP="00FF5B51">
            <w:pPr>
              <w:spacing w:line="360" w:lineRule="auto"/>
              <w:rPr>
                <w:sz w:val="18"/>
                <w:szCs w:val="18"/>
              </w:rPr>
            </w:pPr>
          </w:p>
        </w:tc>
        <w:tc>
          <w:tcPr>
            <w:tcW w:w="1843" w:type="dxa"/>
          </w:tcPr>
          <w:p w14:paraId="243DD921" w14:textId="77777777" w:rsidR="00554A1E" w:rsidRPr="009918F9" w:rsidRDefault="00554A1E" w:rsidP="00FF5B51">
            <w:pPr>
              <w:spacing w:line="360" w:lineRule="auto"/>
              <w:rPr>
                <w:sz w:val="18"/>
                <w:szCs w:val="18"/>
              </w:rPr>
            </w:pPr>
          </w:p>
        </w:tc>
      </w:tr>
      <w:tr w:rsidR="00554A1E" w:rsidRPr="009A547E" w14:paraId="243DD928" w14:textId="77777777" w:rsidTr="00FF5B51">
        <w:tc>
          <w:tcPr>
            <w:tcW w:w="589" w:type="dxa"/>
          </w:tcPr>
          <w:p w14:paraId="243DD923" w14:textId="77777777" w:rsidR="00554A1E" w:rsidRPr="009918F9" w:rsidRDefault="00554A1E" w:rsidP="00FF5B51">
            <w:pPr>
              <w:spacing w:line="360" w:lineRule="auto"/>
              <w:rPr>
                <w:sz w:val="18"/>
                <w:szCs w:val="18"/>
              </w:rPr>
            </w:pPr>
          </w:p>
        </w:tc>
        <w:tc>
          <w:tcPr>
            <w:tcW w:w="3205" w:type="dxa"/>
          </w:tcPr>
          <w:p w14:paraId="243DD924" w14:textId="77777777" w:rsidR="00554A1E" w:rsidRPr="009918F9" w:rsidRDefault="00554A1E" w:rsidP="00FF5B51">
            <w:pPr>
              <w:spacing w:line="360" w:lineRule="auto"/>
              <w:rPr>
                <w:sz w:val="18"/>
                <w:szCs w:val="18"/>
              </w:rPr>
            </w:pPr>
          </w:p>
        </w:tc>
        <w:tc>
          <w:tcPr>
            <w:tcW w:w="2835" w:type="dxa"/>
          </w:tcPr>
          <w:p w14:paraId="243DD925" w14:textId="77777777" w:rsidR="00554A1E" w:rsidRPr="009918F9" w:rsidRDefault="00554A1E" w:rsidP="00FF5B51">
            <w:pPr>
              <w:spacing w:line="360" w:lineRule="auto"/>
              <w:rPr>
                <w:sz w:val="18"/>
                <w:szCs w:val="18"/>
              </w:rPr>
            </w:pPr>
          </w:p>
        </w:tc>
        <w:tc>
          <w:tcPr>
            <w:tcW w:w="992" w:type="dxa"/>
          </w:tcPr>
          <w:p w14:paraId="243DD926" w14:textId="77777777" w:rsidR="00554A1E" w:rsidRPr="009918F9" w:rsidRDefault="00554A1E" w:rsidP="00FF5B51">
            <w:pPr>
              <w:spacing w:line="360" w:lineRule="auto"/>
              <w:rPr>
                <w:sz w:val="18"/>
                <w:szCs w:val="18"/>
              </w:rPr>
            </w:pPr>
          </w:p>
        </w:tc>
        <w:tc>
          <w:tcPr>
            <w:tcW w:w="1843" w:type="dxa"/>
          </w:tcPr>
          <w:p w14:paraId="243DD927" w14:textId="77777777" w:rsidR="00554A1E" w:rsidRPr="009918F9" w:rsidRDefault="00554A1E" w:rsidP="00FF5B51">
            <w:pPr>
              <w:spacing w:line="360" w:lineRule="auto"/>
              <w:rPr>
                <w:sz w:val="18"/>
                <w:szCs w:val="18"/>
              </w:rPr>
            </w:pPr>
          </w:p>
        </w:tc>
      </w:tr>
    </w:tbl>
    <w:p w14:paraId="243DD929" w14:textId="154F4899" w:rsidR="00554A1E" w:rsidRPr="00F864DA" w:rsidRDefault="001D564E" w:rsidP="00554A1E">
      <w:pPr>
        <w:spacing w:line="200" w:lineRule="atLeast"/>
        <w:rPr>
          <w:i/>
          <w:iCs/>
          <w:color w:val="FF0000"/>
          <w:sz w:val="16"/>
          <w:szCs w:val="16"/>
        </w:rPr>
      </w:pPr>
      <w:r w:rsidRPr="00F864DA">
        <w:rPr>
          <w:i/>
          <w:iCs/>
          <w:color w:val="FF0000"/>
          <w:kern w:val="20"/>
          <w:vertAlign w:val="superscript"/>
        </w:rPr>
        <w:t>*</w:t>
      </w:r>
      <w:r w:rsidRPr="00F864DA">
        <w:rPr>
          <w:i/>
          <w:iCs/>
          <w:color w:val="FF0000"/>
        </w:rPr>
        <w:t>)</w:t>
      </w:r>
      <w:r w:rsidRPr="00F864DA">
        <w:rPr>
          <w:i/>
          <w:iCs/>
          <w:color w:val="FF0000"/>
          <w:sz w:val="16"/>
          <w:szCs w:val="16"/>
        </w:rPr>
        <w:t xml:space="preserve"> wpisać</w:t>
      </w:r>
      <w:r w:rsidR="00554A1E" w:rsidRPr="00F864DA">
        <w:rPr>
          <w:i/>
          <w:iCs/>
          <w:color w:val="FF0000"/>
          <w:sz w:val="16"/>
          <w:szCs w:val="16"/>
        </w:rPr>
        <w:t xml:space="preserve"> dane jednoznacznie identyfikujące urządzenie/podzespół/obiekt odbierany po remoncie, </w:t>
      </w:r>
    </w:p>
    <w:p w14:paraId="243DD92A" w14:textId="7A9AF11C" w:rsidR="00554A1E" w:rsidRPr="00F864DA" w:rsidRDefault="00554A1E" w:rsidP="00554A1E">
      <w:pPr>
        <w:spacing w:line="200" w:lineRule="atLeast"/>
        <w:rPr>
          <w:i/>
          <w:iCs/>
          <w:color w:val="FF0000"/>
          <w:sz w:val="16"/>
          <w:szCs w:val="16"/>
        </w:rPr>
      </w:pPr>
      <w:r w:rsidRPr="00F864DA">
        <w:rPr>
          <w:i/>
          <w:iCs/>
          <w:color w:val="FF0000"/>
          <w:kern w:val="16"/>
          <w:sz w:val="16"/>
          <w:szCs w:val="16"/>
          <w:vertAlign w:val="superscript"/>
        </w:rPr>
        <w:t>*</w:t>
      </w:r>
      <w:r w:rsidR="001D564E" w:rsidRPr="00F864DA">
        <w:rPr>
          <w:i/>
          <w:iCs/>
          <w:color w:val="FF0000"/>
          <w:kern w:val="16"/>
          <w:sz w:val="16"/>
          <w:szCs w:val="16"/>
          <w:vertAlign w:val="superscript"/>
        </w:rPr>
        <w:t>*</w:t>
      </w:r>
      <w:r w:rsidR="001D564E" w:rsidRPr="00F864DA">
        <w:rPr>
          <w:i/>
          <w:iCs/>
          <w:color w:val="FF0000"/>
          <w:sz w:val="16"/>
          <w:szCs w:val="16"/>
        </w:rPr>
        <w:t>) wpisać</w:t>
      </w:r>
      <w:r w:rsidRPr="00F864DA">
        <w:rPr>
          <w:i/>
          <w:iCs/>
          <w:color w:val="FF0000"/>
          <w:sz w:val="16"/>
          <w:szCs w:val="16"/>
        </w:rPr>
        <w:t xml:space="preserve"> liczbowo i słownie ilość wraz z jednostką miary</w:t>
      </w:r>
    </w:p>
    <w:p w14:paraId="243DD92B" w14:textId="7604047B" w:rsidR="00554A1E" w:rsidRPr="00454FB7" w:rsidRDefault="00554A1E" w:rsidP="004C1D66">
      <w:pPr>
        <w:widowControl w:val="0"/>
        <w:numPr>
          <w:ilvl w:val="0"/>
          <w:numId w:val="13"/>
        </w:numPr>
        <w:tabs>
          <w:tab w:val="num" w:pos="360"/>
          <w:tab w:val="num" w:pos="540"/>
        </w:tabs>
        <w:suppressAutoHyphens/>
        <w:ind w:left="426" w:hanging="426"/>
        <w:jc w:val="both"/>
        <w:rPr>
          <w:sz w:val="18"/>
          <w:szCs w:val="22"/>
        </w:rPr>
      </w:pPr>
      <w:r>
        <w:rPr>
          <w:sz w:val="22"/>
          <w:szCs w:val="22"/>
        </w:rPr>
        <w:t>Remont został wykonany: w terminie</w:t>
      </w:r>
      <w:r w:rsidRPr="00454FB7">
        <w:rPr>
          <w:sz w:val="22"/>
          <w:szCs w:val="22"/>
        </w:rPr>
        <w:t>*</w:t>
      </w:r>
      <w:r>
        <w:rPr>
          <w:sz w:val="22"/>
          <w:szCs w:val="22"/>
        </w:rPr>
        <w:t xml:space="preserve">) / po terminie </w:t>
      </w:r>
      <w:r w:rsidR="001D564E">
        <w:rPr>
          <w:sz w:val="22"/>
          <w:szCs w:val="22"/>
        </w:rPr>
        <w:t>umownym,</w:t>
      </w:r>
      <w:r>
        <w:rPr>
          <w:sz w:val="22"/>
          <w:szCs w:val="22"/>
        </w:rPr>
        <w:t xml:space="preserve"> co zgodnie z zapisami Umowy uprawnia </w:t>
      </w:r>
      <w:r w:rsidR="000E7D7A">
        <w:rPr>
          <w:sz w:val="22"/>
          <w:szCs w:val="22"/>
        </w:rPr>
        <w:t>zamawiającego</w:t>
      </w:r>
      <w:r>
        <w:rPr>
          <w:sz w:val="22"/>
          <w:szCs w:val="22"/>
        </w:rPr>
        <w:t xml:space="preserve"> do dochodzenia kary umownej za każdy dzień zwłoki</w:t>
      </w:r>
      <w:r w:rsidRPr="00454FB7">
        <w:rPr>
          <w:sz w:val="22"/>
          <w:szCs w:val="22"/>
        </w:rPr>
        <w:t>*</w:t>
      </w:r>
      <w:r>
        <w:rPr>
          <w:sz w:val="22"/>
          <w:szCs w:val="22"/>
        </w:rPr>
        <w:t xml:space="preserve">)  </w:t>
      </w:r>
    </w:p>
    <w:p w14:paraId="243DD92C" w14:textId="77777777" w:rsidR="00554A1E" w:rsidRPr="00F864DA" w:rsidRDefault="00554A1E" w:rsidP="00554A1E">
      <w:pPr>
        <w:widowControl w:val="0"/>
        <w:tabs>
          <w:tab w:val="num" w:pos="540"/>
        </w:tabs>
        <w:ind w:left="426"/>
        <w:jc w:val="both"/>
        <w:rPr>
          <w:i/>
          <w:iCs/>
          <w:color w:val="FF0000"/>
          <w:sz w:val="18"/>
          <w:szCs w:val="22"/>
        </w:rPr>
      </w:pPr>
      <w:r w:rsidRPr="00454FB7">
        <w:rPr>
          <w:sz w:val="18"/>
          <w:szCs w:val="22"/>
        </w:rPr>
        <w:t xml:space="preserve">*) </w:t>
      </w:r>
      <w:r w:rsidRPr="00F864DA">
        <w:rPr>
          <w:i/>
          <w:iCs/>
          <w:color w:val="FF0000"/>
          <w:sz w:val="18"/>
          <w:szCs w:val="22"/>
        </w:rPr>
        <w:t>niepotrzebne skreślić</w:t>
      </w:r>
    </w:p>
    <w:p w14:paraId="243DD92D" w14:textId="77777777" w:rsidR="00554A1E" w:rsidRPr="00886490" w:rsidRDefault="00554A1E" w:rsidP="004C1D66">
      <w:pPr>
        <w:widowControl w:val="0"/>
        <w:numPr>
          <w:ilvl w:val="0"/>
          <w:numId w:val="13"/>
        </w:numPr>
        <w:tabs>
          <w:tab w:val="num" w:pos="360"/>
          <w:tab w:val="num" w:pos="540"/>
        </w:tabs>
        <w:suppressAutoHyphens/>
        <w:ind w:left="426" w:hanging="426"/>
        <w:jc w:val="both"/>
        <w:rPr>
          <w:sz w:val="22"/>
          <w:szCs w:val="22"/>
        </w:rPr>
      </w:pPr>
      <w:r w:rsidRPr="00886490">
        <w:rPr>
          <w:sz w:val="22"/>
          <w:szCs w:val="22"/>
        </w:rPr>
        <w:t xml:space="preserve">Przedmiot odbioru został poddany kontroli technicznej z wynikiem pozytywnym </w:t>
      </w:r>
      <w:r w:rsidRPr="00886490">
        <w:rPr>
          <w:sz w:val="22"/>
          <w:szCs w:val="22"/>
        </w:rPr>
        <w:br/>
        <w:t>w dniu     ………………       przez       ………………………………………………</w:t>
      </w:r>
      <w:r>
        <w:rPr>
          <w:sz w:val="22"/>
          <w:szCs w:val="22"/>
        </w:rPr>
        <w:t>……</w:t>
      </w:r>
      <w:r w:rsidRPr="00886490">
        <w:rPr>
          <w:sz w:val="22"/>
          <w:szCs w:val="22"/>
        </w:rPr>
        <w:t>.</w:t>
      </w:r>
      <w:r w:rsidRPr="00454FB7">
        <w:rPr>
          <w:sz w:val="22"/>
          <w:szCs w:val="22"/>
        </w:rPr>
        <w:t>*</w:t>
      </w:r>
      <w:r w:rsidRPr="00886490">
        <w:rPr>
          <w:sz w:val="22"/>
          <w:szCs w:val="22"/>
        </w:rPr>
        <w:t>)</w:t>
      </w:r>
    </w:p>
    <w:p w14:paraId="243DD92E" w14:textId="48C406FD" w:rsidR="00554A1E" w:rsidRDefault="00554A1E" w:rsidP="00554A1E">
      <w:pPr>
        <w:tabs>
          <w:tab w:val="num" w:pos="360"/>
        </w:tabs>
        <w:spacing w:line="200" w:lineRule="atLeast"/>
        <w:ind w:left="357" w:firstLine="3"/>
        <w:jc w:val="both"/>
        <w:rPr>
          <w:sz w:val="16"/>
          <w:szCs w:val="16"/>
        </w:rPr>
      </w:pPr>
      <w:r w:rsidRPr="009C1FF0">
        <w:rPr>
          <w:sz w:val="16"/>
          <w:szCs w:val="16"/>
        </w:rPr>
        <w:t>*)</w:t>
      </w:r>
      <w:r>
        <w:rPr>
          <w:sz w:val="16"/>
          <w:szCs w:val="16"/>
        </w:rPr>
        <w:t xml:space="preserve"> </w:t>
      </w:r>
      <w:r w:rsidRPr="00F864DA">
        <w:rPr>
          <w:i/>
          <w:iCs/>
          <w:color w:val="FF0000"/>
          <w:sz w:val="16"/>
          <w:szCs w:val="16"/>
        </w:rPr>
        <w:t>wpisać Jednostka Ekspercka lub imię nazwisko</w:t>
      </w:r>
      <w:r w:rsidR="00F864DA" w:rsidRPr="00F864DA">
        <w:rPr>
          <w:i/>
          <w:iCs/>
          <w:color w:val="FF0000"/>
          <w:sz w:val="16"/>
          <w:szCs w:val="16"/>
        </w:rPr>
        <w:t xml:space="preserve">, </w:t>
      </w:r>
      <w:r w:rsidRPr="00F864DA">
        <w:rPr>
          <w:i/>
          <w:iCs/>
          <w:color w:val="FF0000"/>
          <w:sz w:val="16"/>
          <w:szCs w:val="16"/>
        </w:rPr>
        <w:t>dział stanowisko przedstawiciela Zamawiającego</w:t>
      </w:r>
      <w:r w:rsidR="00F864DA" w:rsidRPr="00F864DA">
        <w:rPr>
          <w:i/>
          <w:iCs/>
          <w:color w:val="FF0000"/>
          <w:sz w:val="16"/>
          <w:szCs w:val="16"/>
        </w:rPr>
        <w:t>,</w:t>
      </w:r>
      <w:r w:rsidRPr="00F864DA">
        <w:rPr>
          <w:i/>
          <w:iCs/>
          <w:color w:val="FF0000"/>
          <w:sz w:val="16"/>
          <w:szCs w:val="16"/>
        </w:rPr>
        <w:t xml:space="preserve"> który przeprowadził odbiór</w:t>
      </w:r>
    </w:p>
    <w:p w14:paraId="243DD92F" w14:textId="37D8C087" w:rsidR="00554A1E" w:rsidRDefault="00554A1E" w:rsidP="004C1D66">
      <w:pPr>
        <w:widowControl w:val="0"/>
        <w:numPr>
          <w:ilvl w:val="0"/>
          <w:numId w:val="13"/>
        </w:numPr>
        <w:tabs>
          <w:tab w:val="num" w:pos="360"/>
          <w:tab w:val="num" w:pos="540"/>
        </w:tabs>
        <w:suppressAutoHyphens/>
        <w:ind w:left="426" w:hanging="426"/>
        <w:jc w:val="both"/>
        <w:rPr>
          <w:sz w:val="22"/>
          <w:szCs w:val="22"/>
        </w:rPr>
      </w:pPr>
      <w:r w:rsidRPr="00A834AE">
        <w:rPr>
          <w:sz w:val="22"/>
          <w:szCs w:val="22"/>
        </w:rPr>
        <w:t>Wykonawca wraz z przedmiotem odbioru przekazał części i podzespoły po wymianie zgodnie</w:t>
      </w:r>
      <w:r>
        <w:rPr>
          <w:sz w:val="22"/>
          <w:szCs w:val="22"/>
        </w:rPr>
        <w:br/>
      </w:r>
      <w:r w:rsidRPr="00A834AE">
        <w:rPr>
          <w:sz w:val="22"/>
          <w:szCs w:val="22"/>
        </w:rPr>
        <w:t xml:space="preserve">z </w:t>
      </w:r>
      <w:r>
        <w:rPr>
          <w:sz w:val="22"/>
          <w:szCs w:val="22"/>
        </w:rPr>
        <w:t>W</w:t>
      </w:r>
      <w:r w:rsidRPr="00A834AE">
        <w:rPr>
          <w:sz w:val="22"/>
          <w:szCs w:val="22"/>
        </w:rPr>
        <w:t>ykazem</w:t>
      </w:r>
      <w:r w:rsidRPr="00454FB7">
        <w:rPr>
          <w:sz w:val="22"/>
          <w:szCs w:val="22"/>
        </w:rPr>
        <w:t xml:space="preserve"> </w:t>
      </w:r>
      <w:r w:rsidRPr="00C27993">
        <w:rPr>
          <w:sz w:val="22"/>
          <w:szCs w:val="22"/>
        </w:rPr>
        <w:t>części i podzespołów podlegających zwrotowi</w:t>
      </w:r>
      <w:r w:rsidRPr="00FD15C2">
        <w:rPr>
          <w:sz w:val="22"/>
          <w:szCs w:val="22"/>
        </w:rPr>
        <w:t>.</w:t>
      </w:r>
      <w:r>
        <w:rPr>
          <w:sz w:val="22"/>
          <w:szCs w:val="22"/>
        </w:rPr>
        <w:t xml:space="preserve"> </w:t>
      </w:r>
      <w:r w:rsidR="001D564E">
        <w:rPr>
          <w:sz w:val="22"/>
          <w:szCs w:val="22"/>
        </w:rPr>
        <w:t>(TAK</w:t>
      </w:r>
      <w:r>
        <w:rPr>
          <w:sz w:val="22"/>
          <w:szCs w:val="22"/>
        </w:rPr>
        <w:t xml:space="preserve">, NIE DOTYCZY </w:t>
      </w:r>
      <w:r w:rsidRPr="00454FB7">
        <w:rPr>
          <w:sz w:val="22"/>
          <w:szCs w:val="22"/>
        </w:rPr>
        <w:t>*</w:t>
      </w:r>
      <w:r>
        <w:rPr>
          <w:sz w:val="22"/>
          <w:szCs w:val="22"/>
        </w:rPr>
        <w:t>)</w:t>
      </w:r>
    </w:p>
    <w:p w14:paraId="243DD930" w14:textId="77777777" w:rsidR="00554A1E" w:rsidRPr="00F864DA" w:rsidRDefault="00554A1E" w:rsidP="00554A1E">
      <w:pPr>
        <w:spacing w:line="200" w:lineRule="atLeast"/>
        <w:ind w:left="360"/>
        <w:jc w:val="both"/>
        <w:rPr>
          <w:i/>
          <w:iCs/>
          <w:color w:val="FF0000"/>
          <w:sz w:val="16"/>
          <w:szCs w:val="16"/>
        </w:rPr>
      </w:pPr>
      <w:r w:rsidRPr="004965E7">
        <w:rPr>
          <w:kern w:val="16"/>
          <w:sz w:val="16"/>
          <w:szCs w:val="16"/>
          <w:vertAlign w:val="superscript"/>
        </w:rPr>
        <w:t>*</w:t>
      </w:r>
      <w:r>
        <w:rPr>
          <w:sz w:val="16"/>
          <w:szCs w:val="16"/>
        </w:rPr>
        <w:t xml:space="preserve">) </w:t>
      </w:r>
      <w:r w:rsidRPr="00F864DA">
        <w:rPr>
          <w:i/>
          <w:iCs/>
          <w:color w:val="FF0000"/>
          <w:sz w:val="16"/>
          <w:szCs w:val="16"/>
        </w:rPr>
        <w:t>niepotrzebne skreślić</w:t>
      </w:r>
    </w:p>
    <w:p w14:paraId="243DD931" w14:textId="77777777" w:rsidR="00554A1E" w:rsidRPr="00886490" w:rsidRDefault="00554A1E" w:rsidP="004C1D66">
      <w:pPr>
        <w:widowControl w:val="0"/>
        <w:numPr>
          <w:ilvl w:val="0"/>
          <w:numId w:val="13"/>
        </w:numPr>
        <w:tabs>
          <w:tab w:val="num" w:pos="360"/>
          <w:tab w:val="num" w:pos="540"/>
        </w:tabs>
        <w:suppressAutoHyphens/>
        <w:ind w:left="426" w:hanging="426"/>
        <w:jc w:val="both"/>
        <w:rPr>
          <w:sz w:val="22"/>
          <w:szCs w:val="22"/>
        </w:rPr>
      </w:pPr>
      <w:r w:rsidRPr="00886490">
        <w:rPr>
          <w:sz w:val="22"/>
          <w:szCs w:val="22"/>
        </w:rPr>
        <w:t>Wykaz dokumentów d</w:t>
      </w:r>
      <w:r>
        <w:rPr>
          <w:sz w:val="22"/>
          <w:szCs w:val="22"/>
        </w:rPr>
        <w:t>ostarczonych wraz z urządzeniem</w:t>
      </w:r>
      <w:r w:rsidRPr="00886490">
        <w:rPr>
          <w:sz w:val="22"/>
          <w:szCs w:val="22"/>
        </w:rPr>
        <w:t>:</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554A1E" w14:paraId="243DD937" w14:textId="77777777" w:rsidTr="00FF5B51">
        <w:tc>
          <w:tcPr>
            <w:tcW w:w="589" w:type="dxa"/>
            <w:vAlign w:val="center"/>
          </w:tcPr>
          <w:p w14:paraId="243DD932" w14:textId="77777777" w:rsidR="00554A1E" w:rsidRPr="009918F9" w:rsidRDefault="00554A1E" w:rsidP="00FF5B51">
            <w:pPr>
              <w:jc w:val="center"/>
            </w:pPr>
            <w:r w:rsidRPr="009918F9">
              <w:t>Lp.</w:t>
            </w:r>
          </w:p>
        </w:tc>
        <w:tc>
          <w:tcPr>
            <w:tcW w:w="4197" w:type="dxa"/>
            <w:vAlign w:val="center"/>
          </w:tcPr>
          <w:p w14:paraId="243DD933" w14:textId="77777777" w:rsidR="00554A1E" w:rsidRPr="009918F9" w:rsidRDefault="00554A1E" w:rsidP="00FF5B51">
            <w:pPr>
              <w:jc w:val="center"/>
            </w:pPr>
            <w:r w:rsidRPr="009918F9">
              <w:t xml:space="preserve">Nazwa dokumentu </w:t>
            </w:r>
          </w:p>
        </w:tc>
        <w:tc>
          <w:tcPr>
            <w:tcW w:w="1559" w:type="dxa"/>
            <w:vAlign w:val="center"/>
          </w:tcPr>
          <w:p w14:paraId="243DD934" w14:textId="77777777" w:rsidR="00554A1E" w:rsidRPr="009918F9" w:rsidRDefault="00554A1E" w:rsidP="00FF5B51">
            <w:pPr>
              <w:jc w:val="center"/>
            </w:pPr>
            <w:r w:rsidRPr="009918F9">
              <w:t>Data wystawienia</w:t>
            </w:r>
          </w:p>
        </w:tc>
        <w:tc>
          <w:tcPr>
            <w:tcW w:w="1560" w:type="dxa"/>
            <w:vAlign w:val="center"/>
          </w:tcPr>
          <w:p w14:paraId="243DD935" w14:textId="77777777" w:rsidR="00554A1E" w:rsidRPr="009918F9" w:rsidRDefault="00554A1E" w:rsidP="00FF5B51">
            <w:pPr>
              <w:jc w:val="center"/>
            </w:pPr>
            <w:r w:rsidRPr="009918F9">
              <w:t xml:space="preserve">Nie dotyczy </w:t>
            </w:r>
            <w:r w:rsidRPr="004965E7">
              <w:rPr>
                <w:kern w:val="20"/>
                <w:vertAlign w:val="superscript"/>
              </w:rPr>
              <w:t>*</w:t>
            </w:r>
            <w:r w:rsidRPr="009918F9">
              <w:t>)</w:t>
            </w:r>
          </w:p>
        </w:tc>
        <w:tc>
          <w:tcPr>
            <w:tcW w:w="1559" w:type="dxa"/>
            <w:vAlign w:val="center"/>
          </w:tcPr>
          <w:p w14:paraId="243DD936" w14:textId="77777777" w:rsidR="00554A1E" w:rsidRPr="009918F9" w:rsidRDefault="00554A1E" w:rsidP="00FF5B51">
            <w:pPr>
              <w:jc w:val="center"/>
            </w:pPr>
            <w:r w:rsidRPr="009918F9">
              <w:t>Uwagi</w:t>
            </w:r>
          </w:p>
        </w:tc>
      </w:tr>
      <w:tr w:rsidR="00554A1E" w:rsidRPr="009A547E" w14:paraId="243DD93D" w14:textId="77777777" w:rsidTr="00FF5B51">
        <w:trPr>
          <w:cantSplit/>
          <w:trHeight w:val="244"/>
        </w:trPr>
        <w:tc>
          <w:tcPr>
            <w:tcW w:w="589" w:type="dxa"/>
            <w:vAlign w:val="center"/>
          </w:tcPr>
          <w:p w14:paraId="243DD938" w14:textId="77777777" w:rsidR="00554A1E" w:rsidRPr="009918F9" w:rsidRDefault="00554A1E" w:rsidP="00FF5B51">
            <w:pPr>
              <w:spacing w:line="360" w:lineRule="auto"/>
              <w:rPr>
                <w:sz w:val="18"/>
                <w:szCs w:val="18"/>
              </w:rPr>
            </w:pPr>
            <w:r w:rsidRPr="009918F9">
              <w:rPr>
                <w:sz w:val="18"/>
                <w:szCs w:val="18"/>
              </w:rPr>
              <w:t>1.</w:t>
            </w:r>
          </w:p>
        </w:tc>
        <w:tc>
          <w:tcPr>
            <w:tcW w:w="4197" w:type="dxa"/>
            <w:vAlign w:val="center"/>
          </w:tcPr>
          <w:p w14:paraId="243DD939" w14:textId="77777777" w:rsidR="00554A1E" w:rsidRPr="009918F9" w:rsidRDefault="00554A1E" w:rsidP="00FF5B51">
            <w:pPr>
              <w:rPr>
                <w:sz w:val="18"/>
                <w:szCs w:val="18"/>
              </w:rPr>
            </w:pPr>
            <w:r w:rsidRPr="009918F9">
              <w:rPr>
                <w:sz w:val="18"/>
                <w:szCs w:val="18"/>
              </w:rPr>
              <w:t xml:space="preserve">świadectwo jakości </w:t>
            </w:r>
          </w:p>
        </w:tc>
        <w:tc>
          <w:tcPr>
            <w:tcW w:w="1559" w:type="dxa"/>
          </w:tcPr>
          <w:p w14:paraId="243DD93A" w14:textId="77777777" w:rsidR="00554A1E" w:rsidRPr="009918F9" w:rsidRDefault="00554A1E" w:rsidP="00FF5B51">
            <w:pPr>
              <w:spacing w:line="360" w:lineRule="auto"/>
              <w:rPr>
                <w:sz w:val="18"/>
                <w:szCs w:val="18"/>
              </w:rPr>
            </w:pPr>
          </w:p>
        </w:tc>
        <w:tc>
          <w:tcPr>
            <w:tcW w:w="1560" w:type="dxa"/>
          </w:tcPr>
          <w:p w14:paraId="243DD93B" w14:textId="77777777" w:rsidR="00554A1E" w:rsidRPr="009918F9" w:rsidRDefault="00554A1E" w:rsidP="00FF5B51">
            <w:pPr>
              <w:spacing w:line="360" w:lineRule="auto"/>
              <w:rPr>
                <w:sz w:val="18"/>
                <w:szCs w:val="18"/>
              </w:rPr>
            </w:pPr>
          </w:p>
        </w:tc>
        <w:tc>
          <w:tcPr>
            <w:tcW w:w="1559" w:type="dxa"/>
          </w:tcPr>
          <w:p w14:paraId="243DD93C" w14:textId="77777777" w:rsidR="00554A1E" w:rsidRPr="009918F9" w:rsidRDefault="00554A1E" w:rsidP="00FF5B51">
            <w:pPr>
              <w:spacing w:line="360" w:lineRule="auto"/>
              <w:rPr>
                <w:sz w:val="18"/>
                <w:szCs w:val="18"/>
              </w:rPr>
            </w:pPr>
          </w:p>
        </w:tc>
      </w:tr>
      <w:tr w:rsidR="00851A78" w:rsidRPr="009A547E" w14:paraId="243DD943" w14:textId="77777777" w:rsidTr="00FF5B51">
        <w:trPr>
          <w:cantSplit/>
          <w:trHeight w:val="57"/>
        </w:trPr>
        <w:tc>
          <w:tcPr>
            <w:tcW w:w="589" w:type="dxa"/>
            <w:vAlign w:val="center"/>
          </w:tcPr>
          <w:p w14:paraId="243DD93E" w14:textId="77777777" w:rsidR="00851A78" w:rsidRPr="009918F9" w:rsidRDefault="00851A78" w:rsidP="00851A78">
            <w:pPr>
              <w:spacing w:line="360" w:lineRule="auto"/>
              <w:rPr>
                <w:sz w:val="18"/>
                <w:szCs w:val="18"/>
              </w:rPr>
            </w:pPr>
            <w:r w:rsidRPr="009918F9">
              <w:rPr>
                <w:sz w:val="18"/>
                <w:szCs w:val="18"/>
              </w:rPr>
              <w:t>2.</w:t>
            </w:r>
          </w:p>
        </w:tc>
        <w:tc>
          <w:tcPr>
            <w:tcW w:w="4197" w:type="dxa"/>
            <w:vAlign w:val="center"/>
          </w:tcPr>
          <w:p w14:paraId="243DD93F" w14:textId="77777777" w:rsidR="00851A78" w:rsidRPr="009918F9" w:rsidRDefault="00851A78" w:rsidP="00851A78">
            <w:pPr>
              <w:rPr>
                <w:sz w:val="18"/>
                <w:szCs w:val="18"/>
              </w:rPr>
            </w:pPr>
            <w:r w:rsidRPr="00B5116A">
              <w:rPr>
                <w:sz w:val="18"/>
                <w:szCs w:val="18"/>
              </w:rPr>
              <w:t>oświadczenie Wykonawcy potwierdzające prawidłowość wykonania remontu</w:t>
            </w:r>
            <w:r w:rsidRPr="009918F9">
              <w:rPr>
                <w:sz w:val="18"/>
                <w:szCs w:val="18"/>
              </w:rPr>
              <w:t xml:space="preserve"> </w:t>
            </w:r>
          </w:p>
        </w:tc>
        <w:tc>
          <w:tcPr>
            <w:tcW w:w="1559" w:type="dxa"/>
          </w:tcPr>
          <w:p w14:paraId="243DD940" w14:textId="77777777" w:rsidR="00851A78" w:rsidRPr="009918F9" w:rsidRDefault="00851A78" w:rsidP="00851A78">
            <w:pPr>
              <w:spacing w:line="360" w:lineRule="auto"/>
              <w:rPr>
                <w:sz w:val="18"/>
                <w:szCs w:val="18"/>
              </w:rPr>
            </w:pPr>
          </w:p>
        </w:tc>
        <w:tc>
          <w:tcPr>
            <w:tcW w:w="1560" w:type="dxa"/>
          </w:tcPr>
          <w:p w14:paraId="243DD941" w14:textId="77777777" w:rsidR="00851A78" w:rsidRPr="009918F9" w:rsidRDefault="00851A78" w:rsidP="00851A78">
            <w:pPr>
              <w:spacing w:line="360" w:lineRule="auto"/>
              <w:rPr>
                <w:sz w:val="18"/>
                <w:szCs w:val="18"/>
              </w:rPr>
            </w:pPr>
          </w:p>
        </w:tc>
        <w:tc>
          <w:tcPr>
            <w:tcW w:w="1559" w:type="dxa"/>
          </w:tcPr>
          <w:p w14:paraId="243DD942" w14:textId="77777777" w:rsidR="00851A78" w:rsidRPr="009918F9" w:rsidRDefault="00851A78" w:rsidP="00851A78">
            <w:pPr>
              <w:spacing w:line="360" w:lineRule="auto"/>
              <w:rPr>
                <w:sz w:val="18"/>
                <w:szCs w:val="18"/>
              </w:rPr>
            </w:pPr>
          </w:p>
        </w:tc>
      </w:tr>
      <w:tr w:rsidR="00851A78" w:rsidRPr="009A547E" w14:paraId="243DD949" w14:textId="77777777" w:rsidTr="00FF5B51">
        <w:trPr>
          <w:cantSplit/>
          <w:trHeight w:val="57"/>
        </w:trPr>
        <w:tc>
          <w:tcPr>
            <w:tcW w:w="589" w:type="dxa"/>
            <w:vAlign w:val="center"/>
          </w:tcPr>
          <w:p w14:paraId="243DD944" w14:textId="77777777" w:rsidR="00851A78" w:rsidRPr="009918F9" w:rsidRDefault="00851A78" w:rsidP="00851A78">
            <w:pPr>
              <w:spacing w:line="360" w:lineRule="auto"/>
              <w:rPr>
                <w:sz w:val="18"/>
                <w:szCs w:val="18"/>
              </w:rPr>
            </w:pPr>
            <w:r w:rsidRPr="009918F9">
              <w:rPr>
                <w:sz w:val="18"/>
                <w:szCs w:val="18"/>
              </w:rPr>
              <w:t>3.</w:t>
            </w:r>
          </w:p>
        </w:tc>
        <w:tc>
          <w:tcPr>
            <w:tcW w:w="4197" w:type="dxa"/>
            <w:vAlign w:val="center"/>
          </w:tcPr>
          <w:p w14:paraId="243DD945" w14:textId="77777777" w:rsidR="00851A78" w:rsidRPr="009918F9" w:rsidRDefault="00851A78" w:rsidP="00851A78">
            <w:pPr>
              <w:spacing w:line="360" w:lineRule="auto"/>
              <w:rPr>
                <w:sz w:val="18"/>
                <w:szCs w:val="18"/>
              </w:rPr>
            </w:pPr>
            <w:r w:rsidRPr="009918F9">
              <w:rPr>
                <w:sz w:val="18"/>
                <w:szCs w:val="18"/>
              </w:rPr>
              <w:t>wykaz części i podzespołów wymienionych</w:t>
            </w:r>
          </w:p>
        </w:tc>
        <w:tc>
          <w:tcPr>
            <w:tcW w:w="1559" w:type="dxa"/>
          </w:tcPr>
          <w:p w14:paraId="243DD946" w14:textId="77777777" w:rsidR="00851A78" w:rsidRPr="009918F9" w:rsidRDefault="00851A78" w:rsidP="00851A78">
            <w:pPr>
              <w:spacing w:line="360" w:lineRule="auto"/>
              <w:rPr>
                <w:sz w:val="18"/>
                <w:szCs w:val="18"/>
              </w:rPr>
            </w:pPr>
          </w:p>
        </w:tc>
        <w:tc>
          <w:tcPr>
            <w:tcW w:w="1560" w:type="dxa"/>
          </w:tcPr>
          <w:p w14:paraId="243DD947" w14:textId="77777777" w:rsidR="00851A78" w:rsidRPr="009918F9" w:rsidRDefault="00851A78" w:rsidP="00851A78">
            <w:pPr>
              <w:spacing w:line="360" w:lineRule="auto"/>
              <w:rPr>
                <w:sz w:val="18"/>
                <w:szCs w:val="18"/>
              </w:rPr>
            </w:pPr>
          </w:p>
        </w:tc>
        <w:tc>
          <w:tcPr>
            <w:tcW w:w="1559" w:type="dxa"/>
          </w:tcPr>
          <w:p w14:paraId="243DD948" w14:textId="77777777" w:rsidR="00851A78" w:rsidRPr="009918F9" w:rsidRDefault="00851A78" w:rsidP="00851A78">
            <w:pPr>
              <w:spacing w:line="360" w:lineRule="auto"/>
              <w:rPr>
                <w:sz w:val="18"/>
                <w:szCs w:val="18"/>
              </w:rPr>
            </w:pPr>
          </w:p>
        </w:tc>
      </w:tr>
      <w:tr w:rsidR="00851A78" w:rsidRPr="009A547E" w14:paraId="243DD94F" w14:textId="77777777" w:rsidTr="00FF5B51">
        <w:trPr>
          <w:cantSplit/>
          <w:trHeight w:val="57"/>
        </w:trPr>
        <w:tc>
          <w:tcPr>
            <w:tcW w:w="589" w:type="dxa"/>
            <w:vAlign w:val="center"/>
          </w:tcPr>
          <w:p w14:paraId="243DD94A" w14:textId="77777777" w:rsidR="00851A78" w:rsidRPr="009918F9" w:rsidRDefault="00851A78" w:rsidP="00851A78">
            <w:pPr>
              <w:spacing w:line="360" w:lineRule="auto"/>
              <w:rPr>
                <w:sz w:val="18"/>
                <w:szCs w:val="18"/>
              </w:rPr>
            </w:pPr>
            <w:r w:rsidRPr="009918F9">
              <w:rPr>
                <w:sz w:val="18"/>
                <w:szCs w:val="18"/>
              </w:rPr>
              <w:t>4.</w:t>
            </w:r>
          </w:p>
        </w:tc>
        <w:tc>
          <w:tcPr>
            <w:tcW w:w="4197" w:type="dxa"/>
            <w:vAlign w:val="center"/>
          </w:tcPr>
          <w:p w14:paraId="243DD94B" w14:textId="77777777" w:rsidR="00851A78" w:rsidRPr="009918F9" w:rsidRDefault="00851A78" w:rsidP="00851A78">
            <w:pPr>
              <w:spacing w:line="360" w:lineRule="auto"/>
              <w:rPr>
                <w:sz w:val="18"/>
                <w:szCs w:val="18"/>
              </w:rPr>
            </w:pPr>
            <w:r w:rsidRPr="009918F9">
              <w:rPr>
                <w:sz w:val="18"/>
                <w:szCs w:val="18"/>
              </w:rPr>
              <w:t>wykaz części i podzespołów podlegających zwrotowi</w:t>
            </w:r>
          </w:p>
        </w:tc>
        <w:tc>
          <w:tcPr>
            <w:tcW w:w="1559" w:type="dxa"/>
          </w:tcPr>
          <w:p w14:paraId="243DD94C" w14:textId="77777777" w:rsidR="00851A78" w:rsidRPr="009918F9" w:rsidRDefault="00851A78" w:rsidP="00851A78">
            <w:pPr>
              <w:spacing w:line="360" w:lineRule="auto"/>
              <w:rPr>
                <w:sz w:val="18"/>
                <w:szCs w:val="18"/>
              </w:rPr>
            </w:pPr>
          </w:p>
        </w:tc>
        <w:tc>
          <w:tcPr>
            <w:tcW w:w="1560" w:type="dxa"/>
          </w:tcPr>
          <w:p w14:paraId="243DD94D" w14:textId="77777777" w:rsidR="00851A78" w:rsidRPr="009918F9" w:rsidRDefault="00851A78" w:rsidP="00851A78">
            <w:pPr>
              <w:spacing w:line="360" w:lineRule="auto"/>
              <w:rPr>
                <w:sz w:val="18"/>
                <w:szCs w:val="18"/>
              </w:rPr>
            </w:pPr>
          </w:p>
        </w:tc>
        <w:tc>
          <w:tcPr>
            <w:tcW w:w="1559" w:type="dxa"/>
          </w:tcPr>
          <w:p w14:paraId="243DD94E" w14:textId="77777777" w:rsidR="00851A78" w:rsidRPr="009918F9" w:rsidRDefault="00851A78" w:rsidP="00851A78">
            <w:pPr>
              <w:spacing w:line="360" w:lineRule="auto"/>
              <w:rPr>
                <w:sz w:val="18"/>
                <w:szCs w:val="18"/>
              </w:rPr>
            </w:pPr>
          </w:p>
        </w:tc>
      </w:tr>
      <w:tr w:rsidR="00851A78" w:rsidRPr="009A547E" w14:paraId="243DD955" w14:textId="77777777" w:rsidTr="00FF5B51">
        <w:trPr>
          <w:cantSplit/>
          <w:trHeight w:val="57"/>
        </w:trPr>
        <w:tc>
          <w:tcPr>
            <w:tcW w:w="589" w:type="dxa"/>
            <w:vAlign w:val="center"/>
          </w:tcPr>
          <w:p w14:paraId="243DD950" w14:textId="77777777" w:rsidR="00851A78" w:rsidRPr="009918F9" w:rsidRDefault="00851A78" w:rsidP="00851A78">
            <w:pPr>
              <w:spacing w:line="360" w:lineRule="auto"/>
              <w:rPr>
                <w:sz w:val="18"/>
                <w:szCs w:val="18"/>
              </w:rPr>
            </w:pPr>
            <w:r w:rsidRPr="009918F9">
              <w:rPr>
                <w:sz w:val="18"/>
                <w:szCs w:val="18"/>
              </w:rPr>
              <w:t>5.</w:t>
            </w:r>
          </w:p>
        </w:tc>
        <w:tc>
          <w:tcPr>
            <w:tcW w:w="4197" w:type="dxa"/>
            <w:vAlign w:val="center"/>
          </w:tcPr>
          <w:p w14:paraId="243DD951" w14:textId="77777777" w:rsidR="00851A78" w:rsidRPr="009918F9" w:rsidRDefault="00851A78" w:rsidP="00851A78">
            <w:pPr>
              <w:rPr>
                <w:sz w:val="18"/>
                <w:szCs w:val="18"/>
              </w:rPr>
            </w:pPr>
            <w:r w:rsidRPr="009918F9">
              <w:rPr>
                <w:sz w:val="18"/>
                <w:szCs w:val="18"/>
              </w:rPr>
              <w:t>sprawozdanie z przeprowadzonych badań stanowiskowych</w:t>
            </w:r>
            <w:r>
              <w:rPr>
                <w:sz w:val="18"/>
                <w:szCs w:val="18"/>
              </w:rPr>
              <w:t xml:space="preserve"> </w:t>
            </w:r>
            <w:r w:rsidRPr="00F864DA">
              <w:rPr>
                <w:color w:val="FF0000"/>
                <w:sz w:val="18"/>
                <w:szCs w:val="18"/>
              </w:rPr>
              <w:t>– jeżeli dotyczy*)</w:t>
            </w:r>
          </w:p>
        </w:tc>
        <w:tc>
          <w:tcPr>
            <w:tcW w:w="1559" w:type="dxa"/>
          </w:tcPr>
          <w:p w14:paraId="243DD952" w14:textId="77777777" w:rsidR="00851A78" w:rsidRPr="009918F9" w:rsidRDefault="00851A78" w:rsidP="00851A78">
            <w:pPr>
              <w:spacing w:line="360" w:lineRule="auto"/>
              <w:rPr>
                <w:sz w:val="18"/>
                <w:szCs w:val="18"/>
              </w:rPr>
            </w:pPr>
          </w:p>
        </w:tc>
        <w:tc>
          <w:tcPr>
            <w:tcW w:w="1560" w:type="dxa"/>
          </w:tcPr>
          <w:p w14:paraId="243DD953" w14:textId="77777777" w:rsidR="00851A78" w:rsidRPr="009918F9" w:rsidRDefault="00851A78" w:rsidP="00851A78">
            <w:pPr>
              <w:spacing w:line="360" w:lineRule="auto"/>
              <w:rPr>
                <w:sz w:val="18"/>
                <w:szCs w:val="18"/>
              </w:rPr>
            </w:pPr>
          </w:p>
        </w:tc>
        <w:tc>
          <w:tcPr>
            <w:tcW w:w="1559" w:type="dxa"/>
          </w:tcPr>
          <w:p w14:paraId="243DD954" w14:textId="77777777" w:rsidR="00851A78" w:rsidRPr="009918F9" w:rsidRDefault="00851A78" w:rsidP="00851A78">
            <w:pPr>
              <w:spacing w:line="360" w:lineRule="auto"/>
              <w:rPr>
                <w:sz w:val="18"/>
                <w:szCs w:val="18"/>
              </w:rPr>
            </w:pPr>
          </w:p>
        </w:tc>
      </w:tr>
      <w:tr w:rsidR="00851A78" w:rsidRPr="009A547E" w14:paraId="243DD95B" w14:textId="77777777" w:rsidTr="00FF5B51">
        <w:trPr>
          <w:cantSplit/>
          <w:trHeight w:val="57"/>
        </w:trPr>
        <w:tc>
          <w:tcPr>
            <w:tcW w:w="589" w:type="dxa"/>
            <w:vAlign w:val="center"/>
          </w:tcPr>
          <w:p w14:paraId="243DD956" w14:textId="77777777" w:rsidR="00851A78" w:rsidRPr="009918F9" w:rsidRDefault="00851A78" w:rsidP="00851A78">
            <w:pPr>
              <w:spacing w:line="360" w:lineRule="auto"/>
              <w:rPr>
                <w:sz w:val="18"/>
                <w:szCs w:val="18"/>
              </w:rPr>
            </w:pPr>
            <w:r w:rsidRPr="009918F9">
              <w:rPr>
                <w:sz w:val="18"/>
                <w:szCs w:val="18"/>
              </w:rPr>
              <w:t>6.</w:t>
            </w:r>
          </w:p>
        </w:tc>
        <w:tc>
          <w:tcPr>
            <w:tcW w:w="4197" w:type="dxa"/>
            <w:vAlign w:val="center"/>
          </w:tcPr>
          <w:p w14:paraId="243DD957" w14:textId="77777777" w:rsidR="00851A78" w:rsidRPr="009918F9" w:rsidRDefault="00851A78" w:rsidP="00851A78">
            <w:pPr>
              <w:spacing w:line="360" w:lineRule="auto"/>
              <w:rPr>
                <w:sz w:val="18"/>
                <w:szCs w:val="18"/>
              </w:rPr>
            </w:pPr>
            <w:r w:rsidRPr="009918F9">
              <w:rPr>
                <w:sz w:val="18"/>
                <w:szCs w:val="18"/>
              </w:rPr>
              <w:t>Inne:</w:t>
            </w:r>
          </w:p>
        </w:tc>
        <w:tc>
          <w:tcPr>
            <w:tcW w:w="1559" w:type="dxa"/>
          </w:tcPr>
          <w:p w14:paraId="243DD958" w14:textId="77777777" w:rsidR="00851A78" w:rsidRPr="009918F9" w:rsidRDefault="00851A78" w:rsidP="00851A78">
            <w:pPr>
              <w:spacing w:line="360" w:lineRule="auto"/>
              <w:rPr>
                <w:sz w:val="18"/>
                <w:szCs w:val="18"/>
              </w:rPr>
            </w:pPr>
          </w:p>
        </w:tc>
        <w:tc>
          <w:tcPr>
            <w:tcW w:w="1560" w:type="dxa"/>
          </w:tcPr>
          <w:p w14:paraId="243DD959" w14:textId="77777777" w:rsidR="00851A78" w:rsidRPr="009918F9" w:rsidRDefault="00851A78" w:rsidP="00851A78">
            <w:pPr>
              <w:spacing w:line="360" w:lineRule="auto"/>
              <w:rPr>
                <w:sz w:val="18"/>
                <w:szCs w:val="18"/>
              </w:rPr>
            </w:pPr>
          </w:p>
        </w:tc>
        <w:tc>
          <w:tcPr>
            <w:tcW w:w="1559" w:type="dxa"/>
          </w:tcPr>
          <w:p w14:paraId="243DD95A" w14:textId="77777777" w:rsidR="00851A78" w:rsidRPr="009918F9" w:rsidRDefault="00851A78" w:rsidP="00851A78">
            <w:pPr>
              <w:spacing w:line="360" w:lineRule="auto"/>
              <w:rPr>
                <w:sz w:val="18"/>
                <w:szCs w:val="18"/>
              </w:rPr>
            </w:pPr>
          </w:p>
        </w:tc>
      </w:tr>
      <w:tr w:rsidR="00851A78" w:rsidRPr="009A547E" w14:paraId="243DD961" w14:textId="77777777" w:rsidTr="00FF5B51">
        <w:trPr>
          <w:cantSplit/>
          <w:trHeight w:val="57"/>
        </w:trPr>
        <w:tc>
          <w:tcPr>
            <w:tcW w:w="589" w:type="dxa"/>
            <w:vAlign w:val="center"/>
          </w:tcPr>
          <w:p w14:paraId="243DD95C" w14:textId="77777777" w:rsidR="00851A78" w:rsidRPr="009918F9" w:rsidRDefault="00851A78" w:rsidP="00851A78">
            <w:pPr>
              <w:spacing w:line="360" w:lineRule="auto"/>
              <w:rPr>
                <w:sz w:val="18"/>
                <w:szCs w:val="18"/>
              </w:rPr>
            </w:pPr>
            <w:r w:rsidRPr="009918F9">
              <w:rPr>
                <w:sz w:val="18"/>
                <w:szCs w:val="18"/>
              </w:rPr>
              <w:t>7.</w:t>
            </w:r>
          </w:p>
        </w:tc>
        <w:tc>
          <w:tcPr>
            <w:tcW w:w="4197" w:type="dxa"/>
            <w:vAlign w:val="center"/>
          </w:tcPr>
          <w:p w14:paraId="243DD95D" w14:textId="77777777" w:rsidR="00851A78" w:rsidRPr="009918F9" w:rsidRDefault="00851A78" w:rsidP="00851A78">
            <w:pPr>
              <w:spacing w:line="360" w:lineRule="auto"/>
              <w:rPr>
                <w:sz w:val="18"/>
                <w:szCs w:val="18"/>
              </w:rPr>
            </w:pPr>
          </w:p>
        </w:tc>
        <w:tc>
          <w:tcPr>
            <w:tcW w:w="1559" w:type="dxa"/>
          </w:tcPr>
          <w:p w14:paraId="243DD95E" w14:textId="77777777" w:rsidR="00851A78" w:rsidRPr="009918F9" w:rsidRDefault="00851A78" w:rsidP="00851A78">
            <w:pPr>
              <w:spacing w:line="360" w:lineRule="auto"/>
              <w:rPr>
                <w:sz w:val="18"/>
                <w:szCs w:val="18"/>
              </w:rPr>
            </w:pPr>
          </w:p>
        </w:tc>
        <w:tc>
          <w:tcPr>
            <w:tcW w:w="1560" w:type="dxa"/>
          </w:tcPr>
          <w:p w14:paraId="243DD95F" w14:textId="77777777" w:rsidR="00851A78" w:rsidRPr="009918F9" w:rsidRDefault="00851A78" w:rsidP="00851A78">
            <w:pPr>
              <w:spacing w:line="360" w:lineRule="auto"/>
              <w:rPr>
                <w:sz w:val="18"/>
                <w:szCs w:val="18"/>
              </w:rPr>
            </w:pPr>
          </w:p>
        </w:tc>
        <w:tc>
          <w:tcPr>
            <w:tcW w:w="1559" w:type="dxa"/>
          </w:tcPr>
          <w:p w14:paraId="243DD960" w14:textId="77777777" w:rsidR="00851A78" w:rsidRPr="009918F9" w:rsidRDefault="00851A78" w:rsidP="00851A78">
            <w:pPr>
              <w:spacing w:line="360" w:lineRule="auto"/>
              <w:rPr>
                <w:sz w:val="18"/>
                <w:szCs w:val="18"/>
              </w:rPr>
            </w:pPr>
          </w:p>
        </w:tc>
      </w:tr>
      <w:tr w:rsidR="00851A78" w:rsidRPr="009A547E" w14:paraId="243DD967" w14:textId="77777777" w:rsidTr="00FF5B51">
        <w:trPr>
          <w:cantSplit/>
          <w:trHeight w:val="57"/>
        </w:trPr>
        <w:tc>
          <w:tcPr>
            <w:tcW w:w="589" w:type="dxa"/>
          </w:tcPr>
          <w:p w14:paraId="243DD962" w14:textId="77777777" w:rsidR="00851A78" w:rsidRPr="009918F9" w:rsidRDefault="00851A78" w:rsidP="00851A78">
            <w:pPr>
              <w:spacing w:line="360" w:lineRule="auto"/>
              <w:rPr>
                <w:sz w:val="18"/>
                <w:szCs w:val="18"/>
              </w:rPr>
            </w:pPr>
          </w:p>
        </w:tc>
        <w:tc>
          <w:tcPr>
            <w:tcW w:w="4197" w:type="dxa"/>
          </w:tcPr>
          <w:p w14:paraId="243DD963" w14:textId="77777777" w:rsidR="00851A78" w:rsidRPr="009918F9" w:rsidRDefault="00851A78" w:rsidP="00851A78">
            <w:pPr>
              <w:spacing w:line="360" w:lineRule="auto"/>
              <w:rPr>
                <w:sz w:val="18"/>
                <w:szCs w:val="18"/>
              </w:rPr>
            </w:pPr>
          </w:p>
        </w:tc>
        <w:tc>
          <w:tcPr>
            <w:tcW w:w="1559" w:type="dxa"/>
          </w:tcPr>
          <w:p w14:paraId="243DD964" w14:textId="77777777" w:rsidR="00851A78" w:rsidRPr="009918F9" w:rsidRDefault="00851A78" w:rsidP="00851A78">
            <w:pPr>
              <w:spacing w:line="360" w:lineRule="auto"/>
              <w:rPr>
                <w:sz w:val="18"/>
                <w:szCs w:val="18"/>
              </w:rPr>
            </w:pPr>
          </w:p>
        </w:tc>
        <w:tc>
          <w:tcPr>
            <w:tcW w:w="1560" w:type="dxa"/>
          </w:tcPr>
          <w:p w14:paraId="243DD965" w14:textId="77777777" w:rsidR="00851A78" w:rsidRPr="009918F9" w:rsidRDefault="00851A78" w:rsidP="00851A78">
            <w:pPr>
              <w:spacing w:line="360" w:lineRule="auto"/>
              <w:rPr>
                <w:sz w:val="18"/>
                <w:szCs w:val="18"/>
              </w:rPr>
            </w:pPr>
          </w:p>
        </w:tc>
        <w:tc>
          <w:tcPr>
            <w:tcW w:w="1559" w:type="dxa"/>
          </w:tcPr>
          <w:p w14:paraId="243DD966" w14:textId="77777777" w:rsidR="00851A78" w:rsidRPr="009918F9" w:rsidRDefault="00851A78" w:rsidP="00851A78">
            <w:pPr>
              <w:spacing w:line="360" w:lineRule="auto"/>
              <w:rPr>
                <w:sz w:val="18"/>
                <w:szCs w:val="18"/>
              </w:rPr>
            </w:pPr>
          </w:p>
        </w:tc>
      </w:tr>
    </w:tbl>
    <w:p w14:paraId="243DD968" w14:textId="030D2C9E" w:rsidR="00554A1E" w:rsidRPr="00F864DA" w:rsidRDefault="00554A1E" w:rsidP="00554A1E">
      <w:pPr>
        <w:rPr>
          <w:i/>
          <w:iCs/>
          <w:color w:val="FF0000"/>
          <w:sz w:val="16"/>
          <w:szCs w:val="16"/>
        </w:rPr>
      </w:pPr>
      <w:r w:rsidRPr="004965E7">
        <w:rPr>
          <w:kern w:val="16"/>
          <w:sz w:val="16"/>
          <w:szCs w:val="16"/>
          <w:vertAlign w:val="superscript"/>
        </w:rPr>
        <w:t>*</w:t>
      </w:r>
      <w:r w:rsidRPr="00FB2037">
        <w:rPr>
          <w:sz w:val="16"/>
          <w:szCs w:val="16"/>
        </w:rPr>
        <w:t xml:space="preserve">) </w:t>
      </w:r>
      <w:r w:rsidRPr="00F864DA">
        <w:rPr>
          <w:i/>
          <w:iCs/>
          <w:color w:val="FF0000"/>
          <w:sz w:val="16"/>
          <w:szCs w:val="16"/>
        </w:rPr>
        <w:t>jeżeli nie dotyczy wstawić „X</w:t>
      </w:r>
      <w:r w:rsidR="001D564E" w:rsidRPr="00F864DA">
        <w:rPr>
          <w:i/>
          <w:iCs/>
          <w:color w:val="FF0000"/>
          <w:sz w:val="16"/>
          <w:szCs w:val="16"/>
        </w:rPr>
        <w:t>”; Dostarczone</w:t>
      </w:r>
      <w:r w:rsidRPr="00F864DA">
        <w:rPr>
          <w:i/>
          <w:iCs/>
          <w:color w:val="FF0000"/>
          <w:sz w:val="16"/>
          <w:szCs w:val="16"/>
        </w:rPr>
        <w:t xml:space="preserve"> dokumenty muszą być zgodne z zapisami w obowiązującej umowy</w:t>
      </w:r>
    </w:p>
    <w:p w14:paraId="243DD969" w14:textId="77777777" w:rsidR="00554A1E" w:rsidRPr="004965E7" w:rsidRDefault="00554A1E" w:rsidP="00554A1E">
      <w:pPr>
        <w:rPr>
          <w:sz w:val="16"/>
          <w:szCs w:val="16"/>
        </w:rPr>
      </w:pPr>
    </w:p>
    <w:p w14:paraId="243DD96A" w14:textId="77777777" w:rsidR="00554A1E" w:rsidRPr="00DC34EC" w:rsidRDefault="00554A1E" w:rsidP="00554A1E">
      <w:pPr>
        <w:spacing w:line="360" w:lineRule="auto"/>
        <w:jc w:val="center"/>
        <w:rPr>
          <w:b/>
          <w:bCs/>
          <w:sz w:val="22"/>
          <w:szCs w:val="22"/>
          <w:u w:val="single"/>
        </w:rPr>
      </w:pPr>
      <w:r>
        <w:rPr>
          <w:b/>
          <w:bCs/>
          <w:sz w:val="22"/>
          <w:szCs w:val="22"/>
          <w:u w:val="single"/>
        </w:rPr>
        <w:t xml:space="preserve">  </w:t>
      </w:r>
      <w:r w:rsidRPr="00DC34EC">
        <w:rPr>
          <w:b/>
          <w:bCs/>
          <w:sz w:val="22"/>
          <w:szCs w:val="22"/>
          <w:u w:val="single"/>
        </w:rPr>
        <w:t>Przekazujący</w:t>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t xml:space="preserve">             </w:t>
      </w:r>
      <w:r w:rsidRPr="00DC34EC">
        <w:rPr>
          <w:sz w:val="22"/>
          <w:szCs w:val="22"/>
        </w:rPr>
        <w:tab/>
      </w:r>
      <w:r>
        <w:rPr>
          <w:sz w:val="22"/>
          <w:szCs w:val="22"/>
        </w:rPr>
        <w:t xml:space="preserve">   </w:t>
      </w:r>
      <w:r w:rsidRPr="00DC34EC">
        <w:rPr>
          <w:b/>
          <w:bCs/>
          <w:sz w:val="22"/>
          <w:szCs w:val="22"/>
          <w:u w:val="single"/>
        </w:rPr>
        <w:t>Odbierający</w:t>
      </w:r>
    </w:p>
    <w:p w14:paraId="243DD96B" w14:textId="7ED934A5" w:rsidR="00554A1E" w:rsidRDefault="00554A1E" w:rsidP="00554A1E">
      <w:pPr>
        <w:ind w:firstLine="708"/>
      </w:pPr>
      <w:r>
        <w:t xml:space="preserve">.…………………………                                                     </w:t>
      </w:r>
      <w:r w:rsidR="00B350D9">
        <w:t xml:space="preserve">          </w:t>
      </w:r>
      <w:r>
        <w:t xml:space="preserve"> ……………………………</w:t>
      </w:r>
    </w:p>
    <w:p w14:paraId="5305AF88" w14:textId="77777777" w:rsidR="00B350D9" w:rsidRPr="00F864DA" w:rsidRDefault="00B350D9" w:rsidP="00554A1E">
      <w:pPr>
        <w:ind w:firstLine="708"/>
        <w:rPr>
          <w:sz w:val="6"/>
          <w:szCs w:val="6"/>
        </w:rPr>
      </w:pPr>
    </w:p>
    <w:p w14:paraId="243DD96C" w14:textId="77777777" w:rsidR="00554A1E" w:rsidRPr="00F864DA" w:rsidRDefault="00554A1E" w:rsidP="00554A1E">
      <w:pPr>
        <w:ind w:left="720"/>
        <w:jc w:val="center"/>
        <w:rPr>
          <w:i/>
          <w:color w:val="FF0000"/>
          <w:sz w:val="16"/>
          <w:szCs w:val="16"/>
        </w:rPr>
      </w:pPr>
      <w:r w:rsidRPr="00F864DA">
        <w:rPr>
          <w:i/>
          <w:color w:val="FF0000"/>
          <w:sz w:val="16"/>
          <w:szCs w:val="16"/>
        </w:rPr>
        <w:t>(Wymagany podpis osób uczestniczących w odbiorze/ przekazaniu po remoncie)</w:t>
      </w:r>
    </w:p>
    <w:p w14:paraId="56AE22E7" w14:textId="77777777" w:rsidR="00B350D9" w:rsidRPr="004C2ECD" w:rsidRDefault="00B350D9" w:rsidP="00554A1E">
      <w:pPr>
        <w:ind w:left="720"/>
        <w:jc w:val="center"/>
        <w:rPr>
          <w:i/>
          <w:sz w:val="16"/>
          <w:szCs w:val="16"/>
        </w:rPr>
      </w:pPr>
    </w:p>
    <w:p w14:paraId="243DD96D" w14:textId="4A43F422" w:rsidR="00554A1E" w:rsidRPr="00B53C6B" w:rsidRDefault="00554A1E" w:rsidP="004C1D66">
      <w:pPr>
        <w:widowControl w:val="0"/>
        <w:numPr>
          <w:ilvl w:val="0"/>
          <w:numId w:val="13"/>
        </w:numPr>
        <w:tabs>
          <w:tab w:val="num" w:pos="360"/>
          <w:tab w:val="num" w:pos="540"/>
        </w:tabs>
        <w:suppressAutoHyphens/>
        <w:ind w:left="426" w:hanging="426"/>
        <w:jc w:val="both"/>
        <w:rPr>
          <w:sz w:val="22"/>
          <w:szCs w:val="22"/>
        </w:rPr>
      </w:pPr>
      <w:r w:rsidRPr="00B53C6B">
        <w:rPr>
          <w:sz w:val="22"/>
          <w:szCs w:val="22"/>
        </w:rPr>
        <w:t>Potwierdzenie służb ochrony o wwozie na teren zakładu</w:t>
      </w:r>
      <w:r w:rsidR="00B350D9">
        <w:rPr>
          <w:sz w:val="22"/>
          <w:szCs w:val="22"/>
        </w:rPr>
        <w:t>.</w:t>
      </w:r>
    </w:p>
    <w:p w14:paraId="1F921BE6" w14:textId="1100CE8E" w:rsidR="00A8796C" w:rsidRDefault="00554A1E" w:rsidP="005C5A6D">
      <w:pPr>
        <w:ind w:left="4248"/>
        <w:jc w:val="right"/>
        <w:rPr>
          <w:b/>
          <w:bCs/>
          <w:sz w:val="22"/>
          <w:szCs w:val="22"/>
        </w:rPr>
      </w:pPr>
      <w:r>
        <w:rPr>
          <w:b/>
          <w:bCs/>
          <w:sz w:val="24"/>
          <w:szCs w:val="24"/>
        </w:rPr>
        <w:br w:type="page"/>
      </w:r>
    </w:p>
    <w:p w14:paraId="0ED551E5" w14:textId="28D0BCEA" w:rsidR="006C1625" w:rsidRDefault="006C1625" w:rsidP="006C1625">
      <w:pPr>
        <w:spacing w:before="120"/>
        <w:jc w:val="right"/>
        <w:rPr>
          <w:b/>
          <w:bCs/>
          <w:sz w:val="22"/>
          <w:szCs w:val="22"/>
        </w:rPr>
      </w:pPr>
      <w:r w:rsidRPr="00B30F1F">
        <w:rPr>
          <w:b/>
          <w:bCs/>
          <w:sz w:val="22"/>
          <w:szCs w:val="22"/>
        </w:rPr>
        <w:t xml:space="preserve">Załącznik nr </w:t>
      </w:r>
      <w:r w:rsidR="005C5A6D">
        <w:rPr>
          <w:b/>
          <w:bCs/>
          <w:sz w:val="22"/>
          <w:szCs w:val="22"/>
        </w:rPr>
        <w:t>4</w:t>
      </w:r>
      <w:r>
        <w:rPr>
          <w:b/>
          <w:bCs/>
          <w:sz w:val="22"/>
          <w:szCs w:val="22"/>
        </w:rPr>
        <w:t xml:space="preserve"> </w:t>
      </w:r>
      <w:r w:rsidRPr="00B30F1F">
        <w:rPr>
          <w:b/>
          <w:bCs/>
          <w:sz w:val="22"/>
          <w:szCs w:val="22"/>
        </w:rPr>
        <w:t xml:space="preserve">do Umowy </w:t>
      </w:r>
      <w:r w:rsidR="00DB0A12">
        <w:rPr>
          <w:b/>
          <w:bCs/>
          <w:sz w:val="22"/>
          <w:szCs w:val="22"/>
        </w:rPr>
        <w:t>-</w:t>
      </w:r>
      <w:r w:rsidR="00A653F2">
        <w:rPr>
          <w:b/>
          <w:bCs/>
          <w:sz w:val="22"/>
          <w:szCs w:val="22"/>
        </w:rPr>
        <w:t xml:space="preserve"> </w:t>
      </w:r>
      <w:r w:rsidR="00DB0A12" w:rsidRPr="00DB0A12">
        <w:rPr>
          <w:b/>
          <w:bCs/>
          <w:sz w:val="22"/>
          <w:szCs w:val="22"/>
        </w:rPr>
        <w:t>Krajowy System e-Faktur</w:t>
      </w:r>
    </w:p>
    <w:p w14:paraId="0A476694" w14:textId="77777777" w:rsidR="006C1625" w:rsidRDefault="006C1625" w:rsidP="006C1625">
      <w:pPr>
        <w:widowControl w:val="0"/>
        <w:spacing w:line="288" w:lineRule="auto"/>
        <w:jc w:val="both"/>
        <w:rPr>
          <w:rFonts w:eastAsiaTheme="minorHAnsi"/>
          <w:sz w:val="22"/>
          <w:szCs w:val="22"/>
          <w:lang w:eastAsia="en-US"/>
        </w:rPr>
      </w:pPr>
    </w:p>
    <w:p w14:paraId="7EFB0EEF" w14:textId="3F99CC82" w:rsidR="006C1625" w:rsidRPr="006C1625" w:rsidRDefault="006C1625" w:rsidP="006C1625">
      <w:pPr>
        <w:widowControl w:val="0"/>
        <w:spacing w:line="288" w:lineRule="auto"/>
        <w:jc w:val="both"/>
        <w:rPr>
          <w:rFonts w:eastAsiaTheme="minorHAnsi"/>
          <w:lang w:eastAsia="en-US"/>
        </w:rPr>
      </w:pPr>
      <w:r w:rsidRPr="006C1625">
        <w:rPr>
          <w:rFonts w:eastAsiaTheme="minorHAnsi"/>
          <w:lang w:eastAsia="en-US"/>
        </w:rPr>
        <w:t>Z dniem, w którym po stronie Wykonawcy powstanie ustawowy obowiązek wystawiania faktur za pośrednictwem Krajowego Systemu e-Faktur, strony ustalają, że:</w:t>
      </w:r>
    </w:p>
    <w:p w14:paraId="0078D413" w14:textId="77777777" w:rsidR="006C1625" w:rsidRPr="006C1625" w:rsidRDefault="006C1625" w:rsidP="006C1625">
      <w:pPr>
        <w:widowControl w:val="0"/>
        <w:numPr>
          <w:ilvl w:val="0"/>
          <w:numId w:val="86"/>
        </w:numPr>
        <w:spacing w:line="288" w:lineRule="auto"/>
        <w:jc w:val="both"/>
        <w:rPr>
          <w:rFonts w:eastAsiaTheme="minorHAnsi"/>
          <w:lang w:eastAsia="en-US"/>
        </w:rPr>
      </w:pPr>
      <w:r w:rsidRPr="006C1625">
        <w:rPr>
          <w:rFonts w:eastAsiaTheme="minorHAnsi"/>
          <w:lang w:eastAsia="en-US"/>
        </w:rPr>
        <w:t>Wykonawca wystawia faktury w formie ustrukturyzowanej za pośrednictwem Krajowego Systemu e-Faktur.</w:t>
      </w:r>
    </w:p>
    <w:p w14:paraId="366C8A16" w14:textId="77777777" w:rsidR="006C1625" w:rsidRPr="006C1625" w:rsidRDefault="006C1625" w:rsidP="006C1625">
      <w:pPr>
        <w:widowControl w:val="0"/>
        <w:numPr>
          <w:ilvl w:val="0"/>
          <w:numId w:val="86"/>
        </w:numPr>
        <w:spacing w:line="288" w:lineRule="auto"/>
        <w:jc w:val="both"/>
        <w:rPr>
          <w:rFonts w:eastAsiaTheme="minorHAnsi"/>
          <w:lang w:eastAsia="en-US"/>
        </w:rPr>
      </w:pPr>
      <w:r w:rsidRPr="006C1625">
        <w:rPr>
          <w:rFonts w:eastAsiaTheme="minorHAnsi"/>
          <w:lang w:eastAsia="en-US"/>
        </w:rPr>
        <w:t>Do czasu powstania po stronie Wykonawcy obowiązku korzystania z Krajowego Systemu e-Faktur, wystawianie faktur oraz realizacja płatności odbywać się będzie na zasadach określonych w § 4 Umowy.</w:t>
      </w:r>
    </w:p>
    <w:p w14:paraId="0892F788" w14:textId="77777777" w:rsidR="006C1625" w:rsidRPr="006C1625" w:rsidRDefault="006C1625" w:rsidP="006C1625">
      <w:pPr>
        <w:widowControl w:val="0"/>
        <w:spacing w:line="288" w:lineRule="auto"/>
        <w:ind w:left="360"/>
        <w:jc w:val="both"/>
        <w:rPr>
          <w:rFonts w:eastAsiaTheme="minorHAnsi"/>
          <w:lang w:eastAsia="en-US"/>
        </w:rPr>
      </w:pPr>
    </w:p>
    <w:p w14:paraId="25EDD2AF" w14:textId="12DC0BBB" w:rsidR="006C1625" w:rsidRPr="006C1625" w:rsidRDefault="006C1625" w:rsidP="006C1625">
      <w:pPr>
        <w:widowControl w:val="0"/>
        <w:numPr>
          <w:ilvl w:val="0"/>
          <w:numId w:val="85"/>
        </w:numPr>
        <w:tabs>
          <w:tab w:val="left" w:pos="426"/>
        </w:tabs>
        <w:spacing w:line="288" w:lineRule="auto"/>
        <w:ind w:left="426" w:hanging="426"/>
        <w:jc w:val="both"/>
        <w:rPr>
          <w:rFonts w:eastAsiaTheme="minorHAnsi"/>
          <w:lang w:eastAsia="en-US"/>
        </w:rPr>
      </w:pPr>
      <w:r w:rsidRPr="006C1625">
        <w:rPr>
          <w:rFonts w:eastAsiaTheme="minorHAnsi"/>
          <w:lang w:eastAsia="en-US"/>
        </w:rPr>
        <w:t>Z zastrzeżeniem przypadków wynikających z ustawy z dnia 11 marca 2004 r. o podatku od towarów i usług (tj.</w:t>
      </w:r>
      <w:r w:rsidR="00D177F0">
        <w:rPr>
          <w:rFonts w:eastAsiaTheme="minorHAnsi"/>
          <w:lang w:eastAsia="en-US"/>
        </w:rPr>
        <w:t> </w:t>
      </w:r>
      <w:r w:rsidRPr="006C1625">
        <w:rPr>
          <w:rFonts w:eastAsiaTheme="minorHAnsi"/>
          <w:lang w:eastAsia="en-US"/>
        </w:rPr>
        <w:t>Dz. U. z 2025 r. poz. 775, ze zm.), zwanej dalej „ustawą o VAT”. WYKONAWCA wystawia i udostępnia ZAMAWIAJĄCEMU faktury ustrukturyzowane przy użyciu Krajowego Systemu e-Faktur, zwanego dalej „</w:t>
      </w:r>
      <w:proofErr w:type="spellStart"/>
      <w:r w:rsidRPr="006C1625">
        <w:rPr>
          <w:rFonts w:eastAsiaTheme="minorHAnsi"/>
          <w:lang w:eastAsia="en-US"/>
        </w:rPr>
        <w:t>KSeF</w:t>
      </w:r>
      <w:proofErr w:type="spellEnd"/>
      <w:r w:rsidRPr="006C1625">
        <w:rPr>
          <w:rFonts w:eastAsiaTheme="minorHAnsi"/>
          <w:lang w:eastAsia="en-US"/>
        </w:rPr>
        <w:t>” zgodnie z obowiązującymi przepisami prawa.</w:t>
      </w:r>
    </w:p>
    <w:p w14:paraId="2FB850D4" w14:textId="77777777" w:rsidR="006C1625" w:rsidRPr="006C1625" w:rsidRDefault="006C1625" w:rsidP="006C1625">
      <w:pPr>
        <w:widowControl w:val="0"/>
        <w:numPr>
          <w:ilvl w:val="0"/>
          <w:numId w:val="85"/>
        </w:numPr>
        <w:tabs>
          <w:tab w:val="left" w:pos="426"/>
        </w:tabs>
        <w:spacing w:line="288" w:lineRule="auto"/>
        <w:ind w:left="426" w:hanging="426"/>
        <w:jc w:val="both"/>
        <w:rPr>
          <w:rFonts w:eastAsiaTheme="minorHAnsi"/>
          <w:lang w:eastAsia="en-US"/>
        </w:rPr>
      </w:pPr>
      <w:r w:rsidRPr="006C1625">
        <w:rPr>
          <w:rFonts w:eastAsiaTheme="minorHAnsi"/>
          <w:lang w:eastAsia="en-US"/>
        </w:rPr>
        <w:t>Fakturę ustrukturyzowaną należy wystawić:</w:t>
      </w:r>
    </w:p>
    <w:p w14:paraId="4D0192E8" w14:textId="77777777" w:rsidR="006C1625" w:rsidRPr="006C1625" w:rsidRDefault="006C1625" w:rsidP="00D177F0">
      <w:pPr>
        <w:widowControl w:val="0"/>
        <w:spacing w:line="288" w:lineRule="auto"/>
        <w:ind w:left="426"/>
        <w:jc w:val="both"/>
        <w:rPr>
          <w:rFonts w:eastAsiaTheme="minorHAnsi"/>
          <w:lang w:eastAsia="en-US"/>
        </w:rPr>
      </w:pPr>
      <w:r w:rsidRPr="006C1625">
        <w:rPr>
          <w:rFonts w:eastAsiaTheme="minorHAnsi"/>
          <w:lang w:eastAsia="en-US"/>
        </w:rPr>
        <w:t>- dane nabywcy (</w:t>
      </w:r>
      <w:proofErr w:type="spellStart"/>
      <w:r w:rsidRPr="006C1625">
        <w:rPr>
          <w:rFonts w:eastAsiaTheme="minorHAnsi"/>
          <w:lang w:eastAsia="en-US"/>
        </w:rPr>
        <w:t>schema</w:t>
      </w:r>
      <w:proofErr w:type="spellEnd"/>
      <w:r w:rsidRPr="006C1625">
        <w:rPr>
          <w:rFonts w:eastAsiaTheme="minorHAnsi"/>
          <w:lang w:eastAsia="en-US"/>
        </w:rPr>
        <w:t xml:space="preserve"> Podmiot 2): </w:t>
      </w:r>
    </w:p>
    <w:p w14:paraId="506DA978" w14:textId="77777777" w:rsidR="006C1625" w:rsidRPr="006C1625" w:rsidRDefault="006C1625" w:rsidP="00D177F0">
      <w:pPr>
        <w:widowControl w:val="0"/>
        <w:spacing w:line="288" w:lineRule="auto"/>
        <w:ind w:left="709"/>
        <w:jc w:val="both"/>
        <w:rPr>
          <w:rFonts w:eastAsiaTheme="minorHAnsi"/>
          <w:lang w:eastAsia="en-US"/>
        </w:rPr>
      </w:pPr>
      <w:r w:rsidRPr="006C1625">
        <w:rPr>
          <w:rFonts w:eastAsiaTheme="minorHAnsi"/>
          <w:lang w:eastAsia="en-US"/>
        </w:rPr>
        <w:t>Polska Grupa Górnicza S.A.,</w:t>
      </w:r>
    </w:p>
    <w:p w14:paraId="1A0B3C9C" w14:textId="77777777" w:rsidR="006C1625" w:rsidRPr="006C1625" w:rsidRDefault="006C1625" w:rsidP="00D177F0">
      <w:pPr>
        <w:widowControl w:val="0"/>
        <w:spacing w:line="288" w:lineRule="auto"/>
        <w:ind w:left="709"/>
        <w:jc w:val="both"/>
        <w:rPr>
          <w:rFonts w:eastAsiaTheme="minorHAnsi"/>
          <w:lang w:eastAsia="en-US"/>
        </w:rPr>
      </w:pPr>
      <w:r w:rsidRPr="006C1625">
        <w:rPr>
          <w:rFonts w:eastAsiaTheme="minorHAnsi"/>
          <w:lang w:eastAsia="en-US"/>
        </w:rPr>
        <w:t>40-039 Katowice</w:t>
      </w:r>
    </w:p>
    <w:p w14:paraId="3C20E23F" w14:textId="77777777" w:rsidR="006C1625" w:rsidRPr="006C1625" w:rsidRDefault="006C1625" w:rsidP="00D177F0">
      <w:pPr>
        <w:widowControl w:val="0"/>
        <w:spacing w:line="288" w:lineRule="auto"/>
        <w:ind w:left="709"/>
        <w:jc w:val="both"/>
        <w:rPr>
          <w:rFonts w:eastAsiaTheme="minorHAnsi"/>
          <w:lang w:eastAsia="en-US"/>
        </w:rPr>
      </w:pPr>
      <w:r w:rsidRPr="006C1625">
        <w:rPr>
          <w:rFonts w:eastAsiaTheme="minorHAnsi"/>
          <w:lang w:eastAsia="en-US"/>
        </w:rPr>
        <w:t>ul. Powstańców 30</w:t>
      </w:r>
    </w:p>
    <w:p w14:paraId="54945FDB" w14:textId="77777777" w:rsidR="006C1625" w:rsidRPr="006C1625" w:rsidRDefault="006C1625" w:rsidP="00D177F0">
      <w:pPr>
        <w:widowControl w:val="0"/>
        <w:spacing w:line="288" w:lineRule="auto"/>
        <w:ind w:left="426"/>
        <w:jc w:val="both"/>
        <w:rPr>
          <w:rFonts w:eastAsiaTheme="minorHAnsi"/>
          <w:lang w:eastAsia="en-US"/>
        </w:rPr>
      </w:pPr>
      <w:r w:rsidRPr="006C1625">
        <w:rPr>
          <w:rFonts w:eastAsiaTheme="minorHAnsi"/>
          <w:lang w:eastAsia="en-US"/>
        </w:rPr>
        <w:t>- dane odbiorcy (</w:t>
      </w:r>
      <w:proofErr w:type="spellStart"/>
      <w:r w:rsidRPr="006C1625">
        <w:rPr>
          <w:rFonts w:eastAsiaTheme="minorHAnsi"/>
          <w:lang w:eastAsia="en-US"/>
        </w:rPr>
        <w:t>schema</w:t>
      </w:r>
      <w:proofErr w:type="spellEnd"/>
      <w:r w:rsidRPr="006C1625">
        <w:rPr>
          <w:rFonts w:eastAsiaTheme="minorHAnsi"/>
          <w:lang w:eastAsia="en-US"/>
        </w:rPr>
        <w:t xml:space="preserve"> Podmiot 3):</w:t>
      </w:r>
    </w:p>
    <w:p w14:paraId="5B2E2DA6" w14:textId="77777777" w:rsidR="006C1625" w:rsidRPr="006C1625" w:rsidRDefault="006C1625" w:rsidP="00D177F0">
      <w:pPr>
        <w:widowControl w:val="0"/>
        <w:spacing w:line="288" w:lineRule="auto"/>
        <w:ind w:left="709"/>
        <w:jc w:val="both"/>
        <w:rPr>
          <w:rFonts w:eastAsiaTheme="minorHAnsi"/>
          <w:lang w:eastAsia="en-US"/>
        </w:rPr>
      </w:pPr>
      <w:r w:rsidRPr="006C1625">
        <w:rPr>
          <w:rFonts w:eastAsiaTheme="minorHAnsi"/>
          <w:lang w:eastAsia="en-US"/>
        </w:rPr>
        <w:t>Oddział ….…</w:t>
      </w:r>
    </w:p>
    <w:p w14:paraId="159A1206" w14:textId="77777777" w:rsidR="006C1625" w:rsidRPr="006C1625" w:rsidRDefault="006C1625" w:rsidP="006C1625">
      <w:pPr>
        <w:widowControl w:val="0"/>
        <w:numPr>
          <w:ilvl w:val="0"/>
          <w:numId w:val="85"/>
        </w:numPr>
        <w:tabs>
          <w:tab w:val="left" w:pos="426"/>
        </w:tabs>
        <w:spacing w:line="288" w:lineRule="auto"/>
        <w:ind w:left="426" w:hanging="426"/>
        <w:jc w:val="both"/>
        <w:rPr>
          <w:rFonts w:eastAsiaTheme="minorHAnsi"/>
          <w:lang w:eastAsia="en-US"/>
        </w:rPr>
      </w:pPr>
      <w:r w:rsidRPr="006C1625">
        <w:rPr>
          <w:rFonts w:eastAsiaTheme="minorHAnsi"/>
          <w:lang w:eastAsia="en-US"/>
        </w:rPr>
        <w:t xml:space="preserve">W przypadku awarii </w:t>
      </w:r>
      <w:proofErr w:type="spellStart"/>
      <w:r w:rsidRPr="006C1625">
        <w:rPr>
          <w:rFonts w:eastAsiaTheme="minorHAnsi"/>
          <w:lang w:eastAsia="en-US"/>
        </w:rPr>
        <w:t>KSeF</w:t>
      </w:r>
      <w:proofErr w:type="spellEnd"/>
      <w:r w:rsidRPr="006C1625">
        <w:rPr>
          <w:rFonts w:eastAsiaTheme="minorHAnsi"/>
          <w:lang w:eastAsia="en-US"/>
        </w:rPr>
        <w:t xml:space="preserve"> WYKONAWCA przesyła faktury ZAMAWIAJĄCEMU w sposób z nim uzgodniony:</w:t>
      </w:r>
    </w:p>
    <w:p w14:paraId="52B2260D" w14:textId="77777777" w:rsidR="006C1625" w:rsidRPr="006C1625" w:rsidRDefault="006C1625" w:rsidP="006C1625">
      <w:pPr>
        <w:widowControl w:val="0"/>
        <w:tabs>
          <w:tab w:val="left" w:pos="851"/>
        </w:tabs>
        <w:spacing w:line="288" w:lineRule="auto"/>
        <w:ind w:left="851" w:hanging="425"/>
        <w:jc w:val="both"/>
        <w:rPr>
          <w:rFonts w:eastAsiaTheme="minorHAnsi"/>
          <w:lang w:eastAsia="en-US"/>
        </w:rPr>
      </w:pPr>
      <w:r w:rsidRPr="006C1625">
        <w:rPr>
          <w:rFonts w:eastAsiaTheme="minorHAnsi"/>
          <w:lang w:eastAsia="en-US"/>
        </w:rPr>
        <w:t>-</w:t>
      </w:r>
      <w:r w:rsidRPr="006C1625">
        <w:rPr>
          <w:rFonts w:eastAsiaTheme="minorHAnsi"/>
          <w:lang w:eastAsia="en-US"/>
        </w:rPr>
        <w:tab/>
        <w:t>wysyłka faktury w postaci papierowej lub</w:t>
      </w:r>
    </w:p>
    <w:p w14:paraId="176AB191" w14:textId="77777777" w:rsidR="006C1625" w:rsidRPr="006C1625" w:rsidRDefault="006C1625" w:rsidP="006C1625">
      <w:pPr>
        <w:widowControl w:val="0"/>
        <w:tabs>
          <w:tab w:val="left" w:pos="851"/>
        </w:tabs>
        <w:spacing w:line="288" w:lineRule="auto"/>
        <w:ind w:left="851" w:hanging="425"/>
        <w:jc w:val="both"/>
        <w:rPr>
          <w:rFonts w:eastAsiaTheme="minorHAnsi"/>
          <w:lang w:eastAsia="en-US"/>
        </w:rPr>
      </w:pPr>
      <w:r w:rsidRPr="006C1625">
        <w:rPr>
          <w:rFonts w:eastAsiaTheme="minorHAnsi"/>
          <w:lang w:eastAsia="en-US"/>
        </w:rPr>
        <w:t>-</w:t>
      </w:r>
      <w:r w:rsidRPr="006C1625">
        <w:rPr>
          <w:rFonts w:eastAsiaTheme="minorHAnsi"/>
          <w:lang w:eastAsia="en-US"/>
        </w:rPr>
        <w:tab/>
        <w:t xml:space="preserve">wysyłka pocztą elektroniczną </w:t>
      </w:r>
    </w:p>
    <w:p w14:paraId="732AD047" w14:textId="620974F5" w:rsidR="006C1625" w:rsidRPr="006C1625" w:rsidRDefault="006C1625" w:rsidP="006C1625">
      <w:pPr>
        <w:widowControl w:val="0"/>
        <w:spacing w:line="288" w:lineRule="auto"/>
        <w:ind w:left="426"/>
        <w:jc w:val="both"/>
        <w:rPr>
          <w:rFonts w:eastAsiaTheme="minorHAnsi"/>
          <w:lang w:eastAsia="en-US"/>
        </w:rPr>
      </w:pPr>
      <w:r w:rsidRPr="006C1625">
        <w:rPr>
          <w:rFonts w:eastAsiaTheme="minorHAnsi"/>
          <w:lang w:eastAsia="en-US"/>
        </w:rPr>
        <w:t>Wysłanie faktury drogą elektroniczną wymaga pisemnego uzgodnienia z ZAMAWIAJĄCYM.</w:t>
      </w:r>
    </w:p>
    <w:p w14:paraId="4C85345F" w14:textId="77777777" w:rsidR="006C1625" w:rsidRPr="006C1625" w:rsidRDefault="006C1625" w:rsidP="006C1625">
      <w:pPr>
        <w:widowControl w:val="0"/>
        <w:numPr>
          <w:ilvl w:val="0"/>
          <w:numId w:val="85"/>
        </w:numPr>
        <w:tabs>
          <w:tab w:val="left" w:pos="426"/>
        </w:tabs>
        <w:spacing w:line="288" w:lineRule="auto"/>
        <w:ind w:left="426" w:hanging="426"/>
        <w:jc w:val="both"/>
        <w:rPr>
          <w:rFonts w:eastAsiaTheme="minorHAnsi"/>
          <w:lang w:eastAsia="en-US"/>
        </w:rPr>
      </w:pPr>
      <w:r w:rsidRPr="006C1625">
        <w:rPr>
          <w:rFonts w:eastAsiaTheme="minorHAnsi"/>
          <w:lang w:eastAsia="en-US"/>
        </w:rPr>
        <w:t>W przypadku gdy WYKONAWCA nie podlega obowiązkowi wystawiania faktur w KSEF fakturę należy wystawić na adres:</w:t>
      </w:r>
    </w:p>
    <w:p w14:paraId="2D36EEAA" w14:textId="77777777" w:rsidR="006C1625" w:rsidRPr="006C1625" w:rsidRDefault="006C1625" w:rsidP="00D177F0">
      <w:pPr>
        <w:widowControl w:val="0"/>
        <w:spacing w:line="288" w:lineRule="auto"/>
        <w:ind w:left="709"/>
        <w:jc w:val="both"/>
        <w:rPr>
          <w:rFonts w:eastAsiaTheme="minorHAnsi"/>
          <w:lang w:eastAsia="en-US"/>
        </w:rPr>
      </w:pPr>
      <w:r w:rsidRPr="006C1625">
        <w:rPr>
          <w:rFonts w:eastAsiaTheme="minorHAnsi"/>
          <w:lang w:eastAsia="en-US"/>
        </w:rPr>
        <w:t>Polska Grupa Górnicza S.A.</w:t>
      </w:r>
    </w:p>
    <w:p w14:paraId="2F6EB48B" w14:textId="77777777" w:rsidR="006C1625" w:rsidRPr="006C1625" w:rsidRDefault="006C1625" w:rsidP="00D177F0">
      <w:pPr>
        <w:widowControl w:val="0"/>
        <w:spacing w:line="288" w:lineRule="auto"/>
        <w:ind w:left="709"/>
        <w:jc w:val="both"/>
        <w:rPr>
          <w:rFonts w:eastAsiaTheme="minorHAnsi"/>
          <w:lang w:eastAsia="en-US"/>
        </w:rPr>
      </w:pPr>
      <w:r w:rsidRPr="006C1625">
        <w:rPr>
          <w:rFonts w:eastAsiaTheme="minorHAnsi"/>
          <w:lang w:eastAsia="en-US"/>
        </w:rPr>
        <w:t>40-039 Katowice</w:t>
      </w:r>
    </w:p>
    <w:p w14:paraId="45110898" w14:textId="77777777" w:rsidR="006C1625" w:rsidRPr="006C1625" w:rsidRDefault="006C1625" w:rsidP="00D177F0">
      <w:pPr>
        <w:widowControl w:val="0"/>
        <w:spacing w:line="288" w:lineRule="auto"/>
        <w:ind w:left="709"/>
        <w:jc w:val="both"/>
        <w:rPr>
          <w:rFonts w:eastAsiaTheme="minorHAnsi"/>
          <w:lang w:eastAsia="en-US"/>
        </w:rPr>
      </w:pPr>
      <w:r w:rsidRPr="006C1625">
        <w:rPr>
          <w:rFonts w:eastAsiaTheme="minorHAnsi"/>
          <w:lang w:eastAsia="en-US"/>
        </w:rPr>
        <w:t>ul. Powstańców 30</w:t>
      </w:r>
    </w:p>
    <w:p w14:paraId="39838FBA" w14:textId="77777777" w:rsidR="006C1625" w:rsidRPr="006C1625" w:rsidRDefault="006C1625" w:rsidP="006C1625">
      <w:pPr>
        <w:widowControl w:val="0"/>
        <w:spacing w:line="288" w:lineRule="auto"/>
        <w:ind w:left="426"/>
        <w:jc w:val="both"/>
        <w:rPr>
          <w:rFonts w:eastAsiaTheme="minorHAnsi"/>
          <w:lang w:eastAsia="en-US"/>
        </w:rPr>
      </w:pPr>
      <w:r w:rsidRPr="006C1625">
        <w:rPr>
          <w:rFonts w:eastAsiaTheme="minorHAnsi"/>
          <w:lang w:eastAsia="en-US"/>
        </w:rPr>
        <w:t>oraz przesłać w formie papierowej na adres:</w:t>
      </w:r>
    </w:p>
    <w:p w14:paraId="072DAA9D" w14:textId="77777777" w:rsidR="006C1625" w:rsidRPr="006C1625" w:rsidRDefault="006C1625" w:rsidP="00D177F0">
      <w:pPr>
        <w:widowControl w:val="0"/>
        <w:tabs>
          <w:tab w:val="left" w:pos="3828"/>
        </w:tabs>
        <w:spacing w:line="288" w:lineRule="auto"/>
        <w:ind w:left="709"/>
        <w:jc w:val="both"/>
        <w:rPr>
          <w:rFonts w:eastAsiaTheme="minorHAnsi"/>
          <w:lang w:eastAsia="en-US"/>
        </w:rPr>
      </w:pPr>
      <w:r w:rsidRPr="006C1625">
        <w:rPr>
          <w:rFonts w:eastAsiaTheme="minorHAnsi"/>
          <w:lang w:eastAsia="en-US"/>
        </w:rPr>
        <w:t>Polska Grupa Górnicza S.A.</w:t>
      </w:r>
    </w:p>
    <w:p w14:paraId="7DF70CEB" w14:textId="77777777" w:rsidR="006C1625" w:rsidRPr="006C1625" w:rsidRDefault="006C1625" w:rsidP="00D177F0">
      <w:pPr>
        <w:widowControl w:val="0"/>
        <w:spacing w:line="288" w:lineRule="auto"/>
        <w:ind w:left="709"/>
        <w:jc w:val="both"/>
        <w:rPr>
          <w:rFonts w:eastAsiaTheme="minorHAnsi"/>
          <w:lang w:eastAsia="en-US"/>
        </w:rPr>
      </w:pPr>
      <w:r w:rsidRPr="006C1625">
        <w:rPr>
          <w:rFonts w:eastAsiaTheme="minorHAnsi"/>
          <w:lang w:eastAsia="en-US"/>
        </w:rPr>
        <w:t>44-122 Gliwice,</w:t>
      </w:r>
    </w:p>
    <w:p w14:paraId="09B782F1" w14:textId="77777777" w:rsidR="006C1625" w:rsidRPr="006C1625" w:rsidRDefault="006C1625" w:rsidP="00D177F0">
      <w:pPr>
        <w:widowControl w:val="0"/>
        <w:spacing w:line="288" w:lineRule="auto"/>
        <w:ind w:left="709"/>
        <w:jc w:val="both"/>
        <w:rPr>
          <w:rFonts w:eastAsiaTheme="minorHAnsi"/>
          <w:lang w:eastAsia="en-US"/>
        </w:rPr>
      </w:pPr>
      <w:r w:rsidRPr="006C1625">
        <w:rPr>
          <w:rFonts w:eastAsiaTheme="minorHAnsi"/>
          <w:lang w:eastAsia="en-US"/>
        </w:rPr>
        <w:t>ul. Jasna 8</w:t>
      </w:r>
    </w:p>
    <w:p w14:paraId="60271CDC" w14:textId="77777777" w:rsidR="006C1625" w:rsidRPr="006C1625" w:rsidRDefault="006C1625" w:rsidP="006C1625">
      <w:pPr>
        <w:widowControl w:val="0"/>
        <w:spacing w:line="288" w:lineRule="auto"/>
        <w:ind w:left="426"/>
        <w:jc w:val="both"/>
        <w:rPr>
          <w:rFonts w:eastAsiaTheme="minorHAnsi"/>
          <w:lang w:eastAsia="en-US"/>
        </w:rPr>
      </w:pPr>
      <w:r w:rsidRPr="006C1625">
        <w:rPr>
          <w:rFonts w:eastAsiaTheme="minorHAnsi"/>
          <w:lang w:eastAsia="en-US"/>
        </w:rPr>
        <w:t xml:space="preserve">lub </w:t>
      </w:r>
    </w:p>
    <w:p w14:paraId="578AFE6F" w14:textId="77777777" w:rsidR="006C1625" w:rsidRPr="006C1625" w:rsidRDefault="006C1625" w:rsidP="006C1625">
      <w:pPr>
        <w:widowControl w:val="0"/>
        <w:spacing w:line="288" w:lineRule="auto"/>
        <w:ind w:left="426"/>
        <w:jc w:val="both"/>
        <w:rPr>
          <w:rFonts w:eastAsiaTheme="minorHAnsi"/>
          <w:lang w:eastAsia="en-US"/>
        </w:rPr>
      </w:pPr>
      <w:r w:rsidRPr="006C1625">
        <w:rPr>
          <w:rFonts w:eastAsiaTheme="minorHAnsi"/>
          <w:lang w:eastAsia="en-US"/>
        </w:rPr>
        <w:t>w formie elektronicznej zgodnie z podpisanym Porozumieniem w sprawie przesyłania faktur drogą elektroniczną</w:t>
      </w:r>
    </w:p>
    <w:p w14:paraId="0A4FD25A" w14:textId="77777777" w:rsidR="006C1625" w:rsidRPr="006C1625" w:rsidRDefault="006C1625" w:rsidP="006C1625">
      <w:pPr>
        <w:widowControl w:val="0"/>
        <w:numPr>
          <w:ilvl w:val="0"/>
          <w:numId w:val="85"/>
        </w:numPr>
        <w:tabs>
          <w:tab w:val="left" w:pos="426"/>
        </w:tabs>
        <w:spacing w:line="288" w:lineRule="auto"/>
        <w:ind w:left="426" w:hanging="426"/>
        <w:jc w:val="both"/>
        <w:rPr>
          <w:rFonts w:eastAsiaTheme="minorHAnsi"/>
          <w:lang w:eastAsia="en-US"/>
        </w:rPr>
      </w:pPr>
      <w:r w:rsidRPr="006C1625">
        <w:rPr>
          <w:rFonts w:eastAsiaTheme="minorHAnsi"/>
          <w:lang w:eastAsia="en-US"/>
        </w:rPr>
        <w:t xml:space="preserve">Do faktur ustrukturyzowanych protokół odbioru należy przesłać na adres e-mail: </w:t>
      </w:r>
      <w:hyperlink r:id="rId16" w:history="1">
        <w:r w:rsidRPr="006C1625">
          <w:rPr>
            <w:rFonts w:eastAsiaTheme="minorHAnsi"/>
            <w:color w:val="0000FF"/>
            <w:u w:val="single"/>
            <w:lang w:eastAsia="en-US"/>
          </w:rPr>
          <w:t>ksef.zal@pgg.pl</w:t>
        </w:r>
      </w:hyperlink>
      <w:r w:rsidRPr="006C1625">
        <w:rPr>
          <w:rFonts w:eastAsiaTheme="minorHAnsi"/>
          <w:lang w:eastAsia="en-US"/>
        </w:rPr>
        <w:t xml:space="preserve">. </w:t>
      </w:r>
      <w:r w:rsidRPr="006C1625">
        <w:rPr>
          <w:rFonts w:eastAsiaTheme="minorHAnsi"/>
          <w:lang w:eastAsia="en-US"/>
        </w:rPr>
        <w:br/>
        <w:t>W temacie wiadomości e-mail należy podać numer faktury KSEF. Rekomendowanym plikiem jest plik w formacie PDF.</w:t>
      </w:r>
    </w:p>
    <w:p w14:paraId="33457AFF" w14:textId="77777777" w:rsidR="006C1625" w:rsidRPr="006C1625" w:rsidRDefault="006C1625" w:rsidP="006C1625">
      <w:pPr>
        <w:widowControl w:val="0"/>
        <w:numPr>
          <w:ilvl w:val="0"/>
          <w:numId w:val="85"/>
        </w:numPr>
        <w:tabs>
          <w:tab w:val="left" w:pos="426"/>
        </w:tabs>
        <w:spacing w:line="288" w:lineRule="auto"/>
        <w:ind w:left="426" w:hanging="426"/>
        <w:jc w:val="both"/>
        <w:rPr>
          <w:rFonts w:eastAsiaTheme="minorHAnsi"/>
          <w:lang w:eastAsia="en-US"/>
        </w:rPr>
      </w:pPr>
      <w:r w:rsidRPr="006C1625">
        <w:rPr>
          <w:rFonts w:eastAsiaTheme="minorHAnsi"/>
          <w:lang w:eastAsia="en-US"/>
        </w:rPr>
        <w:t>Jeżeli w zapisach umowy użyto terminu „od daty otrzymania / wpływu / dostarczenia faktury” należy przez to rozumieć:</w:t>
      </w:r>
    </w:p>
    <w:p w14:paraId="0B8C5A3D" w14:textId="77777777" w:rsidR="006C1625" w:rsidRPr="006C1625" w:rsidRDefault="006C1625" w:rsidP="006C1625">
      <w:pPr>
        <w:widowControl w:val="0"/>
        <w:numPr>
          <w:ilvl w:val="1"/>
          <w:numId w:val="85"/>
        </w:numPr>
        <w:tabs>
          <w:tab w:val="left" w:pos="851"/>
        </w:tabs>
        <w:spacing w:line="288" w:lineRule="auto"/>
        <w:ind w:left="851" w:hanging="425"/>
        <w:jc w:val="both"/>
        <w:rPr>
          <w:rFonts w:eastAsiaTheme="minorHAnsi"/>
          <w:lang w:eastAsia="en-US"/>
        </w:rPr>
      </w:pPr>
      <w:r w:rsidRPr="006C1625">
        <w:rPr>
          <w:rFonts w:eastAsiaTheme="minorHAnsi"/>
          <w:lang w:eastAsia="en-US"/>
        </w:rPr>
        <w:t xml:space="preserve">„datę otrzymania faktury w </w:t>
      </w:r>
      <w:proofErr w:type="spellStart"/>
      <w:r w:rsidRPr="006C1625">
        <w:rPr>
          <w:rFonts w:eastAsiaTheme="minorHAnsi"/>
          <w:lang w:eastAsia="en-US"/>
        </w:rPr>
        <w:t>KSeF</w:t>
      </w:r>
      <w:proofErr w:type="spellEnd"/>
      <w:r w:rsidRPr="006C1625">
        <w:rPr>
          <w:rFonts w:eastAsiaTheme="minorHAnsi"/>
          <w:lang w:eastAsia="en-US"/>
        </w:rPr>
        <w:t>” - w przypadku, gdy Wykonawca jest objęty stosowaniem KSEF,</w:t>
      </w:r>
    </w:p>
    <w:p w14:paraId="226E8238" w14:textId="77777777" w:rsidR="006C1625" w:rsidRPr="006C1625" w:rsidRDefault="006C1625" w:rsidP="006C1625">
      <w:pPr>
        <w:widowControl w:val="0"/>
        <w:numPr>
          <w:ilvl w:val="1"/>
          <w:numId w:val="85"/>
        </w:numPr>
        <w:tabs>
          <w:tab w:val="left" w:pos="851"/>
        </w:tabs>
        <w:spacing w:line="288" w:lineRule="auto"/>
        <w:ind w:left="851" w:hanging="425"/>
        <w:jc w:val="both"/>
        <w:rPr>
          <w:rFonts w:eastAsiaTheme="minorHAnsi"/>
          <w:lang w:eastAsia="en-US"/>
        </w:rPr>
      </w:pPr>
      <w:r w:rsidRPr="006C1625">
        <w:rPr>
          <w:rFonts w:eastAsiaTheme="minorHAnsi"/>
          <w:lang w:eastAsia="en-US"/>
        </w:rPr>
        <w:t>„datę dotychczas uzgodnioną przez strony” - w przypadku, gdy Wykonawca nie jest objęty stosowaniem KSEF.</w:t>
      </w:r>
    </w:p>
    <w:p w14:paraId="048670B2" w14:textId="77777777" w:rsidR="006C1625" w:rsidRPr="006C1625" w:rsidRDefault="006C1625" w:rsidP="006C1625">
      <w:pPr>
        <w:widowControl w:val="0"/>
        <w:numPr>
          <w:ilvl w:val="0"/>
          <w:numId w:val="85"/>
        </w:numPr>
        <w:tabs>
          <w:tab w:val="left" w:pos="426"/>
        </w:tabs>
        <w:spacing w:line="288" w:lineRule="auto"/>
        <w:ind w:left="426" w:hanging="426"/>
        <w:jc w:val="both"/>
        <w:rPr>
          <w:rFonts w:eastAsiaTheme="minorHAnsi"/>
          <w:lang w:eastAsia="en-US"/>
        </w:rPr>
      </w:pPr>
      <w:r w:rsidRPr="006C1625">
        <w:rPr>
          <w:rFonts w:eastAsiaTheme="minorHAnsi"/>
          <w:lang w:eastAsia="en-US"/>
        </w:rPr>
        <w:t xml:space="preserve">Zapłata faktury korygującej nastąpi w terminie 30 dni od daty jej otrzymania w </w:t>
      </w:r>
      <w:proofErr w:type="spellStart"/>
      <w:r w:rsidRPr="006C1625">
        <w:rPr>
          <w:rFonts w:eastAsiaTheme="minorHAnsi"/>
          <w:lang w:eastAsia="en-US"/>
        </w:rPr>
        <w:t>KSeF</w:t>
      </w:r>
      <w:proofErr w:type="spellEnd"/>
      <w:r w:rsidRPr="006C1625">
        <w:rPr>
          <w:rFonts w:eastAsiaTheme="minorHAnsi"/>
          <w:lang w:eastAsia="en-US"/>
        </w:rPr>
        <w:t xml:space="preserve">, przez ZAMAWIAJĄCEGO, a w przypadku faktur wystawionych poza </w:t>
      </w:r>
      <w:proofErr w:type="spellStart"/>
      <w:r w:rsidRPr="006C1625">
        <w:rPr>
          <w:rFonts w:eastAsiaTheme="minorHAnsi"/>
          <w:lang w:eastAsia="en-US"/>
        </w:rPr>
        <w:t>KSeF</w:t>
      </w:r>
      <w:proofErr w:type="spellEnd"/>
      <w:r w:rsidRPr="006C1625">
        <w:rPr>
          <w:rFonts w:eastAsiaTheme="minorHAnsi"/>
          <w:lang w:eastAsia="en-US"/>
        </w:rPr>
        <w:t xml:space="preserve"> termin płatności wynosi 30 dni od daty otrzymania faktury poza </w:t>
      </w:r>
      <w:proofErr w:type="spellStart"/>
      <w:r w:rsidRPr="006C1625">
        <w:rPr>
          <w:rFonts w:eastAsiaTheme="minorHAnsi"/>
          <w:lang w:eastAsia="en-US"/>
        </w:rPr>
        <w:t>KSeF</w:t>
      </w:r>
      <w:proofErr w:type="spellEnd"/>
      <w:r w:rsidRPr="006C1625">
        <w:rPr>
          <w:rFonts w:eastAsiaTheme="minorHAnsi"/>
          <w:lang w:eastAsia="en-US"/>
        </w:rPr>
        <w:t xml:space="preserve"> w formie uzgodnionej przez strony. Za datę otrzymania faktury korygującej uznaje się datę, którą w danym przypadku przyjmuje w tym zakresie ustawa o VAT.</w:t>
      </w:r>
    </w:p>
    <w:p w14:paraId="3121E5EA" w14:textId="77777777" w:rsidR="006C1625" w:rsidRPr="006C1625" w:rsidRDefault="006C1625" w:rsidP="006C1625">
      <w:pPr>
        <w:spacing w:before="120"/>
        <w:jc w:val="both"/>
        <w:rPr>
          <w:b/>
          <w:bCs/>
          <w:sz w:val="22"/>
          <w:szCs w:val="22"/>
        </w:rPr>
      </w:pPr>
    </w:p>
    <w:p w14:paraId="556495D8" w14:textId="77777777" w:rsidR="006C1625" w:rsidRDefault="006C1625">
      <w:pPr>
        <w:rPr>
          <w:b/>
          <w:sz w:val="22"/>
          <w:szCs w:val="22"/>
        </w:rPr>
      </w:pPr>
    </w:p>
    <w:p w14:paraId="12A6DD75" w14:textId="77777777" w:rsidR="003D78D4" w:rsidRDefault="003D78D4" w:rsidP="003D78D4">
      <w:pPr>
        <w:rPr>
          <w:b/>
          <w:sz w:val="22"/>
          <w:szCs w:val="22"/>
        </w:rPr>
      </w:pPr>
    </w:p>
    <w:p w14:paraId="6240EFC9" w14:textId="2DF80522" w:rsidR="00B350D9" w:rsidRDefault="00B350D9" w:rsidP="00B350D9">
      <w:pPr>
        <w:rPr>
          <w:sz w:val="22"/>
        </w:rPr>
      </w:pPr>
      <w:bookmarkStart w:id="141" w:name="_Hlk106958642"/>
    </w:p>
    <w:p w14:paraId="41E2FEC4" w14:textId="77777777" w:rsidR="00B350D9" w:rsidRDefault="00B350D9" w:rsidP="00B350D9">
      <w:pPr>
        <w:jc w:val="center"/>
        <w:rPr>
          <w:sz w:val="22"/>
        </w:rPr>
      </w:pPr>
    </w:p>
    <w:p w14:paraId="0F9DA60D" w14:textId="77777777" w:rsidR="00B350D9" w:rsidRDefault="00B350D9" w:rsidP="00B350D9">
      <w:pPr>
        <w:jc w:val="center"/>
        <w:rPr>
          <w:sz w:val="22"/>
        </w:rPr>
      </w:pPr>
    </w:p>
    <w:p w14:paraId="0C10577B" w14:textId="7DEDAEF5" w:rsidR="00F80D2C" w:rsidRPr="00B30F1F" w:rsidRDefault="00F80D2C" w:rsidP="00F80D2C">
      <w:pPr>
        <w:spacing w:before="120"/>
        <w:jc w:val="right"/>
        <w:rPr>
          <w:b/>
          <w:bCs/>
          <w:sz w:val="22"/>
          <w:szCs w:val="22"/>
        </w:rPr>
      </w:pPr>
      <w:r w:rsidRPr="00B30F1F">
        <w:rPr>
          <w:b/>
          <w:bCs/>
          <w:sz w:val="22"/>
          <w:szCs w:val="22"/>
        </w:rPr>
        <w:t xml:space="preserve">Załącznik nr </w:t>
      </w:r>
      <w:r w:rsidR="005C5A6D">
        <w:rPr>
          <w:b/>
          <w:bCs/>
          <w:sz w:val="22"/>
          <w:szCs w:val="22"/>
        </w:rPr>
        <w:t>5</w:t>
      </w:r>
      <w:r>
        <w:rPr>
          <w:b/>
          <w:bCs/>
          <w:sz w:val="22"/>
          <w:szCs w:val="22"/>
        </w:rPr>
        <w:t xml:space="preserve"> </w:t>
      </w:r>
      <w:r w:rsidRPr="00B30F1F">
        <w:rPr>
          <w:b/>
          <w:bCs/>
          <w:sz w:val="22"/>
          <w:szCs w:val="22"/>
        </w:rPr>
        <w:t xml:space="preserve">do Umowy </w:t>
      </w:r>
    </w:p>
    <w:p w14:paraId="69F8C998" w14:textId="77777777" w:rsidR="00F80D2C" w:rsidRPr="00B30F1F" w:rsidRDefault="00F80D2C" w:rsidP="00F80D2C">
      <w:pPr>
        <w:spacing w:before="120"/>
        <w:jc w:val="both"/>
        <w:rPr>
          <w:bCs/>
          <w:sz w:val="22"/>
          <w:szCs w:val="22"/>
          <w:highlight w:val="yellow"/>
        </w:rPr>
      </w:pPr>
    </w:p>
    <w:p w14:paraId="085ACA1A" w14:textId="77777777" w:rsidR="00F80D2C" w:rsidRPr="00DA60B4" w:rsidRDefault="00F80D2C" w:rsidP="00F80D2C">
      <w:pPr>
        <w:jc w:val="center"/>
        <w:rPr>
          <w:b/>
          <w:bCs/>
          <w:sz w:val="24"/>
          <w:szCs w:val="28"/>
        </w:rPr>
      </w:pPr>
      <w:r w:rsidRPr="00DA60B4">
        <w:rPr>
          <w:b/>
          <w:bCs/>
          <w:sz w:val="24"/>
          <w:szCs w:val="28"/>
        </w:rPr>
        <w:t>OŚWIADCZENIE</w:t>
      </w:r>
    </w:p>
    <w:p w14:paraId="1E0800EB" w14:textId="77777777" w:rsidR="00F80D2C" w:rsidRPr="00DA60B4" w:rsidRDefault="00F80D2C" w:rsidP="00F80D2C">
      <w:pPr>
        <w:jc w:val="center"/>
        <w:rPr>
          <w:b/>
          <w:szCs w:val="24"/>
        </w:rPr>
      </w:pPr>
      <w:r w:rsidRPr="00DA60B4">
        <w:rPr>
          <w:b/>
          <w:szCs w:val="24"/>
        </w:rPr>
        <w:t xml:space="preserve">O POSIADANIU STATUSU MIKROPRZEDSIĘBIORCY, MAŁEGO PRZEDSIĘBIORCY, ŚREDNIEGO PRZEDSIĘBIORCY, DUŻEGO PRZEDSIĘBIORCY </w:t>
      </w:r>
    </w:p>
    <w:p w14:paraId="3417F710" w14:textId="77777777" w:rsidR="00F80D2C" w:rsidRDefault="00F80D2C" w:rsidP="00F80D2C">
      <w:pPr>
        <w:spacing w:before="120"/>
        <w:jc w:val="both"/>
        <w:rPr>
          <w:b/>
          <w:color w:val="0070C0"/>
          <w:sz w:val="22"/>
          <w:szCs w:val="22"/>
        </w:rPr>
      </w:pPr>
    </w:p>
    <w:p w14:paraId="166DE36D" w14:textId="77777777" w:rsidR="00F80D2C" w:rsidRDefault="00F80D2C" w:rsidP="00F80D2C">
      <w:pPr>
        <w:spacing w:before="120"/>
        <w:jc w:val="both"/>
        <w:rPr>
          <w:b/>
          <w:color w:val="0070C0"/>
          <w:sz w:val="22"/>
          <w:szCs w:val="22"/>
        </w:rPr>
      </w:pPr>
    </w:p>
    <w:p w14:paraId="10BA926F" w14:textId="77777777" w:rsidR="00F80D2C" w:rsidRPr="00B30F1F" w:rsidRDefault="00F80D2C" w:rsidP="00F80D2C">
      <w:pPr>
        <w:spacing w:before="120"/>
        <w:jc w:val="both"/>
        <w:rPr>
          <w:bCs/>
          <w:sz w:val="22"/>
          <w:szCs w:val="22"/>
        </w:rPr>
      </w:pPr>
      <w:r w:rsidRPr="00B30F1F">
        <w:rPr>
          <w:bCs/>
          <w:sz w:val="22"/>
          <w:szCs w:val="22"/>
        </w:rPr>
        <w:t>Nazwa Wykonawcy:</w:t>
      </w:r>
    </w:p>
    <w:p w14:paraId="60906AE3" w14:textId="77777777" w:rsidR="00F80D2C" w:rsidRPr="00977443" w:rsidRDefault="00F80D2C" w:rsidP="00F80D2C">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1F617A02" w14:textId="77777777" w:rsidR="00F80D2C" w:rsidRPr="00B30F1F" w:rsidRDefault="00F80D2C" w:rsidP="00F80D2C">
      <w:pPr>
        <w:spacing w:before="120"/>
        <w:jc w:val="both"/>
        <w:rPr>
          <w:b/>
          <w:color w:val="0070C0"/>
          <w:sz w:val="22"/>
          <w:szCs w:val="22"/>
          <w:highlight w:val="yellow"/>
        </w:rPr>
      </w:pPr>
    </w:p>
    <w:p w14:paraId="799255A5" w14:textId="77777777" w:rsidR="00F80D2C" w:rsidRPr="00712AEC" w:rsidRDefault="00F80D2C" w:rsidP="00F80D2C">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7DECA09C" w14:textId="77777777" w:rsidR="00F80D2C" w:rsidRPr="00B30F1F" w:rsidRDefault="00F80D2C" w:rsidP="00F80D2C">
      <w:pPr>
        <w:spacing w:before="120"/>
        <w:jc w:val="both"/>
        <w:rPr>
          <w:iCs/>
          <w:sz w:val="22"/>
          <w:szCs w:val="22"/>
          <w:highlight w:val="yellow"/>
        </w:rPr>
      </w:pPr>
    </w:p>
    <w:p w14:paraId="79DA82AB" w14:textId="77777777" w:rsidR="00F80D2C" w:rsidRPr="00B30F1F" w:rsidRDefault="00F80D2C" w:rsidP="00F80D2C">
      <w:pPr>
        <w:spacing w:before="120"/>
        <w:jc w:val="both"/>
        <w:rPr>
          <w:iCs/>
          <w:sz w:val="22"/>
          <w:szCs w:val="22"/>
          <w:highlight w:val="yellow"/>
        </w:rPr>
      </w:pPr>
    </w:p>
    <w:p w14:paraId="4ED3E004" w14:textId="77777777" w:rsidR="00F80D2C" w:rsidRPr="00B30F1F" w:rsidRDefault="00F80D2C" w:rsidP="00F80D2C">
      <w:pPr>
        <w:spacing w:before="120"/>
        <w:jc w:val="both"/>
        <w:rPr>
          <w:iCs/>
          <w:strike/>
          <w:sz w:val="22"/>
          <w:szCs w:val="22"/>
          <w:highlight w:val="yellow"/>
        </w:rPr>
      </w:pPr>
    </w:p>
    <w:p w14:paraId="3145EA12" w14:textId="77777777" w:rsidR="00F80D2C" w:rsidRPr="00B30F1F" w:rsidRDefault="00F80D2C" w:rsidP="00F80D2C">
      <w:pPr>
        <w:spacing w:before="120"/>
        <w:jc w:val="both"/>
        <w:rPr>
          <w:iCs/>
          <w:strike/>
          <w:sz w:val="22"/>
          <w:szCs w:val="22"/>
          <w:highlight w:val="yellow"/>
        </w:rPr>
      </w:pPr>
    </w:p>
    <w:p w14:paraId="62318E9A" w14:textId="77777777" w:rsidR="00F80D2C" w:rsidRPr="00B30F1F" w:rsidRDefault="00F80D2C" w:rsidP="00F80D2C">
      <w:pPr>
        <w:spacing w:before="120"/>
        <w:jc w:val="both"/>
        <w:rPr>
          <w:strike/>
          <w:sz w:val="22"/>
          <w:szCs w:val="22"/>
          <w:highlight w:val="yellow"/>
        </w:rPr>
      </w:pPr>
    </w:p>
    <w:p w14:paraId="22389086" w14:textId="77777777" w:rsidR="00F80D2C" w:rsidRPr="00712AEC" w:rsidRDefault="00F80D2C" w:rsidP="00F80D2C">
      <w:pPr>
        <w:spacing w:before="120"/>
        <w:jc w:val="both"/>
        <w:rPr>
          <w:bCs/>
          <w:sz w:val="22"/>
          <w:szCs w:val="22"/>
        </w:rPr>
      </w:pPr>
      <w:r w:rsidRPr="00FC4EBB">
        <w:rPr>
          <w:bCs/>
          <w:sz w:val="22"/>
          <w:szCs w:val="22"/>
        </w:rPr>
        <w:t>* - skreślić niewłaściwe</w:t>
      </w:r>
    </w:p>
    <w:p w14:paraId="6F0D31B4" w14:textId="77777777" w:rsidR="00F80D2C" w:rsidRDefault="00F80D2C" w:rsidP="00F80D2C">
      <w:pPr>
        <w:rPr>
          <w:strike/>
        </w:rPr>
      </w:pPr>
    </w:p>
    <w:p w14:paraId="6838BC1A" w14:textId="77777777" w:rsidR="00F80D2C" w:rsidRDefault="00F80D2C" w:rsidP="00F80D2C">
      <w:pPr>
        <w:rPr>
          <w:i/>
          <w:iCs/>
          <w:sz w:val="22"/>
          <w:szCs w:val="22"/>
        </w:rPr>
      </w:pPr>
      <w:r w:rsidRPr="00B30F1F">
        <w:rPr>
          <w:i/>
          <w:iCs/>
          <w:sz w:val="22"/>
          <w:szCs w:val="22"/>
        </w:rPr>
        <w:t>Podpisuje Wykonawca lub każdy z członków Konsorcjum</w:t>
      </w:r>
    </w:p>
    <w:p w14:paraId="3FA27343" w14:textId="77777777" w:rsidR="00F80D2C" w:rsidRDefault="00F80D2C" w:rsidP="00B350D9">
      <w:pPr>
        <w:jc w:val="center"/>
        <w:rPr>
          <w:b/>
          <w:bCs/>
          <w:sz w:val="28"/>
          <w:szCs w:val="28"/>
        </w:rPr>
      </w:pPr>
    </w:p>
    <w:p w14:paraId="69EFA965" w14:textId="77777777" w:rsidR="00F80D2C" w:rsidRDefault="00F80D2C" w:rsidP="00B350D9">
      <w:pPr>
        <w:jc w:val="center"/>
        <w:rPr>
          <w:b/>
          <w:bCs/>
          <w:sz w:val="28"/>
          <w:szCs w:val="28"/>
        </w:rPr>
      </w:pPr>
    </w:p>
    <w:p w14:paraId="50EC2156" w14:textId="77777777" w:rsidR="00F80D2C" w:rsidRDefault="00F80D2C" w:rsidP="00B350D9">
      <w:pPr>
        <w:jc w:val="center"/>
        <w:rPr>
          <w:b/>
          <w:bCs/>
          <w:sz w:val="28"/>
          <w:szCs w:val="28"/>
        </w:rPr>
      </w:pPr>
    </w:p>
    <w:p w14:paraId="40BF1A5F" w14:textId="77777777" w:rsidR="00F80D2C" w:rsidRDefault="00F80D2C" w:rsidP="00B350D9">
      <w:pPr>
        <w:jc w:val="center"/>
        <w:rPr>
          <w:b/>
          <w:bCs/>
          <w:sz w:val="28"/>
          <w:szCs w:val="28"/>
        </w:rPr>
      </w:pPr>
    </w:p>
    <w:p w14:paraId="4C69EB3F" w14:textId="77777777" w:rsidR="00F80D2C" w:rsidRDefault="00F80D2C" w:rsidP="00B350D9">
      <w:pPr>
        <w:jc w:val="center"/>
        <w:rPr>
          <w:b/>
          <w:bCs/>
          <w:sz w:val="28"/>
          <w:szCs w:val="28"/>
        </w:rPr>
      </w:pPr>
    </w:p>
    <w:p w14:paraId="467626CC" w14:textId="77777777" w:rsidR="00F80D2C" w:rsidRDefault="00F80D2C" w:rsidP="00B350D9">
      <w:pPr>
        <w:jc w:val="center"/>
        <w:rPr>
          <w:b/>
          <w:bCs/>
          <w:sz w:val="28"/>
          <w:szCs w:val="28"/>
        </w:rPr>
      </w:pPr>
    </w:p>
    <w:p w14:paraId="5129C247" w14:textId="77777777" w:rsidR="00F80D2C" w:rsidRDefault="00F80D2C" w:rsidP="00B350D9">
      <w:pPr>
        <w:jc w:val="center"/>
        <w:rPr>
          <w:b/>
          <w:bCs/>
          <w:sz w:val="28"/>
          <w:szCs w:val="28"/>
        </w:rPr>
      </w:pPr>
    </w:p>
    <w:p w14:paraId="3D723A2D" w14:textId="77777777" w:rsidR="00F80D2C" w:rsidRDefault="00F80D2C" w:rsidP="00B350D9">
      <w:pPr>
        <w:jc w:val="center"/>
        <w:rPr>
          <w:b/>
          <w:bCs/>
          <w:sz w:val="28"/>
          <w:szCs w:val="28"/>
        </w:rPr>
      </w:pPr>
    </w:p>
    <w:p w14:paraId="32E20982" w14:textId="77777777" w:rsidR="00F80D2C" w:rsidRDefault="00F80D2C" w:rsidP="00B350D9">
      <w:pPr>
        <w:jc w:val="center"/>
        <w:rPr>
          <w:b/>
          <w:bCs/>
          <w:sz w:val="28"/>
          <w:szCs w:val="28"/>
        </w:rPr>
      </w:pPr>
    </w:p>
    <w:p w14:paraId="4B7967A5" w14:textId="77777777" w:rsidR="00F80D2C" w:rsidRDefault="00F80D2C" w:rsidP="00B350D9">
      <w:pPr>
        <w:jc w:val="center"/>
        <w:rPr>
          <w:b/>
          <w:bCs/>
          <w:sz w:val="28"/>
          <w:szCs w:val="28"/>
        </w:rPr>
      </w:pPr>
    </w:p>
    <w:p w14:paraId="4695E0A0" w14:textId="77777777" w:rsidR="00F80D2C" w:rsidRDefault="00F80D2C" w:rsidP="00B350D9">
      <w:pPr>
        <w:jc w:val="center"/>
        <w:rPr>
          <w:b/>
          <w:bCs/>
          <w:sz w:val="28"/>
          <w:szCs w:val="28"/>
        </w:rPr>
      </w:pPr>
    </w:p>
    <w:p w14:paraId="1E33FBF6" w14:textId="77777777" w:rsidR="00F80D2C" w:rsidRDefault="00F80D2C" w:rsidP="00B350D9">
      <w:pPr>
        <w:jc w:val="center"/>
        <w:rPr>
          <w:b/>
          <w:bCs/>
          <w:sz w:val="28"/>
          <w:szCs w:val="28"/>
        </w:rPr>
      </w:pPr>
    </w:p>
    <w:p w14:paraId="34D885B1" w14:textId="77777777" w:rsidR="00F80D2C" w:rsidRDefault="00F80D2C" w:rsidP="00B350D9">
      <w:pPr>
        <w:jc w:val="center"/>
        <w:rPr>
          <w:b/>
          <w:bCs/>
          <w:sz w:val="28"/>
          <w:szCs w:val="28"/>
        </w:rPr>
      </w:pPr>
    </w:p>
    <w:p w14:paraId="62C34FE8" w14:textId="77777777" w:rsidR="00F80D2C" w:rsidRDefault="00F80D2C" w:rsidP="00B350D9">
      <w:pPr>
        <w:jc w:val="center"/>
        <w:rPr>
          <w:b/>
          <w:bCs/>
          <w:sz w:val="28"/>
          <w:szCs w:val="28"/>
        </w:rPr>
      </w:pPr>
    </w:p>
    <w:p w14:paraId="3AFC5E3E" w14:textId="77777777" w:rsidR="00F80D2C" w:rsidRDefault="00F80D2C" w:rsidP="00B350D9">
      <w:pPr>
        <w:jc w:val="center"/>
        <w:rPr>
          <w:b/>
          <w:bCs/>
          <w:sz w:val="28"/>
          <w:szCs w:val="28"/>
        </w:rPr>
      </w:pPr>
    </w:p>
    <w:p w14:paraId="009091DF" w14:textId="77777777" w:rsidR="00F80D2C" w:rsidRDefault="00F80D2C" w:rsidP="00B350D9">
      <w:pPr>
        <w:jc w:val="center"/>
        <w:rPr>
          <w:b/>
          <w:bCs/>
          <w:sz w:val="28"/>
          <w:szCs w:val="28"/>
        </w:rPr>
      </w:pPr>
    </w:p>
    <w:p w14:paraId="090F0824" w14:textId="77777777" w:rsidR="00F80D2C" w:rsidRDefault="00F80D2C" w:rsidP="00B350D9">
      <w:pPr>
        <w:jc w:val="center"/>
        <w:rPr>
          <w:b/>
          <w:bCs/>
          <w:sz w:val="28"/>
          <w:szCs w:val="28"/>
        </w:rPr>
      </w:pPr>
    </w:p>
    <w:p w14:paraId="4B791619" w14:textId="77777777" w:rsidR="00F80D2C" w:rsidRDefault="00F80D2C" w:rsidP="00B350D9">
      <w:pPr>
        <w:jc w:val="center"/>
        <w:rPr>
          <w:b/>
          <w:bCs/>
          <w:sz w:val="28"/>
          <w:szCs w:val="28"/>
        </w:rPr>
      </w:pPr>
    </w:p>
    <w:bookmarkEnd w:id="141"/>
    <w:sectPr w:rsidR="00F80D2C" w:rsidSect="00796437">
      <w:headerReference w:type="default" r:id="rId17"/>
      <w:footerReference w:type="even" r:id="rId18"/>
      <w:footerReference w:type="default" r:id="rId19"/>
      <w:pgSz w:w="11906" w:h="16838" w:code="9"/>
      <w:pgMar w:top="665" w:right="1274" w:bottom="719" w:left="1276" w:header="283" w:footer="305"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43603" w14:textId="77777777" w:rsidR="00976698" w:rsidRDefault="00976698">
      <w:r>
        <w:separator/>
      </w:r>
    </w:p>
  </w:endnote>
  <w:endnote w:type="continuationSeparator" w:id="0">
    <w:p w14:paraId="3BD6E4BB" w14:textId="77777777" w:rsidR="00976698" w:rsidRDefault="00976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DA1B" w14:textId="77777777" w:rsidR="00EE4DF5" w:rsidRDefault="00EE4D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43DDA1C" w14:textId="77777777" w:rsidR="00EE4DF5" w:rsidRDefault="00EE4DF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DA1D" w14:textId="5C56E36D" w:rsidR="00EE4DF5" w:rsidRDefault="00EE4DF5" w:rsidP="00C83E57">
    <w:pPr>
      <w:pStyle w:val="Stopka"/>
      <w:tabs>
        <w:tab w:val="clear" w:pos="9072"/>
        <w:tab w:val="left" w:pos="180"/>
        <w:tab w:val="center" w:pos="4355"/>
        <w:tab w:val="right" w:pos="9540"/>
      </w:tabs>
      <w:ind w:right="360"/>
      <w:rPr>
        <w:rStyle w:val="Numerstrony"/>
        <w:i/>
      </w:rPr>
    </w:pPr>
    <w:r>
      <w:rPr>
        <w:rStyle w:val="Numerstrony"/>
        <w:i/>
      </w:rPr>
      <w:t>Nr postępowania 412501285</w:t>
    </w:r>
  </w:p>
  <w:p w14:paraId="291A2D50" w14:textId="77777777" w:rsidR="00EE4DF5" w:rsidRPr="00CC686F" w:rsidRDefault="00EE4DF5" w:rsidP="00C83E57">
    <w:pPr>
      <w:pStyle w:val="Stopka"/>
      <w:tabs>
        <w:tab w:val="clear" w:pos="9072"/>
        <w:tab w:val="left" w:pos="180"/>
        <w:tab w:val="center" w:pos="4355"/>
        <w:tab w:val="right" w:pos="9540"/>
      </w:tabs>
      <w:ind w:right="360"/>
      <w:rPr>
        <w:rStyle w:val="Numerstrony"/>
        <w:i/>
        <w:sz w:val="12"/>
        <w:szCs w:val="12"/>
      </w:rPr>
    </w:pPr>
  </w:p>
  <w:sdt>
    <w:sdtPr>
      <w:rPr>
        <w:i/>
        <w:iCs/>
        <w:sz w:val="18"/>
        <w:szCs w:val="18"/>
      </w:rPr>
      <w:id w:val="340437839"/>
      <w:lock w:val="sdtContentLocked"/>
      <w:text/>
    </w:sdtPr>
    <w:sdtEndPr/>
    <w:sdtContent>
      <w:p w14:paraId="5457924D" w14:textId="5E6D53BF" w:rsidR="00EE4DF5" w:rsidRPr="0080663B" w:rsidRDefault="00EE4DF5" w:rsidP="0080663B">
        <w:pPr>
          <w:pStyle w:val="Stopka"/>
          <w:rPr>
            <w:rStyle w:val="Numerstrony"/>
            <w:i/>
            <w:iCs/>
            <w:sz w:val="18"/>
            <w:szCs w:val="18"/>
          </w:rPr>
        </w:pPr>
        <w:r w:rsidRPr="0062798B">
          <w:rPr>
            <w:i/>
            <w:iCs/>
            <w:sz w:val="18"/>
            <w:szCs w:val="18"/>
          </w:rPr>
          <w:t>Wzór nr NP/05/2024/v</w:t>
        </w:r>
        <w:r>
          <w:rPr>
            <w:i/>
            <w:iCs/>
            <w:sz w:val="18"/>
            <w:szCs w:val="18"/>
          </w:rPr>
          <w:t>1</w:t>
        </w:r>
      </w:p>
    </w:sdtContent>
  </w:sdt>
  <w:p w14:paraId="243DDA1F" w14:textId="4FC319B8" w:rsidR="00EE4DF5" w:rsidRPr="00AB6E29" w:rsidRDefault="00EE4DF5" w:rsidP="00D43278">
    <w:pPr>
      <w:pStyle w:val="Stopka"/>
      <w:tabs>
        <w:tab w:val="clear" w:pos="9072"/>
        <w:tab w:val="left" w:pos="180"/>
        <w:tab w:val="center" w:pos="4355"/>
        <w:tab w:val="right" w:pos="9540"/>
      </w:tabs>
      <w:ind w:right="360"/>
      <w:rPr>
        <w:i/>
      </w:rPr>
    </w:pPr>
    <w:r>
      <w:rPr>
        <w:rStyle w:val="Numerstrony"/>
        <w:i/>
      </w:rPr>
      <w:tab/>
    </w:r>
    <w:r>
      <w:rPr>
        <w:rStyle w:val="Numerstrony"/>
        <w:i/>
      </w:rPr>
      <w:tab/>
    </w:r>
    <w:r w:rsidRPr="00D43278">
      <w:rPr>
        <w:rStyle w:val="Numerstrony"/>
        <w:sz w:val="18"/>
        <w:szCs w:val="18"/>
      </w:rPr>
      <w:fldChar w:fldCharType="begin"/>
    </w:r>
    <w:r w:rsidRPr="00D43278">
      <w:rPr>
        <w:rStyle w:val="Numerstrony"/>
        <w:sz w:val="18"/>
        <w:szCs w:val="18"/>
      </w:rPr>
      <w:instrText xml:space="preserve"> PAGE </w:instrText>
    </w:r>
    <w:r w:rsidRPr="00D43278">
      <w:rPr>
        <w:rStyle w:val="Numerstrony"/>
        <w:sz w:val="18"/>
        <w:szCs w:val="18"/>
      </w:rPr>
      <w:fldChar w:fldCharType="separate"/>
    </w:r>
    <w:r w:rsidR="00291A65">
      <w:rPr>
        <w:rStyle w:val="Numerstrony"/>
        <w:noProof/>
        <w:sz w:val="18"/>
        <w:szCs w:val="18"/>
      </w:rPr>
      <w:t>6</w:t>
    </w:r>
    <w:r w:rsidRPr="00D43278">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153AE" w14:textId="77777777" w:rsidR="00976698" w:rsidRDefault="00976698">
      <w:r>
        <w:separator/>
      </w:r>
    </w:p>
  </w:footnote>
  <w:footnote w:type="continuationSeparator" w:id="0">
    <w:p w14:paraId="7038BCA4" w14:textId="77777777" w:rsidR="00976698" w:rsidRDefault="00976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DA1A" w14:textId="77777777" w:rsidR="00EE4DF5" w:rsidRDefault="00EE4DF5">
    <w:pPr>
      <w:pStyle w:val="Nagwek"/>
      <w:pBdr>
        <w:bottom w:val="double" w:sz="4" w:space="1" w:color="auto"/>
      </w:pBdr>
      <w:tabs>
        <w:tab w:val="clear" w:pos="4536"/>
        <w:tab w:val="clear" w:pos="9072"/>
        <w:tab w:val="center" w:pos="-1980"/>
      </w:tabs>
      <w:jc w:val="center"/>
      <w:rPr>
        <w:b/>
        <w:i/>
        <w:sz w:val="16"/>
      </w:rPr>
    </w:pPr>
    <w:r>
      <w:rPr>
        <w:b/>
        <w:i/>
        <w:sz w:val="16"/>
      </w:rPr>
      <w:t xml:space="preserve">Polska Grupa Górnicza S.A.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1E785E9A"/>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3"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7"/>
    <w:multiLevelType w:val="singleLevel"/>
    <w:tmpl w:val="00000007"/>
    <w:name w:val="WW8Num7"/>
    <w:lvl w:ilvl="0">
      <w:start w:val="1"/>
      <w:numFmt w:val="decimal"/>
      <w:lvlText w:val="%1."/>
      <w:lvlJc w:val="left"/>
      <w:pPr>
        <w:tabs>
          <w:tab w:val="num" w:pos="3240"/>
        </w:tabs>
        <w:ind w:left="3240" w:hanging="360"/>
      </w:pPr>
      <w:rPr>
        <w:b w:val="0"/>
        <w:bCs w:val="0"/>
        <w:i w:val="0"/>
        <w:iCs w:val="0"/>
      </w:rPr>
    </w:lvl>
  </w:abstractNum>
  <w:abstractNum w:abstractNumId="9"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rPr>
        <w:b w:val="0"/>
        <w:bCs w:val="0"/>
        <w:i w:val="0"/>
        <w:iCs w:val="0"/>
      </w:rPr>
    </w:lvl>
  </w:abstractNum>
  <w:abstractNum w:abstractNumId="11"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3"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0000023"/>
    <w:multiLevelType w:val="multilevel"/>
    <w:tmpl w:val="00000023"/>
    <w:name w:val="WW8Num35"/>
    <w:lvl w:ilvl="0">
      <w:start w:val="1"/>
      <w:numFmt w:val="decimal"/>
      <w:lvlText w:val="%1."/>
      <w:lvlJc w:val="left"/>
      <w:pPr>
        <w:tabs>
          <w:tab w:val="num" w:pos="360"/>
        </w:tabs>
        <w:ind w:left="360" w:hanging="360"/>
      </w:pPr>
      <w:rPr>
        <w:rFonts w:ascii="Symbol" w:hAnsi="Symbo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6"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b w:val="0"/>
        <w:bCs w:val="0"/>
        <w:i w:val="0"/>
        <w:iCs w:val="0"/>
      </w:rPr>
    </w:lvl>
  </w:abstractNum>
  <w:abstractNum w:abstractNumId="17" w15:restartNumberingAfterBreak="0">
    <w:nsid w:val="0000003E"/>
    <w:multiLevelType w:val="singleLevel"/>
    <w:tmpl w:val="0000003E"/>
    <w:name w:val="WW8Num62"/>
    <w:lvl w:ilvl="0">
      <w:start w:val="1"/>
      <w:numFmt w:val="bullet"/>
      <w:lvlText w:val=""/>
      <w:lvlJc w:val="left"/>
      <w:pPr>
        <w:tabs>
          <w:tab w:val="num" w:pos="0"/>
        </w:tabs>
        <w:ind w:left="1542" w:hanging="360"/>
      </w:pPr>
      <w:rPr>
        <w:rFonts w:ascii="Symbol" w:hAnsi="Symbol"/>
        <w:b w:val="0"/>
        <w:bCs w:val="0"/>
        <w:i w:val="0"/>
        <w:iCs w:val="0"/>
        <w:strike w:val="0"/>
        <w:dstrike w:val="0"/>
        <w:color w:val="auto"/>
        <w:sz w:val="24"/>
        <w:szCs w:val="24"/>
      </w:rPr>
    </w:lvl>
  </w:abstractNum>
  <w:abstractNum w:abstractNumId="18"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21" w15:restartNumberingAfterBreak="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4E872A1"/>
    <w:multiLevelType w:val="multilevel"/>
    <w:tmpl w:val="BC906E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36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24" w15:restartNumberingAfterBreak="0">
    <w:nsid w:val="07D6513F"/>
    <w:multiLevelType w:val="multilevel"/>
    <w:tmpl w:val="507E6EEA"/>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097F6DBA"/>
    <w:multiLevelType w:val="hybridMultilevel"/>
    <w:tmpl w:val="B3041A3C"/>
    <w:lvl w:ilvl="0" w:tplc="33E0913A">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7"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0D662355"/>
    <w:multiLevelType w:val="hybridMultilevel"/>
    <w:tmpl w:val="484AB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32" w15:restartNumberingAfterBreak="0">
    <w:nsid w:val="180E0962"/>
    <w:multiLevelType w:val="hybridMultilevel"/>
    <w:tmpl w:val="1DB4D84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04150011">
      <w:start w:val="1"/>
      <w:numFmt w:val="decimal"/>
      <w:lvlText w:val="%3)"/>
      <w:lvlJc w:val="left"/>
      <w:pPr>
        <w:ind w:left="144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3"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15:restartNumberingAfterBreak="0">
    <w:nsid w:val="23744663"/>
    <w:multiLevelType w:val="hybridMultilevel"/>
    <w:tmpl w:val="10746DCE"/>
    <w:lvl w:ilvl="0" w:tplc="5352E1E2">
      <w:start w:val="1"/>
      <w:numFmt w:val="decimal"/>
      <w:lvlText w:val="%1."/>
      <w:lvlJc w:val="left"/>
      <w:pPr>
        <w:tabs>
          <w:tab w:val="num" w:pos="1440"/>
        </w:tabs>
        <w:ind w:left="1440" w:hanging="360"/>
      </w:pPr>
      <w:rPr>
        <w:rFonts w:hint="default"/>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3EF53E6"/>
    <w:multiLevelType w:val="hybridMultilevel"/>
    <w:tmpl w:val="2246405A"/>
    <w:lvl w:ilvl="0" w:tplc="361429A6">
      <w:start w:val="1"/>
      <w:numFmt w:val="decimal"/>
      <w:lvlText w:val="%1."/>
      <w:lvlJc w:val="left"/>
      <w:pPr>
        <w:ind w:left="1778"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292939AF"/>
    <w:multiLevelType w:val="multilevel"/>
    <w:tmpl w:val="C67C257C"/>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A8D2824"/>
    <w:multiLevelType w:val="multilevel"/>
    <w:tmpl w:val="3E56DE8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2EF93166"/>
    <w:multiLevelType w:val="hybridMultilevel"/>
    <w:tmpl w:val="CD98E0A8"/>
    <w:lvl w:ilvl="0" w:tplc="DA36D434">
      <w:start w:val="1"/>
      <w:numFmt w:val="decimal"/>
      <w:lvlText w:val="%1)"/>
      <w:lvlJc w:val="left"/>
      <w:pPr>
        <w:ind w:left="1370" w:hanging="360"/>
      </w:pPr>
      <w:rPr>
        <w:rFonts w:hint="default"/>
      </w:rPr>
    </w:lvl>
    <w:lvl w:ilvl="1" w:tplc="04150003" w:tentative="1">
      <w:start w:val="1"/>
      <w:numFmt w:val="bullet"/>
      <w:lvlText w:val="o"/>
      <w:lvlJc w:val="left"/>
      <w:pPr>
        <w:ind w:left="2090" w:hanging="360"/>
      </w:pPr>
      <w:rPr>
        <w:rFonts w:ascii="Courier New" w:hAnsi="Courier New" w:cs="Courier New" w:hint="default"/>
      </w:rPr>
    </w:lvl>
    <w:lvl w:ilvl="2" w:tplc="04150005" w:tentative="1">
      <w:start w:val="1"/>
      <w:numFmt w:val="bullet"/>
      <w:lvlText w:val=""/>
      <w:lvlJc w:val="left"/>
      <w:pPr>
        <w:ind w:left="2810" w:hanging="360"/>
      </w:pPr>
      <w:rPr>
        <w:rFonts w:ascii="Wingdings" w:hAnsi="Wingdings" w:hint="default"/>
      </w:rPr>
    </w:lvl>
    <w:lvl w:ilvl="3" w:tplc="04150001" w:tentative="1">
      <w:start w:val="1"/>
      <w:numFmt w:val="bullet"/>
      <w:lvlText w:val=""/>
      <w:lvlJc w:val="left"/>
      <w:pPr>
        <w:ind w:left="3530" w:hanging="360"/>
      </w:pPr>
      <w:rPr>
        <w:rFonts w:ascii="Symbol" w:hAnsi="Symbol" w:hint="default"/>
      </w:rPr>
    </w:lvl>
    <w:lvl w:ilvl="4" w:tplc="04150003" w:tentative="1">
      <w:start w:val="1"/>
      <w:numFmt w:val="bullet"/>
      <w:lvlText w:val="o"/>
      <w:lvlJc w:val="left"/>
      <w:pPr>
        <w:ind w:left="4250" w:hanging="360"/>
      </w:pPr>
      <w:rPr>
        <w:rFonts w:ascii="Courier New" w:hAnsi="Courier New" w:cs="Courier New" w:hint="default"/>
      </w:rPr>
    </w:lvl>
    <w:lvl w:ilvl="5" w:tplc="04150005" w:tentative="1">
      <w:start w:val="1"/>
      <w:numFmt w:val="bullet"/>
      <w:lvlText w:val=""/>
      <w:lvlJc w:val="left"/>
      <w:pPr>
        <w:ind w:left="4970" w:hanging="360"/>
      </w:pPr>
      <w:rPr>
        <w:rFonts w:ascii="Wingdings" w:hAnsi="Wingdings" w:hint="default"/>
      </w:rPr>
    </w:lvl>
    <w:lvl w:ilvl="6" w:tplc="04150001" w:tentative="1">
      <w:start w:val="1"/>
      <w:numFmt w:val="bullet"/>
      <w:lvlText w:val=""/>
      <w:lvlJc w:val="left"/>
      <w:pPr>
        <w:ind w:left="5690" w:hanging="360"/>
      </w:pPr>
      <w:rPr>
        <w:rFonts w:ascii="Symbol" w:hAnsi="Symbol" w:hint="default"/>
      </w:rPr>
    </w:lvl>
    <w:lvl w:ilvl="7" w:tplc="04150003" w:tentative="1">
      <w:start w:val="1"/>
      <w:numFmt w:val="bullet"/>
      <w:lvlText w:val="o"/>
      <w:lvlJc w:val="left"/>
      <w:pPr>
        <w:ind w:left="6410" w:hanging="360"/>
      </w:pPr>
      <w:rPr>
        <w:rFonts w:ascii="Courier New" w:hAnsi="Courier New" w:cs="Courier New" w:hint="default"/>
      </w:rPr>
    </w:lvl>
    <w:lvl w:ilvl="8" w:tplc="04150005" w:tentative="1">
      <w:start w:val="1"/>
      <w:numFmt w:val="bullet"/>
      <w:lvlText w:val=""/>
      <w:lvlJc w:val="left"/>
      <w:pPr>
        <w:ind w:left="7130" w:hanging="360"/>
      </w:pPr>
      <w:rPr>
        <w:rFonts w:ascii="Wingdings" w:hAnsi="Wingdings" w:hint="default"/>
      </w:rPr>
    </w:lvl>
  </w:abstractNum>
  <w:abstractNum w:abstractNumId="46" w15:restartNumberingAfterBreak="0">
    <w:nsid w:val="30EC0171"/>
    <w:multiLevelType w:val="hybridMultilevel"/>
    <w:tmpl w:val="231E8EA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29950DB"/>
    <w:multiLevelType w:val="multilevel"/>
    <w:tmpl w:val="412C966E"/>
    <w:lvl w:ilvl="0">
      <w:start w:val="1"/>
      <w:numFmt w:val="decimal"/>
      <w:lvlText w:val="%1)"/>
      <w:lvlJc w:val="left"/>
      <w:pPr>
        <w:ind w:left="568" w:hanging="284"/>
      </w:pPr>
      <w:rPr>
        <w:rFonts w:ascii="Times New Roman" w:eastAsia="Times New Roman" w:hAnsi="Times New Roman" w:cs="Times New Roman"/>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48"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362901F5"/>
    <w:multiLevelType w:val="multilevel"/>
    <w:tmpl w:val="638A3818"/>
    <w:lvl w:ilvl="0">
      <w:start w:val="1"/>
      <w:numFmt w:val="decimal"/>
      <w:lvlText w:val="%1."/>
      <w:lvlJc w:val="left"/>
      <w:pPr>
        <w:ind w:left="357" w:hanging="357"/>
      </w:pPr>
      <w:rPr>
        <w:b w:val="0"/>
        <w:b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360"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9391159"/>
    <w:multiLevelType w:val="multilevel"/>
    <w:tmpl w:val="BA0260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397449B7"/>
    <w:multiLevelType w:val="hybridMultilevel"/>
    <w:tmpl w:val="4D36765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39C02836"/>
    <w:multiLevelType w:val="hybridMultilevel"/>
    <w:tmpl w:val="9EB2B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5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7" w15:restartNumberingAfterBreak="0">
    <w:nsid w:val="3BD775FF"/>
    <w:multiLevelType w:val="hybridMultilevel"/>
    <w:tmpl w:val="DF8823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260" w:hanging="360"/>
      </w:pPr>
    </w:lvl>
    <w:lvl w:ilvl="3" w:tplc="1F58C86A">
      <w:start w:val="1"/>
      <w:numFmt w:val="decimal"/>
      <w:lvlText w:val="%4."/>
      <w:lvlJc w:val="left"/>
      <w:pPr>
        <w:ind w:left="2880" w:hanging="360"/>
      </w:pPr>
      <w:rPr>
        <w:b w:val="0"/>
        <w:bCs w:val="0"/>
        <w:i w:val="0"/>
        <w:iCs/>
        <w:color w:val="auto"/>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C4034FD"/>
    <w:multiLevelType w:val="hybridMultilevel"/>
    <w:tmpl w:val="81900BE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3EEF23E9"/>
    <w:multiLevelType w:val="hybridMultilevel"/>
    <w:tmpl w:val="9BA6ADC2"/>
    <w:lvl w:ilvl="0" w:tplc="6778F2EE">
      <w:start w:val="1"/>
      <w:numFmt w:val="lowerLetter"/>
      <w:lvlText w:val="%1)"/>
      <w:lvlJc w:val="left"/>
      <w:pPr>
        <w:ind w:left="1004" w:hanging="360"/>
      </w:pPr>
      <w:rPr>
        <w:rFonts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3F7C33E0"/>
    <w:multiLevelType w:val="multilevel"/>
    <w:tmpl w:val="3E56DE8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09606C6"/>
    <w:multiLevelType w:val="hybridMultilevel"/>
    <w:tmpl w:val="1A1CF82A"/>
    <w:lvl w:ilvl="0" w:tplc="FFCA9D1A">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4"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5" w15:restartNumberingAfterBreak="0">
    <w:nsid w:val="41CE4029"/>
    <w:multiLevelType w:val="hybridMultilevel"/>
    <w:tmpl w:val="52281CFE"/>
    <w:lvl w:ilvl="0" w:tplc="E47C0804">
      <w:start w:val="1"/>
      <w:numFmt w:val="decimal"/>
      <w:lvlText w:val="%1."/>
      <w:lvlJc w:val="center"/>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4757A38"/>
    <w:multiLevelType w:val="multilevel"/>
    <w:tmpl w:val="AB5A4778"/>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start w:val="1"/>
      <w:numFmt w:val="upperLetter"/>
      <w:lvlText w:val="%3."/>
      <w:lvlJc w:val="left"/>
      <w:pPr>
        <w:ind w:left="2482" w:hanging="360"/>
      </w:pPr>
      <w:rPr>
        <w:rFonts w:hint="default"/>
        <w:b/>
        <w:bCs/>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2"/>
      <w:numFmt w:val="upperLetter"/>
      <w:lvlText w:val="%6)"/>
      <w:lvlJc w:val="left"/>
      <w:pPr>
        <w:ind w:left="4642" w:hanging="360"/>
      </w:pPr>
      <w:rPr>
        <w:rFonts w:hint="default"/>
        <w:b/>
        <w:bCs/>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9" w15:restartNumberingAfterBreak="0">
    <w:nsid w:val="4AF97662"/>
    <w:multiLevelType w:val="multilevel"/>
    <w:tmpl w:val="3E56DE8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01A4056"/>
    <w:multiLevelType w:val="hybridMultilevel"/>
    <w:tmpl w:val="0D04C59C"/>
    <w:lvl w:ilvl="0" w:tplc="2096A2D2">
      <w:start w:val="1"/>
      <w:numFmt w:val="upperRoman"/>
      <w:lvlText w:val="%1."/>
      <w:lvlJc w:val="left"/>
      <w:pPr>
        <w:tabs>
          <w:tab w:val="num" w:pos="720"/>
        </w:tabs>
        <w:ind w:left="720" w:hanging="72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7612228E">
      <w:start w:val="1"/>
      <w:numFmt w:val="decimal"/>
      <w:lvlText w:val="%4."/>
      <w:lvlJc w:val="left"/>
      <w:pPr>
        <w:tabs>
          <w:tab w:val="num" w:pos="2880"/>
        </w:tabs>
        <w:ind w:left="2880" w:hanging="360"/>
      </w:pPr>
      <w:rPr>
        <w:i w:val="0"/>
        <w:iCs w:val="0"/>
        <w:color w:val="auto"/>
      </w:rPr>
    </w:lvl>
    <w:lvl w:ilvl="4" w:tplc="04150003">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3"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B162E47"/>
    <w:multiLevelType w:val="hybridMultilevel"/>
    <w:tmpl w:val="81900BE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2" w15:restartNumberingAfterBreak="0">
    <w:nsid w:val="5C00292B"/>
    <w:multiLevelType w:val="hybridMultilevel"/>
    <w:tmpl w:val="32E290EA"/>
    <w:lvl w:ilvl="0" w:tplc="361429A6">
      <w:start w:val="1"/>
      <w:numFmt w:val="decimal"/>
      <w:lvlText w:val="%1."/>
      <w:lvlJc w:val="left"/>
      <w:pPr>
        <w:ind w:left="360" w:hanging="360"/>
      </w:pPr>
      <w:rPr>
        <w:rFonts w:ascii="Times New Roman" w:hAnsi="Times New Roman" w:cs="Times New Roman" w:hint="default"/>
      </w:rPr>
    </w:lvl>
    <w:lvl w:ilvl="1" w:tplc="04150011">
      <w:start w:val="1"/>
      <w:numFmt w:val="decimal"/>
      <w:lvlText w:val="%2)"/>
      <w:lvlJc w:val="left"/>
      <w:pPr>
        <w:ind w:left="144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3" w15:restartNumberingAfterBreak="0">
    <w:nsid w:val="5E856EA5"/>
    <w:multiLevelType w:val="multilevel"/>
    <w:tmpl w:val="3E56DE8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42401BB"/>
    <w:multiLevelType w:val="hybridMultilevel"/>
    <w:tmpl w:val="48D0DF30"/>
    <w:lvl w:ilvl="0" w:tplc="04150011">
      <w:start w:val="1"/>
      <w:numFmt w:val="decimal"/>
      <w:lvlText w:val="%1)"/>
      <w:lvlJc w:val="left"/>
      <w:pPr>
        <w:ind w:left="642" w:hanging="360"/>
      </w:pPr>
    </w:lvl>
    <w:lvl w:ilvl="1" w:tplc="04150019" w:tentative="1">
      <w:start w:val="1"/>
      <w:numFmt w:val="lowerLetter"/>
      <w:lvlText w:val="%2."/>
      <w:lvlJc w:val="left"/>
      <w:pPr>
        <w:ind w:left="822" w:hanging="360"/>
      </w:pPr>
    </w:lvl>
    <w:lvl w:ilvl="2" w:tplc="0415001B" w:tentative="1">
      <w:start w:val="1"/>
      <w:numFmt w:val="lowerRoman"/>
      <w:lvlText w:val="%3."/>
      <w:lvlJc w:val="right"/>
      <w:pPr>
        <w:ind w:left="1542" w:hanging="180"/>
      </w:pPr>
    </w:lvl>
    <w:lvl w:ilvl="3" w:tplc="0415000F" w:tentative="1">
      <w:start w:val="1"/>
      <w:numFmt w:val="decimal"/>
      <w:lvlText w:val="%4."/>
      <w:lvlJc w:val="left"/>
      <w:pPr>
        <w:ind w:left="2262" w:hanging="360"/>
      </w:pPr>
    </w:lvl>
    <w:lvl w:ilvl="4" w:tplc="04150019" w:tentative="1">
      <w:start w:val="1"/>
      <w:numFmt w:val="lowerLetter"/>
      <w:lvlText w:val="%5."/>
      <w:lvlJc w:val="left"/>
      <w:pPr>
        <w:ind w:left="2982" w:hanging="360"/>
      </w:pPr>
    </w:lvl>
    <w:lvl w:ilvl="5" w:tplc="0415001B" w:tentative="1">
      <w:start w:val="1"/>
      <w:numFmt w:val="lowerRoman"/>
      <w:lvlText w:val="%6."/>
      <w:lvlJc w:val="right"/>
      <w:pPr>
        <w:ind w:left="3702" w:hanging="180"/>
      </w:pPr>
    </w:lvl>
    <w:lvl w:ilvl="6" w:tplc="0415000F" w:tentative="1">
      <w:start w:val="1"/>
      <w:numFmt w:val="decimal"/>
      <w:lvlText w:val="%7."/>
      <w:lvlJc w:val="left"/>
      <w:pPr>
        <w:ind w:left="4422" w:hanging="360"/>
      </w:pPr>
    </w:lvl>
    <w:lvl w:ilvl="7" w:tplc="04150019" w:tentative="1">
      <w:start w:val="1"/>
      <w:numFmt w:val="lowerLetter"/>
      <w:lvlText w:val="%8."/>
      <w:lvlJc w:val="left"/>
      <w:pPr>
        <w:ind w:left="5142" w:hanging="360"/>
      </w:pPr>
    </w:lvl>
    <w:lvl w:ilvl="8" w:tplc="0415001B" w:tentative="1">
      <w:start w:val="1"/>
      <w:numFmt w:val="lowerRoman"/>
      <w:lvlText w:val="%9."/>
      <w:lvlJc w:val="right"/>
      <w:pPr>
        <w:ind w:left="5862" w:hanging="180"/>
      </w:pPr>
    </w:lvl>
  </w:abstractNum>
  <w:abstractNum w:abstractNumId="87"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70C00AC"/>
    <w:multiLevelType w:val="hybridMultilevel"/>
    <w:tmpl w:val="766C8DA6"/>
    <w:lvl w:ilvl="0" w:tplc="8FF8883E">
      <w:start w:val="1"/>
      <w:numFmt w:val="upperRoman"/>
      <w:lvlText w:val="Część %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0"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3" w15:restartNumberingAfterBreak="0">
    <w:nsid w:val="703A38F7"/>
    <w:multiLevelType w:val="hybridMultilevel"/>
    <w:tmpl w:val="2CECCFD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18248BB"/>
    <w:multiLevelType w:val="hybridMultilevel"/>
    <w:tmpl w:val="DD66282E"/>
    <w:lvl w:ilvl="0" w:tplc="D7EE6B8C">
      <w:start w:val="1"/>
      <w:numFmt w:val="bullet"/>
      <w:lvlText w:val="-"/>
      <w:lvlJc w:val="left"/>
      <w:pPr>
        <w:ind w:left="1080" w:hanging="360"/>
      </w:pPr>
      <w:rPr>
        <w:rFonts w:ascii="Andalus" w:hAnsi="Andalu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77124614"/>
    <w:multiLevelType w:val="hybridMultilevel"/>
    <w:tmpl w:val="4370954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7" w15:restartNumberingAfterBreak="0">
    <w:nsid w:val="782E5FE8"/>
    <w:multiLevelType w:val="hybridMultilevel"/>
    <w:tmpl w:val="3A8EC282"/>
    <w:lvl w:ilvl="0" w:tplc="814CACBE">
      <w:start w:val="1"/>
      <w:numFmt w:val="decimal"/>
      <w:lvlText w:val="%1."/>
      <w:lvlJc w:val="left"/>
      <w:pPr>
        <w:tabs>
          <w:tab w:val="num" w:pos="1440"/>
        </w:tabs>
        <w:ind w:left="1440" w:hanging="360"/>
      </w:pPr>
      <w:rPr>
        <w:rFonts w:hint="default"/>
        <w:b w:val="0"/>
        <w:bCs w:val="0"/>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0"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D9A633D"/>
    <w:multiLevelType w:val="hybridMultilevel"/>
    <w:tmpl w:val="E50C8BE0"/>
    <w:lvl w:ilvl="0" w:tplc="DA36D4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1922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1785235">
    <w:abstractNumId w:val="5"/>
  </w:num>
  <w:num w:numId="3" w16cid:durableId="809830108">
    <w:abstractNumId w:val="4"/>
  </w:num>
  <w:num w:numId="4" w16cid:durableId="1014697016">
    <w:abstractNumId w:val="3"/>
  </w:num>
  <w:num w:numId="5" w16cid:durableId="304046675">
    <w:abstractNumId w:val="80"/>
  </w:num>
  <w:num w:numId="6" w16cid:durableId="439112445">
    <w:abstractNumId w:val="72"/>
  </w:num>
  <w:num w:numId="7" w16cid:durableId="857616653">
    <w:abstractNumId w:val="62"/>
  </w:num>
  <w:num w:numId="8" w16cid:durableId="443381447">
    <w:abstractNumId w:val="97"/>
  </w:num>
  <w:num w:numId="9" w16cid:durableId="1932464871">
    <w:abstractNumId w:val="40"/>
  </w:num>
  <w:num w:numId="10" w16cid:durableId="2128503629">
    <w:abstractNumId w:val="73"/>
  </w:num>
  <w:num w:numId="11" w16cid:durableId="896743975">
    <w:abstractNumId w:val="52"/>
  </w:num>
  <w:num w:numId="12" w16cid:durableId="908924914">
    <w:abstractNumId w:val="43"/>
  </w:num>
  <w:num w:numId="13" w16cid:durableId="304239347">
    <w:abstractNumId w:val="25"/>
  </w:num>
  <w:num w:numId="14" w16cid:durableId="727873526">
    <w:abstractNumId w:val="33"/>
  </w:num>
  <w:num w:numId="15" w16cid:durableId="764612491">
    <w:abstractNumId w:val="89"/>
  </w:num>
  <w:num w:numId="16" w16cid:durableId="900673896">
    <w:abstractNumId w:val="63"/>
  </w:num>
  <w:num w:numId="17" w16cid:durableId="574710432">
    <w:abstractNumId w:val="81"/>
  </w:num>
  <w:num w:numId="18" w16cid:durableId="730007182">
    <w:abstractNumId w:val="58"/>
  </w:num>
  <w:num w:numId="19" w16cid:durableId="988099917">
    <w:abstractNumId w:val="46"/>
  </w:num>
  <w:num w:numId="20" w16cid:durableId="2135442642">
    <w:abstractNumId w:val="47"/>
  </w:num>
  <w:num w:numId="21" w16cid:durableId="966592481">
    <w:abstractNumId w:val="88"/>
  </w:num>
  <w:num w:numId="22" w16cid:durableId="1750302247">
    <w:abstractNumId w:val="67"/>
  </w:num>
  <w:num w:numId="23" w16cid:durableId="1921675792">
    <w:abstractNumId w:val="36"/>
  </w:num>
  <w:num w:numId="24" w16cid:durableId="1229877923">
    <w:abstractNumId w:val="91"/>
  </w:num>
  <w:num w:numId="25" w16cid:durableId="1284728413">
    <w:abstractNumId w:val="85"/>
  </w:num>
  <w:num w:numId="26" w16cid:durableId="1864593947">
    <w:abstractNumId w:val="87"/>
  </w:num>
  <w:num w:numId="27" w16cid:durableId="527642997">
    <w:abstractNumId w:val="51"/>
  </w:num>
  <w:num w:numId="28" w16cid:durableId="162547222">
    <w:abstractNumId w:val="90"/>
  </w:num>
  <w:num w:numId="29" w16cid:durableId="1137793453">
    <w:abstractNumId w:val="35"/>
  </w:num>
  <w:num w:numId="30" w16cid:durableId="1885211909">
    <w:abstractNumId w:val="27"/>
  </w:num>
  <w:num w:numId="31" w16cid:durableId="1143960748">
    <w:abstractNumId w:val="19"/>
  </w:num>
  <w:num w:numId="32" w16cid:durableId="688261490">
    <w:abstractNumId w:val="21"/>
  </w:num>
  <w:num w:numId="33" w16cid:durableId="1060637874">
    <w:abstractNumId w:val="76"/>
  </w:num>
  <w:num w:numId="34" w16cid:durableId="86125016">
    <w:abstractNumId w:val="100"/>
  </w:num>
  <w:num w:numId="35" w16cid:durableId="1715764407">
    <w:abstractNumId w:val="79"/>
  </w:num>
  <w:num w:numId="36" w16cid:durableId="1552499045">
    <w:abstractNumId w:val="96"/>
  </w:num>
  <w:num w:numId="37" w16cid:durableId="1216233987">
    <w:abstractNumId w:val="55"/>
  </w:num>
  <w:num w:numId="38" w16cid:durableId="1234242332">
    <w:abstractNumId w:val="66"/>
  </w:num>
  <w:num w:numId="39" w16cid:durableId="1697341833">
    <w:abstractNumId w:val="61"/>
  </w:num>
  <w:num w:numId="40" w16cid:durableId="1191184979">
    <w:abstractNumId w:val="22"/>
  </w:num>
  <w:num w:numId="41" w16cid:durableId="4371463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94115846">
    <w:abstractNumId w:val="74"/>
  </w:num>
  <w:num w:numId="43" w16cid:durableId="704015622">
    <w:abstractNumId w:val="75"/>
  </w:num>
  <w:num w:numId="44" w16cid:durableId="805242016">
    <w:abstractNumId w:val="64"/>
  </w:num>
  <w:num w:numId="45" w16cid:durableId="1358852212">
    <w:abstractNumId w:val="49"/>
  </w:num>
  <w:num w:numId="46" w16cid:durableId="147039231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2296655">
    <w:abstractNumId w:val="24"/>
  </w:num>
  <w:num w:numId="48" w16cid:durableId="397482959">
    <w:abstractNumId w:val="70"/>
  </w:num>
  <w:num w:numId="49" w16cid:durableId="1288320337">
    <w:abstractNumId w:val="29"/>
  </w:num>
  <w:num w:numId="50" w16cid:durableId="130487292">
    <w:abstractNumId w:val="39"/>
  </w:num>
  <w:num w:numId="51" w16cid:durableId="832650464">
    <w:abstractNumId w:val="18"/>
  </w:num>
  <w:num w:numId="52" w16cid:durableId="1470397052">
    <w:abstractNumId w:val="98"/>
  </w:num>
  <w:num w:numId="53" w16cid:durableId="11731831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88549561">
    <w:abstractNumId w:val="82"/>
  </w:num>
  <w:num w:numId="55" w16cid:durableId="1448426090">
    <w:abstractNumId w:val="34"/>
  </w:num>
  <w:num w:numId="56" w16cid:durableId="162282698">
    <w:abstractNumId w:val="37"/>
  </w:num>
  <w:num w:numId="57" w16cid:durableId="1529565099">
    <w:abstractNumId w:val="71"/>
  </w:num>
  <w:num w:numId="58" w16cid:durableId="2100636308">
    <w:abstractNumId w:val="56"/>
  </w:num>
  <w:num w:numId="59" w16cid:durableId="656301532">
    <w:abstractNumId w:val="68"/>
  </w:num>
  <w:num w:numId="60" w16cid:durableId="1508713716">
    <w:abstractNumId w:val="92"/>
  </w:num>
  <w:num w:numId="61" w16cid:durableId="1417288866">
    <w:abstractNumId w:val="94"/>
  </w:num>
  <w:num w:numId="62" w16cid:durableId="1881166249">
    <w:abstractNumId w:val="57"/>
  </w:num>
  <w:num w:numId="63" w16cid:durableId="1262226318">
    <w:abstractNumId w:val="86"/>
  </w:num>
  <w:num w:numId="64" w16cid:durableId="1564292125">
    <w:abstractNumId w:val="38"/>
  </w:num>
  <w:num w:numId="65" w16cid:durableId="1345014180">
    <w:abstractNumId w:val="54"/>
  </w:num>
  <w:num w:numId="66" w16cid:durableId="1506362941">
    <w:abstractNumId w:val="28"/>
  </w:num>
  <w:num w:numId="67" w16cid:durableId="94598480">
    <w:abstractNumId w:val="50"/>
  </w:num>
  <w:num w:numId="68" w16cid:durableId="656349675">
    <w:abstractNumId w:val="41"/>
  </w:num>
  <w:num w:numId="69" w16cid:durableId="1855345255">
    <w:abstractNumId w:val="59"/>
  </w:num>
  <w:num w:numId="70" w16cid:durableId="684593145">
    <w:abstractNumId w:val="1"/>
  </w:num>
  <w:num w:numId="71" w16cid:durableId="1434983619">
    <w:abstractNumId w:val="78"/>
  </w:num>
  <w:num w:numId="72" w16cid:durableId="77875571">
    <w:abstractNumId w:val="0"/>
  </w:num>
  <w:num w:numId="73" w16cid:durableId="1718896035">
    <w:abstractNumId w:val="48"/>
  </w:num>
  <w:num w:numId="74" w16cid:durableId="2112700035">
    <w:abstractNumId w:val="101"/>
  </w:num>
  <w:num w:numId="75" w16cid:durableId="151215822">
    <w:abstractNumId w:val="23"/>
  </w:num>
  <w:num w:numId="76" w16cid:durableId="942155848">
    <w:abstractNumId w:val="93"/>
  </w:num>
  <w:num w:numId="77" w16cid:durableId="725374420">
    <w:abstractNumId w:val="26"/>
  </w:num>
  <w:num w:numId="78" w16cid:durableId="747116224">
    <w:abstractNumId w:val="26"/>
  </w:num>
  <w:num w:numId="79" w16cid:durableId="692657342">
    <w:abstractNumId w:val="45"/>
  </w:num>
  <w:num w:numId="80" w16cid:durableId="220560719">
    <w:abstractNumId w:val="60"/>
  </w:num>
  <w:num w:numId="81" w16cid:durableId="414520914">
    <w:abstractNumId w:val="65"/>
  </w:num>
  <w:num w:numId="82" w16cid:durableId="100612655">
    <w:abstractNumId w:val="44"/>
  </w:num>
  <w:num w:numId="83" w16cid:durableId="1415132265">
    <w:abstractNumId w:val="69"/>
  </w:num>
  <w:num w:numId="84" w16cid:durableId="1743214405">
    <w:abstractNumId w:val="83"/>
  </w:num>
  <w:num w:numId="85" w16cid:durableId="2074231347">
    <w:abstractNumId w:val="77"/>
  </w:num>
  <w:num w:numId="86" w16cid:durableId="1285580045">
    <w:abstractNumId w:val="99"/>
  </w:num>
  <w:num w:numId="87" w16cid:durableId="1258519602">
    <w:abstractNumId w:val="20"/>
  </w:num>
  <w:num w:numId="88" w16cid:durableId="2089689387">
    <w:abstractNumId w:val="53"/>
  </w:num>
  <w:num w:numId="89" w16cid:durableId="2092461779">
    <w:abstractNumId w:val="95"/>
  </w:num>
  <w:num w:numId="90" w16cid:durableId="618731254">
    <w:abstractNumId w:val="3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8AD"/>
    <w:rsid w:val="0000066D"/>
    <w:rsid w:val="000010AF"/>
    <w:rsid w:val="000020B9"/>
    <w:rsid w:val="0000263A"/>
    <w:rsid w:val="000034E4"/>
    <w:rsid w:val="0000405B"/>
    <w:rsid w:val="000042FC"/>
    <w:rsid w:val="00004D85"/>
    <w:rsid w:val="00005C10"/>
    <w:rsid w:val="00006AE5"/>
    <w:rsid w:val="00007006"/>
    <w:rsid w:val="000106DB"/>
    <w:rsid w:val="00013154"/>
    <w:rsid w:val="00013A8F"/>
    <w:rsid w:val="00013ED8"/>
    <w:rsid w:val="000140AD"/>
    <w:rsid w:val="00015BE7"/>
    <w:rsid w:val="00015C94"/>
    <w:rsid w:val="000169E8"/>
    <w:rsid w:val="00017D34"/>
    <w:rsid w:val="00017D6C"/>
    <w:rsid w:val="000203F8"/>
    <w:rsid w:val="000226DB"/>
    <w:rsid w:val="0002397C"/>
    <w:rsid w:val="00025DE2"/>
    <w:rsid w:val="00026C59"/>
    <w:rsid w:val="00027F01"/>
    <w:rsid w:val="0003375A"/>
    <w:rsid w:val="000359D7"/>
    <w:rsid w:val="00041D5E"/>
    <w:rsid w:val="00043238"/>
    <w:rsid w:val="0004393E"/>
    <w:rsid w:val="00044E75"/>
    <w:rsid w:val="00046220"/>
    <w:rsid w:val="00046665"/>
    <w:rsid w:val="00050154"/>
    <w:rsid w:val="0005131D"/>
    <w:rsid w:val="00052D26"/>
    <w:rsid w:val="00053F3F"/>
    <w:rsid w:val="00053F78"/>
    <w:rsid w:val="000548F1"/>
    <w:rsid w:val="00054CCF"/>
    <w:rsid w:val="0005600C"/>
    <w:rsid w:val="000568A2"/>
    <w:rsid w:val="00056DA3"/>
    <w:rsid w:val="000579FF"/>
    <w:rsid w:val="000632D1"/>
    <w:rsid w:val="00063A01"/>
    <w:rsid w:val="00065C79"/>
    <w:rsid w:val="00070868"/>
    <w:rsid w:val="00070CF6"/>
    <w:rsid w:val="00071108"/>
    <w:rsid w:val="000713B7"/>
    <w:rsid w:val="000716E3"/>
    <w:rsid w:val="000717E8"/>
    <w:rsid w:val="0007207B"/>
    <w:rsid w:val="00072C7D"/>
    <w:rsid w:val="00072FF8"/>
    <w:rsid w:val="00073C4F"/>
    <w:rsid w:val="000760E2"/>
    <w:rsid w:val="000769E3"/>
    <w:rsid w:val="00076C56"/>
    <w:rsid w:val="00080383"/>
    <w:rsid w:val="000810BB"/>
    <w:rsid w:val="0008230F"/>
    <w:rsid w:val="00083838"/>
    <w:rsid w:val="000845C0"/>
    <w:rsid w:val="00084DCC"/>
    <w:rsid w:val="00085E3E"/>
    <w:rsid w:val="00087D9B"/>
    <w:rsid w:val="000901A0"/>
    <w:rsid w:val="00090A49"/>
    <w:rsid w:val="00091039"/>
    <w:rsid w:val="000921CF"/>
    <w:rsid w:val="00092E7B"/>
    <w:rsid w:val="00092F59"/>
    <w:rsid w:val="000A261B"/>
    <w:rsid w:val="000A279D"/>
    <w:rsid w:val="000A4187"/>
    <w:rsid w:val="000A429A"/>
    <w:rsid w:val="000A4763"/>
    <w:rsid w:val="000A4F6C"/>
    <w:rsid w:val="000A611D"/>
    <w:rsid w:val="000A63D4"/>
    <w:rsid w:val="000A6560"/>
    <w:rsid w:val="000B111B"/>
    <w:rsid w:val="000B3C31"/>
    <w:rsid w:val="000B489F"/>
    <w:rsid w:val="000B64CC"/>
    <w:rsid w:val="000B6504"/>
    <w:rsid w:val="000C0A68"/>
    <w:rsid w:val="000C1CF1"/>
    <w:rsid w:val="000C2F9B"/>
    <w:rsid w:val="000C3B47"/>
    <w:rsid w:val="000C6F08"/>
    <w:rsid w:val="000C7E8D"/>
    <w:rsid w:val="000D01D0"/>
    <w:rsid w:val="000D4B2D"/>
    <w:rsid w:val="000D5AD0"/>
    <w:rsid w:val="000D6297"/>
    <w:rsid w:val="000E1758"/>
    <w:rsid w:val="000E2B5F"/>
    <w:rsid w:val="000E2BE9"/>
    <w:rsid w:val="000E2E14"/>
    <w:rsid w:val="000E3C0C"/>
    <w:rsid w:val="000E3D94"/>
    <w:rsid w:val="000E4639"/>
    <w:rsid w:val="000E6BB4"/>
    <w:rsid w:val="000E7D7A"/>
    <w:rsid w:val="000E7F81"/>
    <w:rsid w:val="000F184E"/>
    <w:rsid w:val="000F3F02"/>
    <w:rsid w:val="000F4BA4"/>
    <w:rsid w:val="001016CF"/>
    <w:rsid w:val="00101C50"/>
    <w:rsid w:val="0010216A"/>
    <w:rsid w:val="0010268C"/>
    <w:rsid w:val="00106D25"/>
    <w:rsid w:val="00107B23"/>
    <w:rsid w:val="001109D1"/>
    <w:rsid w:val="00110A8C"/>
    <w:rsid w:val="00111A89"/>
    <w:rsid w:val="001123A8"/>
    <w:rsid w:val="001125ED"/>
    <w:rsid w:val="00114281"/>
    <w:rsid w:val="00114489"/>
    <w:rsid w:val="00114F4D"/>
    <w:rsid w:val="00115CF1"/>
    <w:rsid w:val="00116988"/>
    <w:rsid w:val="00121447"/>
    <w:rsid w:val="00122997"/>
    <w:rsid w:val="00122CF8"/>
    <w:rsid w:val="00124845"/>
    <w:rsid w:val="0012539C"/>
    <w:rsid w:val="00127A8B"/>
    <w:rsid w:val="00127E3E"/>
    <w:rsid w:val="00130A4E"/>
    <w:rsid w:val="0013287D"/>
    <w:rsid w:val="00135709"/>
    <w:rsid w:val="00136CEE"/>
    <w:rsid w:val="00137619"/>
    <w:rsid w:val="00137F99"/>
    <w:rsid w:val="00140FD5"/>
    <w:rsid w:val="0014133D"/>
    <w:rsid w:val="001428BF"/>
    <w:rsid w:val="00143E18"/>
    <w:rsid w:val="00143E8B"/>
    <w:rsid w:val="001448CB"/>
    <w:rsid w:val="00147F42"/>
    <w:rsid w:val="00150A04"/>
    <w:rsid w:val="00150D45"/>
    <w:rsid w:val="00153515"/>
    <w:rsid w:val="00153E13"/>
    <w:rsid w:val="001540F7"/>
    <w:rsid w:val="0015544E"/>
    <w:rsid w:val="00156B3B"/>
    <w:rsid w:val="00161108"/>
    <w:rsid w:val="00161832"/>
    <w:rsid w:val="00162E7A"/>
    <w:rsid w:val="00165CA6"/>
    <w:rsid w:val="00166CE9"/>
    <w:rsid w:val="0016798E"/>
    <w:rsid w:val="00167D27"/>
    <w:rsid w:val="00170CF3"/>
    <w:rsid w:val="00171960"/>
    <w:rsid w:val="00172F38"/>
    <w:rsid w:val="001736A4"/>
    <w:rsid w:val="00173FFF"/>
    <w:rsid w:val="0017516A"/>
    <w:rsid w:val="001757D6"/>
    <w:rsid w:val="0017698A"/>
    <w:rsid w:val="00176E3A"/>
    <w:rsid w:val="001804DD"/>
    <w:rsid w:val="00180ED3"/>
    <w:rsid w:val="0018197E"/>
    <w:rsid w:val="0018224F"/>
    <w:rsid w:val="00184C4D"/>
    <w:rsid w:val="00184FBF"/>
    <w:rsid w:val="0018501E"/>
    <w:rsid w:val="00185F6A"/>
    <w:rsid w:val="00190976"/>
    <w:rsid w:val="00190F6B"/>
    <w:rsid w:val="001925A7"/>
    <w:rsid w:val="00192750"/>
    <w:rsid w:val="00192857"/>
    <w:rsid w:val="001932D8"/>
    <w:rsid w:val="00193F7F"/>
    <w:rsid w:val="00195033"/>
    <w:rsid w:val="00195BE4"/>
    <w:rsid w:val="001970B2"/>
    <w:rsid w:val="001971C2"/>
    <w:rsid w:val="001A0BAA"/>
    <w:rsid w:val="001A0F3B"/>
    <w:rsid w:val="001A3032"/>
    <w:rsid w:val="001A5367"/>
    <w:rsid w:val="001A54F6"/>
    <w:rsid w:val="001A5718"/>
    <w:rsid w:val="001A58F2"/>
    <w:rsid w:val="001A61C1"/>
    <w:rsid w:val="001B009C"/>
    <w:rsid w:val="001B1328"/>
    <w:rsid w:val="001B1628"/>
    <w:rsid w:val="001B1934"/>
    <w:rsid w:val="001B27BB"/>
    <w:rsid w:val="001B3C5B"/>
    <w:rsid w:val="001B4407"/>
    <w:rsid w:val="001B4657"/>
    <w:rsid w:val="001B6131"/>
    <w:rsid w:val="001B6F24"/>
    <w:rsid w:val="001B7315"/>
    <w:rsid w:val="001B7B43"/>
    <w:rsid w:val="001C01EA"/>
    <w:rsid w:val="001C07DF"/>
    <w:rsid w:val="001C4899"/>
    <w:rsid w:val="001C5429"/>
    <w:rsid w:val="001C5467"/>
    <w:rsid w:val="001C79AA"/>
    <w:rsid w:val="001C7C4F"/>
    <w:rsid w:val="001D022C"/>
    <w:rsid w:val="001D0468"/>
    <w:rsid w:val="001D166A"/>
    <w:rsid w:val="001D1C17"/>
    <w:rsid w:val="001D2CD8"/>
    <w:rsid w:val="001D39AF"/>
    <w:rsid w:val="001D3D10"/>
    <w:rsid w:val="001D457E"/>
    <w:rsid w:val="001D514E"/>
    <w:rsid w:val="001D564E"/>
    <w:rsid w:val="001D5726"/>
    <w:rsid w:val="001D5B0B"/>
    <w:rsid w:val="001D6558"/>
    <w:rsid w:val="001D7D22"/>
    <w:rsid w:val="001E0183"/>
    <w:rsid w:val="001E044F"/>
    <w:rsid w:val="001E08A1"/>
    <w:rsid w:val="001E1510"/>
    <w:rsid w:val="001E4D66"/>
    <w:rsid w:val="001E64A4"/>
    <w:rsid w:val="001F0389"/>
    <w:rsid w:val="001F0989"/>
    <w:rsid w:val="001F2081"/>
    <w:rsid w:val="001F32A1"/>
    <w:rsid w:val="001F3B7D"/>
    <w:rsid w:val="001F53B2"/>
    <w:rsid w:val="001F5DA0"/>
    <w:rsid w:val="001F6DB0"/>
    <w:rsid w:val="001F72AF"/>
    <w:rsid w:val="001F7822"/>
    <w:rsid w:val="001F7C05"/>
    <w:rsid w:val="002000B8"/>
    <w:rsid w:val="00201124"/>
    <w:rsid w:val="00201B82"/>
    <w:rsid w:val="00201C94"/>
    <w:rsid w:val="002046B6"/>
    <w:rsid w:val="002057E7"/>
    <w:rsid w:val="002108ED"/>
    <w:rsid w:val="00210F35"/>
    <w:rsid w:val="00211B2D"/>
    <w:rsid w:val="00213C60"/>
    <w:rsid w:val="0021433F"/>
    <w:rsid w:val="00217038"/>
    <w:rsid w:val="0021783B"/>
    <w:rsid w:val="00217890"/>
    <w:rsid w:val="002227C5"/>
    <w:rsid w:val="00223B52"/>
    <w:rsid w:val="00223B8E"/>
    <w:rsid w:val="00223D6D"/>
    <w:rsid w:val="002240BE"/>
    <w:rsid w:val="002240E4"/>
    <w:rsid w:val="002256A8"/>
    <w:rsid w:val="00225D95"/>
    <w:rsid w:val="00227451"/>
    <w:rsid w:val="00227897"/>
    <w:rsid w:val="0023121A"/>
    <w:rsid w:val="002325CD"/>
    <w:rsid w:val="0023274D"/>
    <w:rsid w:val="00233A1E"/>
    <w:rsid w:val="00233FE9"/>
    <w:rsid w:val="00235894"/>
    <w:rsid w:val="00237029"/>
    <w:rsid w:val="00237DFF"/>
    <w:rsid w:val="00244EC5"/>
    <w:rsid w:val="0025041B"/>
    <w:rsid w:val="0025296E"/>
    <w:rsid w:val="00254661"/>
    <w:rsid w:val="002556ED"/>
    <w:rsid w:val="002558ED"/>
    <w:rsid w:val="00256286"/>
    <w:rsid w:val="00257F56"/>
    <w:rsid w:val="00261936"/>
    <w:rsid w:val="00262584"/>
    <w:rsid w:val="00262C82"/>
    <w:rsid w:val="00263A57"/>
    <w:rsid w:val="00264E99"/>
    <w:rsid w:val="00265840"/>
    <w:rsid w:val="00265D56"/>
    <w:rsid w:val="002663E2"/>
    <w:rsid w:val="00270124"/>
    <w:rsid w:val="00272266"/>
    <w:rsid w:val="00272524"/>
    <w:rsid w:val="002730A3"/>
    <w:rsid w:val="00273106"/>
    <w:rsid w:val="00277893"/>
    <w:rsid w:val="00280A3B"/>
    <w:rsid w:val="00281A8C"/>
    <w:rsid w:val="0028518A"/>
    <w:rsid w:val="00285D22"/>
    <w:rsid w:val="00291A65"/>
    <w:rsid w:val="00292126"/>
    <w:rsid w:val="002924FC"/>
    <w:rsid w:val="0029376D"/>
    <w:rsid w:val="0029468A"/>
    <w:rsid w:val="002955D1"/>
    <w:rsid w:val="00296153"/>
    <w:rsid w:val="002961E4"/>
    <w:rsid w:val="00296845"/>
    <w:rsid w:val="002A0F16"/>
    <w:rsid w:val="002A1CAD"/>
    <w:rsid w:val="002A22C1"/>
    <w:rsid w:val="002A2A54"/>
    <w:rsid w:val="002A3458"/>
    <w:rsid w:val="002A4327"/>
    <w:rsid w:val="002A472D"/>
    <w:rsid w:val="002A4736"/>
    <w:rsid w:val="002A7A4C"/>
    <w:rsid w:val="002A7B9D"/>
    <w:rsid w:val="002B278E"/>
    <w:rsid w:val="002B5B57"/>
    <w:rsid w:val="002B5EA8"/>
    <w:rsid w:val="002C107E"/>
    <w:rsid w:val="002C21D1"/>
    <w:rsid w:val="002C6584"/>
    <w:rsid w:val="002D0FA8"/>
    <w:rsid w:val="002D103F"/>
    <w:rsid w:val="002D172B"/>
    <w:rsid w:val="002D2A17"/>
    <w:rsid w:val="002D4448"/>
    <w:rsid w:val="002D4CCE"/>
    <w:rsid w:val="002D606B"/>
    <w:rsid w:val="002E36D6"/>
    <w:rsid w:val="002E5B64"/>
    <w:rsid w:val="002E5BF6"/>
    <w:rsid w:val="002E7588"/>
    <w:rsid w:val="002E794A"/>
    <w:rsid w:val="002F1A31"/>
    <w:rsid w:val="002F23DD"/>
    <w:rsid w:val="002F31D7"/>
    <w:rsid w:val="002F3619"/>
    <w:rsid w:val="002F3687"/>
    <w:rsid w:val="002F4093"/>
    <w:rsid w:val="002F417C"/>
    <w:rsid w:val="002F4290"/>
    <w:rsid w:val="002F4C10"/>
    <w:rsid w:val="002F6EED"/>
    <w:rsid w:val="002F6F07"/>
    <w:rsid w:val="0030046D"/>
    <w:rsid w:val="00301D9E"/>
    <w:rsid w:val="003021D2"/>
    <w:rsid w:val="00303829"/>
    <w:rsid w:val="00304E0A"/>
    <w:rsid w:val="00306E8D"/>
    <w:rsid w:val="00310160"/>
    <w:rsid w:val="00312D7A"/>
    <w:rsid w:val="00313DDD"/>
    <w:rsid w:val="0031424E"/>
    <w:rsid w:val="003152B2"/>
    <w:rsid w:val="00317997"/>
    <w:rsid w:val="0032133F"/>
    <w:rsid w:val="003235BE"/>
    <w:rsid w:val="003262EF"/>
    <w:rsid w:val="00327822"/>
    <w:rsid w:val="003279E7"/>
    <w:rsid w:val="00327BE6"/>
    <w:rsid w:val="00330C97"/>
    <w:rsid w:val="00330EB4"/>
    <w:rsid w:val="0033125C"/>
    <w:rsid w:val="00331979"/>
    <w:rsid w:val="003326F6"/>
    <w:rsid w:val="00332760"/>
    <w:rsid w:val="00333391"/>
    <w:rsid w:val="00333B5D"/>
    <w:rsid w:val="00334C6C"/>
    <w:rsid w:val="003358E5"/>
    <w:rsid w:val="0033629E"/>
    <w:rsid w:val="003369E5"/>
    <w:rsid w:val="003418D7"/>
    <w:rsid w:val="00341DD8"/>
    <w:rsid w:val="003426C9"/>
    <w:rsid w:val="00342CF1"/>
    <w:rsid w:val="003449F7"/>
    <w:rsid w:val="003450DC"/>
    <w:rsid w:val="00346F45"/>
    <w:rsid w:val="00347590"/>
    <w:rsid w:val="0035029B"/>
    <w:rsid w:val="00350F6F"/>
    <w:rsid w:val="00351B1D"/>
    <w:rsid w:val="00353A74"/>
    <w:rsid w:val="0035707B"/>
    <w:rsid w:val="00357961"/>
    <w:rsid w:val="00357C98"/>
    <w:rsid w:val="00360224"/>
    <w:rsid w:val="003609A6"/>
    <w:rsid w:val="00360F20"/>
    <w:rsid w:val="003616F9"/>
    <w:rsid w:val="00362687"/>
    <w:rsid w:val="00362A2B"/>
    <w:rsid w:val="00362A99"/>
    <w:rsid w:val="0036424D"/>
    <w:rsid w:val="00365A4F"/>
    <w:rsid w:val="00366EF2"/>
    <w:rsid w:val="003674B0"/>
    <w:rsid w:val="00367741"/>
    <w:rsid w:val="0037055D"/>
    <w:rsid w:val="00370859"/>
    <w:rsid w:val="003717FA"/>
    <w:rsid w:val="00371BB8"/>
    <w:rsid w:val="003720E3"/>
    <w:rsid w:val="00372737"/>
    <w:rsid w:val="00375C95"/>
    <w:rsid w:val="003775F2"/>
    <w:rsid w:val="00377F79"/>
    <w:rsid w:val="00382395"/>
    <w:rsid w:val="00383BAF"/>
    <w:rsid w:val="00383F1A"/>
    <w:rsid w:val="0038461C"/>
    <w:rsid w:val="00384E45"/>
    <w:rsid w:val="00385841"/>
    <w:rsid w:val="003858FE"/>
    <w:rsid w:val="00386548"/>
    <w:rsid w:val="00387F4F"/>
    <w:rsid w:val="00390CA4"/>
    <w:rsid w:val="00390FBB"/>
    <w:rsid w:val="0039254A"/>
    <w:rsid w:val="00394567"/>
    <w:rsid w:val="00397781"/>
    <w:rsid w:val="00397DC2"/>
    <w:rsid w:val="003A06FF"/>
    <w:rsid w:val="003A0AEF"/>
    <w:rsid w:val="003A171F"/>
    <w:rsid w:val="003A1DD4"/>
    <w:rsid w:val="003A32B7"/>
    <w:rsid w:val="003A357E"/>
    <w:rsid w:val="003A3ACA"/>
    <w:rsid w:val="003A3C1C"/>
    <w:rsid w:val="003A3EE7"/>
    <w:rsid w:val="003A46AA"/>
    <w:rsid w:val="003A5496"/>
    <w:rsid w:val="003A58BF"/>
    <w:rsid w:val="003A5BB4"/>
    <w:rsid w:val="003B00F5"/>
    <w:rsid w:val="003B1770"/>
    <w:rsid w:val="003B1AD7"/>
    <w:rsid w:val="003B2EC5"/>
    <w:rsid w:val="003B305C"/>
    <w:rsid w:val="003B312D"/>
    <w:rsid w:val="003B72E8"/>
    <w:rsid w:val="003B7501"/>
    <w:rsid w:val="003B76D9"/>
    <w:rsid w:val="003B7EC0"/>
    <w:rsid w:val="003C16E1"/>
    <w:rsid w:val="003C252B"/>
    <w:rsid w:val="003C2656"/>
    <w:rsid w:val="003C2B24"/>
    <w:rsid w:val="003C3452"/>
    <w:rsid w:val="003C3A40"/>
    <w:rsid w:val="003C42CE"/>
    <w:rsid w:val="003C66BB"/>
    <w:rsid w:val="003C6784"/>
    <w:rsid w:val="003C71B3"/>
    <w:rsid w:val="003C793F"/>
    <w:rsid w:val="003D02B5"/>
    <w:rsid w:val="003D12F6"/>
    <w:rsid w:val="003D2FF2"/>
    <w:rsid w:val="003D3726"/>
    <w:rsid w:val="003D540F"/>
    <w:rsid w:val="003D58CD"/>
    <w:rsid w:val="003D60F0"/>
    <w:rsid w:val="003D7607"/>
    <w:rsid w:val="003D78D4"/>
    <w:rsid w:val="003D7A60"/>
    <w:rsid w:val="003E009A"/>
    <w:rsid w:val="003E04A7"/>
    <w:rsid w:val="003E09CA"/>
    <w:rsid w:val="003E1D83"/>
    <w:rsid w:val="003E1EA7"/>
    <w:rsid w:val="003E21D9"/>
    <w:rsid w:val="003E47D3"/>
    <w:rsid w:val="003E74DD"/>
    <w:rsid w:val="003E761F"/>
    <w:rsid w:val="003F2A98"/>
    <w:rsid w:val="003F5472"/>
    <w:rsid w:val="003F6D89"/>
    <w:rsid w:val="003F7AD0"/>
    <w:rsid w:val="00400A7E"/>
    <w:rsid w:val="00400AE9"/>
    <w:rsid w:val="00401E09"/>
    <w:rsid w:val="00404298"/>
    <w:rsid w:val="00404B65"/>
    <w:rsid w:val="004054C1"/>
    <w:rsid w:val="004056B6"/>
    <w:rsid w:val="0040619D"/>
    <w:rsid w:val="00407B08"/>
    <w:rsid w:val="00410B7E"/>
    <w:rsid w:val="00412E85"/>
    <w:rsid w:val="00415877"/>
    <w:rsid w:val="00417184"/>
    <w:rsid w:val="004200CB"/>
    <w:rsid w:val="00420288"/>
    <w:rsid w:val="00420AB2"/>
    <w:rsid w:val="004213C1"/>
    <w:rsid w:val="00422858"/>
    <w:rsid w:val="004254AC"/>
    <w:rsid w:val="0042604D"/>
    <w:rsid w:val="00427EFB"/>
    <w:rsid w:val="004303F5"/>
    <w:rsid w:val="00431833"/>
    <w:rsid w:val="00431A51"/>
    <w:rsid w:val="004346A7"/>
    <w:rsid w:val="004357F3"/>
    <w:rsid w:val="004361C6"/>
    <w:rsid w:val="00436379"/>
    <w:rsid w:val="004417FA"/>
    <w:rsid w:val="0044442F"/>
    <w:rsid w:val="004444A0"/>
    <w:rsid w:val="004458EF"/>
    <w:rsid w:val="00446330"/>
    <w:rsid w:val="00446ADD"/>
    <w:rsid w:val="00446E0A"/>
    <w:rsid w:val="0044751D"/>
    <w:rsid w:val="00447D0F"/>
    <w:rsid w:val="00451BAE"/>
    <w:rsid w:val="00452300"/>
    <w:rsid w:val="00452315"/>
    <w:rsid w:val="00452357"/>
    <w:rsid w:val="00454CD6"/>
    <w:rsid w:val="00455B9D"/>
    <w:rsid w:val="00456497"/>
    <w:rsid w:val="00456726"/>
    <w:rsid w:val="00457AE8"/>
    <w:rsid w:val="00461A27"/>
    <w:rsid w:val="0046210C"/>
    <w:rsid w:val="004623F6"/>
    <w:rsid w:val="00462A52"/>
    <w:rsid w:val="0046397E"/>
    <w:rsid w:val="004650E9"/>
    <w:rsid w:val="00465224"/>
    <w:rsid w:val="004659BD"/>
    <w:rsid w:val="00466036"/>
    <w:rsid w:val="004661C5"/>
    <w:rsid w:val="00470712"/>
    <w:rsid w:val="00470D72"/>
    <w:rsid w:val="00470EF2"/>
    <w:rsid w:val="004716B6"/>
    <w:rsid w:val="00474DDD"/>
    <w:rsid w:val="00475911"/>
    <w:rsid w:val="00476218"/>
    <w:rsid w:val="0047657F"/>
    <w:rsid w:val="004765B6"/>
    <w:rsid w:val="00477742"/>
    <w:rsid w:val="00477AA6"/>
    <w:rsid w:val="00480C0D"/>
    <w:rsid w:val="0048433A"/>
    <w:rsid w:val="004874FA"/>
    <w:rsid w:val="004878A4"/>
    <w:rsid w:val="00487F3D"/>
    <w:rsid w:val="00490D52"/>
    <w:rsid w:val="004919D3"/>
    <w:rsid w:val="00491C32"/>
    <w:rsid w:val="0049282E"/>
    <w:rsid w:val="0049284E"/>
    <w:rsid w:val="00492C8E"/>
    <w:rsid w:val="0049318D"/>
    <w:rsid w:val="004950C8"/>
    <w:rsid w:val="004A1B31"/>
    <w:rsid w:val="004A5E4B"/>
    <w:rsid w:val="004A6A10"/>
    <w:rsid w:val="004A7376"/>
    <w:rsid w:val="004A74D4"/>
    <w:rsid w:val="004B20E4"/>
    <w:rsid w:val="004B2BC1"/>
    <w:rsid w:val="004B2F33"/>
    <w:rsid w:val="004B2F40"/>
    <w:rsid w:val="004B3A3A"/>
    <w:rsid w:val="004B3F31"/>
    <w:rsid w:val="004B545A"/>
    <w:rsid w:val="004B790B"/>
    <w:rsid w:val="004B7EE6"/>
    <w:rsid w:val="004C02EF"/>
    <w:rsid w:val="004C1D66"/>
    <w:rsid w:val="004C1FD5"/>
    <w:rsid w:val="004C22C7"/>
    <w:rsid w:val="004C3F8C"/>
    <w:rsid w:val="004C4B27"/>
    <w:rsid w:val="004D15A8"/>
    <w:rsid w:val="004D16B1"/>
    <w:rsid w:val="004D1863"/>
    <w:rsid w:val="004D1AB7"/>
    <w:rsid w:val="004D1DE8"/>
    <w:rsid w:val="004D4BCD"/>
    <w:rsid w:val="004D53DC"/>
    <w:rsid w:val="004D612C"/>
    <w:rsid w:val="004D6149"/>
    <w:rsid w:val="004D716E"/>
    <w:rsid w:val="004D75FC"/>
    <w:rsid w:val="004D79A9"/>
    <w:rsid w:val="004E031D"/>
    <w:rsid w:val="004E2623"/>
    <w:rsid w:val="004E5554"/>
    <w:rsid w:val="004F304B"/>
    <w:rsid w:val="004F40A6"/>
    <w:rsid w:val="004F5F22"/>
    <w:rsid w:val="00500186"/>
    <w:rsid w:val="00500CB9"/>
    <w:rsid w:val="00502DB8"/>
    <w:rsid w:val="00502F35"/>
    <w:rsid w:val="00511E23"/>
    <w:rsid w:val="0051391F"/>
    <w:rsid w:val="00515DEF"/>
    <w:rsid w:val="00516AF0"/>
    <w:rsid w:val="0052053C"/>
    <w:rsid w:val="00520E5A"/>
    <w:rsid w:val="005232DF"/>
    <w:rsid w:val="00523E70"/>
    <w:rsid w:val="0052413F"/>
    <w:rsid w:val="0052522D"/>
    <w:rsid w:val="00525544"/>
    <w:rsid w:val="0052697E"/>
    <w:rsid w:val="00527BBC"/>
    <w:rsid w:val="00527ED2"/>
    <w:rsid w:val="00530362"/>
    <w:rsid w:val="005306D0"/>
    <w:rsid w:val="00530D4B"/>
    <w:rsid w:val="00531D49"/>
    <w:rsid w:val="00532520"/>
    <w:rsid w:val="005332E0"/>
    <w:rsid w:val="0054078A"/>
    <w:rsid w:val="0054142A"/>
    <w:rsid w:val="005442C9"/>
    <w:rsid w:val="00544552"/>
    <w:rsid w:val="00545A28"/>
    <w:rsid w:val="00546D46"/>
    <w:rsid w:val="0054788B"/>
    <w:rsid w:val="00550EA8"/>
    <w:rsid w:val="00550F9C"/>
    <w:rsid w:val="005515CF"/>
    <w:rsid w:val="0055321E"/>
    <w:rsid w:val="00553710"/>
    <w:rsid w:val="00554A1E"/>
    <w:rsid w:val="00555643"/>
    <w:rsid w:val="00556188"/>
    <w:rsid w:val="005567D3"/>
    <w:rsid w:val="00557EBB"/>
    <w:rsid w:val="00560E28"/>
    <w:rsid w:val="005623EF"/>
    <w:rsid w:val="00562976"/>
    <w:rsid w:val="00564338"/>
    <w:rsid w:val="00564D45"/>
    <w:rsid w:val="00565CD4"/>
    <w:rsid w:val="00565E14"/>
    <w:rsid w:val="0057149A"/>
    <w:rsid w:val="005715BD"/>
    <w:rsid w:val="005721E8"/>
    <w:rsid w:val="0057277C"/>
    <w:rsid w:val="005748C0"/>
    <w:rsid w:val="00574954"/>
    <w:rsid w:val="00574C21"/>
    <w:rsid w:val="005751A7"/>
    <w:rsid w:val="00575901"/>
    <w:rsid w:val="005777B5"/>
    <w:rsid w:val="00580F78"/>
    <w:rsid w:val="00580FFE"/>
    <w:rsid w:val="00581373"/>
    <w:rsid w:val="00581406"/>
    <w:rsid w:val="00581962"/>
    <w:rsid w:val="00583076"/>
    <w:rsid w:val="005841B1"/>
    <w:rsid w:val="00584BE3"/>
    <w:rsid w:val="00585ED4"/>
    <w:rsid w:val="005878FC"/>
    <w:rsid w:val="00590CE2"/>
    <w:rsid w:val="005913C9"/>
    <w:rsid w:val="00591A63"/>
    <w:rsid w:val="00593427"/>
    <w:rsid w:val="00593762"/>
    <w:rsid w:val="005939DE"/>
    <w:rsid w:val="00594F87"/>
    <w:rsid w:val="00596C38"/>
    <w:rsid w:val="00597313"/>
    <w:rsid w:val="005A0B2D"/>
    <w:rsid w:val="005A0BCA"/>
    <w:rsid w:val="005A12F7"/>
    <w:rsid w:val="005A2286"/>
    <w:rsid w:val="005A39F6"/>
    <w:rsid w:val="005A422D"/>
    <w:rsid w:val="005A43FA"/>
    <w:rsid w:val="005A4676"/>
    <w:rsid w:val="005A4CA4"/>
    <w:rsid w:val="005A5432"/>
    <w:rsid w:val="005A6109"/>
    <w:rsid w:val="005A714D"/>
    <w:rsid w:val="005A7298"/>
    <w:rsid w:val="005B0B84"/>
    <w:rsid w:val="005B1CB7"/>
    <w:rsid w:val="005B1E37"/>
    <w:rsid w:val="005B206E"/>
    <w:rsid w:val="005B2897"/>
    <w:rsid w:val="005B4385"/>
    <w:rsid w:val="005B504D"/>
    <w:rsid w:val="005B5ACA"/>
    <w:rsid w:val="005B679D"/>
    <w:rsid w:val="005B6EF6"/>
    <w:rsid w:val="005C0143"/>
    <w:rsid w:val="005C5414"/>
    <w:rsid w:val="005C5A6D"/>
    <w:rsid w:val="005C5AA0"/>
    <w:rsid w:val="005C67CD"/>
    <w:rsid w:val="005C724E"/>
    <w:rsid w:val="005C7883"/>
    <w:rsid w:val="005C7B9A"/>
    <w:rsid w:val="005D1782"/>
    <w:rsid w:val="005D1ABF"/>
    <w:rsid w:val="005D3CDF"/>
    <w:rsid w:val="005D5277"/>
    <w:rsid w:val="005D7029"/>
    <w:rsid w:val="005D7081"/>
    <w:rsid w:val="005D7B34"/>
    <w:rsid w:val="005D7E65"/>
    <w:rsid w:val="005E0073"/>
    <w:rsid w:val="005E1D47"/>
    <w:rsid w:val="005E33D6"/>
    <w:rsid w:val="005E44D0"/>
    <w:rsid w:val="005E6084"/>
    <w:rsid w:val="005E6126"/>
    <w:rsid w:val="005E7F49"/>
    <w:rsid w:val="005F37EC"/>
    <w:rsid w:val="005F3C74"/>
    <w:rsid w:val="005F3D3D"/>
    <w:rsid w:val="005F3D77"/>
    <w:rsid w:val="005F4B6F"/>
    <w:rsid w:val="005F5AD7"/>
    <w:rsid w:val="005F632D"/>
    <w:rsid w:val="005F7A0F"/>
    <w:rsid w:val="006023BA"/>
    <w:rsid w:val="00603284"/>
    <w:rsid w:val="00603980"/>
    <w:rsid w:val="006048EF"/>
    <w:rsid w:val="00604E48"/>
    <w:rsid w:val="006053A6"/>
    <w:rsid w:val="00605A18"/>
    <w:rsid w:val="00605A72"/>
    <w:rsid w:val="006062F0"/>
    <w:rsid w:val="00606386"/>
    <w:rsid w:val="0060650D"/>
    <w:rsid w:val="00606793"/>
    <w:rsid w:val="00606A6A"/>
    <w:rsid w:val="00610F0B"/>
    <w:rsid w:val="00612894"/>
    <w:rsid w:val="00613F99"/>
    <w:rsid w:val="00613FA8"/>
    <w:rsid w:val="00615B12"/>
    <w:rsid w:val="0061684C"/>
    <w:rsid w:val="00620257"/>
    <w:rsid w:val="006207F1"/>
    <w:rsid w:val="00622332"/>
    <w:rsid w:val="006236BC"/>
    <w:rsid w:val="006244AC"/>
    <w:rsid w:val="00624814"/>
    <w:rsid w:val="006254D3"/>
    <w:rsid w:val="00625DB3"/>
    <w:rsid w:val="0062740E"/>
    <w:rsid w:val="0062773C"/>
    <w:rsid w:val="0063529E"/>
    <w:rsid w:val="00636E5E"/>
    <w:rsid w:val="00637748"/>
    <w:rsid w:val="00637DCD"/>
    <w:rsid w:val="00641A5C"/>
    <w:rsid w:val="006438E6"/>
    <w:rsid w:val="0064414C"/>
    <w:rsid w:val="00646775"/>
    <w:rsid w:val="00647876"/>
    <w:rsid w:val="0065040E"/>
    <w:rsid w:val="00650C2D"/>
    <w:rsid w:val="006517C3"/>
    <w:rsid w:val="00652A60"/>
    <w:rsid w:val="00652C06"/>
    <w:rsid w:val="00652CDA"/>
    <w:rsid w:val="00652E8D"/>
    <w:rsid w:val="00654372"/>
    <w:rsid w:val="00654D89"/>
    <w:rsid w:val="0065580E"/>
    <w:rsid w:val="0065589A"/>
    <w:rsid w:val="00657BF1"/>
    <w:rsid w:val="00661029"/>
    <w:rsid w:val="00664929"/>
    <w:rsid w:val="006662B6"/>
    <w:rsid w:val="00666A71"/>
    <w:rsid w:val="0067138F"/>
    <w:rsid w:val="00671848"/>
    <w:rsid w:val="00671CA7"/>
    <w:rsid w:val="006722F9"/>
    <w:rsid w:val="00673C68"/>
    <w:rsid w:val="00675FD3"/>
    <w:rsid w:val="00680BAE"/>
    <w:rsid w:val="00681411"/>
    <w:rsid w:val="00682320"/>
    <w:rsid w:val="00682AC1"/>
    <w:rsid w:val="00684A51"/>
    <w:rsid w:val="00686A5B"/>
    <w:rsid w:val="0069093E"/>
    <w:rsid w:val="00690D5C"/>
    <w:rsid w:val="00691423"/>
    <w:rsid w:val="00691467"/>
    <w:rsid w:val="00691BF7"/>
    <w:rsid w:val="0069310B"/>
    <w:rsid w:val="00693751"/>
    <w:rsid w:val="006937CC"/>
    <w:rsid w:val="00694EA8"/>
    <w:rsid w:val="006958F6"/>
    <w:rsid w:val="00695F8F"/>
    <w:rsid w:val="006963E9"/>
    <w:rsid w:val="006A0444"/>
    <w:rsid w:val="006A1770"/>
    <w:rsid w:val="006A19A3"/>
    <w:rsid w:val="006A22B5"/>
    <w:rsid w:val="006A3213"/>
    <w:rsid w:val="006A5CC6"/>
    <w:rsid w:val="006A7875"/>
    <w:rsid w:val="006B09FE"/>
    <w:rsid w:val="006B3FAB"/>
    <w:rsid w:val="006B5550"/>
    <w:rsid w:val="006B5EB5"/>
    <w:rsid w:val="006B6242"/>
    <w:rsid w:val="006B65B7"/>
    <w:rsid w:val="006B7520"/>
    <w:rsid w:val="006B7938"/>
    <w:rsid w:val="006C0EF1"/>
    <w:rsid w:val="006C1625"/>
    <w:rsid w:val="006C16B5"/>
    <w:rsid w:val="006C2ABE"/>
    <w:rsid w:val="006C76F9"/>
    <w:rsid w:val="006C778B"/>
    <w:rsid w:val="006D1F89"/>
    <w:rsid w:val="006D21B9"/>
    <w:rsid w:val="006D251A"/>
    <w:rsid w:val="006D4404"/>
    <w:rsid w:val="006D5933"/>
    <w:rsid w:val="006D60C3"/>
    <w:rsid w:val="006D63DF"/>
    <w:rsid w:val="006D7681"/>
    <w:rsid w:val="006D7704"/>
    <w:rsid w:val="006E1EEB"/>
    <w:rsid w:val="006E4B99"/>
    <w:rsid w:val="006F057D"/>
    <w:rsid w:val="006F0A7E"/>
    <w:rsid w:val="006F125A"/>
    <w:rsid w:val="006F22F5"/>
    <w:rsid w:val="006F4775"/>
    <w:rsid w:val="006F5095"/>
    <w:rsid w:val="006F671B"/>
    <w:rsid w:val="0070379F"/>
    <w:rsid w:val="00703BC3"/>
    <w:rsid w:val="00703DA6"/>
    <w:rsid w:val="007047DA"/>
    <w:rsid w:val="0070546D"/>
    <w:rsid w:val="00706D60"/>
    <w:rsid w:val="00706EA3"/>
    <w:rsid w:val="007075BE"/>
    <w:rsid w:val="007112D5"/>
    <w:rsid w:val="00712499"/>
    <w:rsid w:val="00713079"/>
    <w:rsid w:val="00713F22"/>
    <w:rsid w:val="00714D52"/>
    <w:rsid w:val="00715523"/>
    <w:rsid w:val="00715909"/>
    <w:rsid w:val="00716F80"/>
    <w:rsid w:val="007172B9"/>
    <w:rsid w:val="00717461"/>
    <w:rsid w:val="00721B85"/>
    <w:rsid w:val="007249CB"/>
    <w:rsid w:val="00725465"/>
    <w:rsid w:val="00725AF6"/>
    <w:rsid w:val="007272C0"/>
    <w:rsid w:val="00730925"/>
    <w:rsid w:val="00732046"/>
    <w:rsid w:val="007359EA"/>
    <w:rsid w:val="007363DA"/>
    <w:rsid w:val="0073668C"/>
    <w:rsid w:val="00736B28"/>
    <w:rsid w:val="007370AE"/>
    <w:rsid w:val="00741BA4"/>
    <w:rsid w:val="00743055"/>
    <w:rsid w:val="00744375"/>
    <w:rsid w:val="00745F91"/>
    <w:rsid w:val="00747861"/>
    <w:rsid w:val="00747AFD"/>
    <w:rsid w:val="00750F56"/>
    <w:rsid w:val="0075125C"/>
    <w:rsid w:val="0075267A"/>
    <w:rsid w:val="00752FCC"/>
    <w:rsid w:val="00753067"/>
    <w:rsid w:val="00753ED4"/>
    <w:rsid w:val="00755A75"/>
    <w:rsid w:val="007615FB"/>
    <w:rsid w:val="00762823"/>
    <w:rsid w:val="00763145"/>
    <w:rsid w:val="007649E6"/>
    <w:rsid w:val="00764B57"/>
    <w:rsid w:val="00764D33"/>
    <w:rsid w:val="00764D6A"/>
    <w:rsid w:val="007664B0"/>
    <w:rsid w:val="00772F22"/>
    <w:rsid w:val="00773A4E"/>
    <w:rsid w:val="00773E2E"/>
    <w:rsid w:val="00774F8B"/>
    <w:rsid w:val="00775225"/>
    <w:rsid w:val="007818DC"/>
    <w:rsid w:val="00781E5B"/>
    <w:rsid w:val="00782DF4"/>
    <w:rsid w:val="007853CF"/>
    <w:rsid w:val="0078571A"/>
    <w:rsid w:val="00785867"/>
    <w:rsid w:val="00786016"/>
    <w:rsid w:val="0078660B"/>
    <w:rsid w:val="007866F7"/>
    <w:rsid w:val="00787772"/>
    <w:rsid w:val="0078784E"/>
    <w:rsid w:val="007932EE"/>
    <w:rsid w:val="0079366B"/>
    <w:rsid w:val="00795C9B"/>
    <w:rsid w:val="00796437"/>
    <w:rsid w:val="007967D1"/>
    <w:rsid w:val="007A0B25"/>
    <w:rsid w:val="007A1097"/>
    <w:rsid w:val="007A2A30"/>
    <w:rsid w:val="007A2BE9"/>
    <w:rsid w:val="007A39D6"/>
    <w:rsid w:val="007A5A0B"/>
    <w:rsid w:val="007A766F"/>
    <w:rsid w:val="007B122B"/>
    <w:rsid w:val="007B2880"/>
    <w:rsid w:val="007B2A24"/>
    <w:rsid w:val="007B3D92"/>
    <w:rsid w:val="007B4256"/>
    <w:rsid w:val="007B573C"/>
    <w:rsid w:val="007B6FE8"/>
    <w:rsid w:val="007B7C6D"/>
    <w:rsid w:val="007C00E8"/>
    <w:rsid w:val="007C02D3"/>
    <w:rsid w:val="007C1081"/>
    <w:rsid w:val="007C26F2"/>
    <w:rsid w:val="007C2C32"/>
    <w:rsid w:val="007C4347"/>
    <w:rsid w:val="007C47F7"/>
    <w:rsid w:val="007C4B99"/>
    <w:rsid w:val="007C65C0"/>
    <w:rsid w:val="007C727D"/>
    <w:rsid w:val="007D17C6"/>
    <w:rsid w:val="007D38B5"/>
    <w:rsid w:val="007D4CE0"/>
    <w:rsid w:val="007D58DE"/>
    <w:rsid w:val="007D69A9"/>
    <w:rsid w:val="007D6B4A"/>
    <w:rsid w:val="007D6C08"/>
    <w:rsid w:val="007D7D3A"/>
    <w:rsid w:val="007E09CC"/>
    <w:rsid w:val="007E168D"/>
    <w:rsid w:val="007E24D5"/>
    <w:rsid w:val="007E2CC5"/>
    <w:rsid w:val="007E4324"/>
    <w:rsid w:val="007E4D85"/>
    <w:rsid w:val="007E6E16"/>
    <w:rsid w:val="007E78CD"/>
    <w:rsid w:val="007F1B6B"/>
    <w:rsid w:val="007F2225"/>
    <w:rsid w:val="007F2493"/>
    <w:rsid w:val="007F35C4"/>
    <w:rsid w:val="007F367D"/>
    <w:rsid w:val="007F3938"/>
    <w:rsid w:val="007F3A44"/>
    <w:rsid w:val="007F4350"/>
    <w:rsid w:val="007F47D4"/>
    <w:rsid w:val="007F665B"/>
    <w:rsid w:val="008014AF"/>
    <w:rsid w:val="00802A38"/>
    <w:rsid w:val="00802C1A"/>
    <w:rsid w:val="008036A2"/>
    <w:rsid w:val="00803712"/>
    <w:rsid w:val="008040DC"/>
    <w:rsid w:val="0080439C"/>
    <w:rsid w:val="0080582A"/>
    <w:rsid w:val="0080663B"/>
    <w:rsid w:val="0080712F"/>
    <w:rsid w:val="00807349"/>
    <w:rsid w:val="00807BF8"/>
    <w:rsid w:val="00810B0E"/>
    <w:rsid w:val="008110E1"/>
    <w:rsid w:val="00811668"/>
    <w:rsid w:val="0081258B"/>
    <w:rsid w:val="0081295E"/>
    <w:rsid w:val="00812D57"/>
    <w:rsid w:val="00812E9D"/>
    <w:rsid w:val="008133C9"/>
    <w:rsid w:val="00813E35"/>
    <w:rsid w:val="00814874"/>
    <w:rsid w:val="00816B07"/>
    <w:rsid w:val="00817AB3"/>
    <w:rsid w:val="00822369"/>
    <w:rsid w:val="0082250E"/>
    <w:rsid w:val="00823132"/>
    <w:rsid w:val="00826164"/>
    <w:rsid w:val="00827C4C"/>
    <w:rsid w:val="008313F3"/>
    <w:rsid w:val="00831E06"/>
    <w:rsid w:val="00832026"/>
    <w:rsid w:val="00832E40"/>
    <w:rsid w:val="00836507"/>
    <w:rsid w:val="00840CEB"/>
    <w:rsid w:val="00841997"/>
    <w:rsid w:val="00842918"/>
    <w:rsid w:val="00843F9B"/>
    <w:rsid w:val="00844C23"/>
    <w:rsid w:val="00844FE1"/>
    <w:rsid w:val="0084758A"/>
    <w:rsid w:val="0085034F"/>
    <w:rsid w:val="008512EB"/>
    <w:rsid w:val="00851A78"/>
    <w:rsid w:val="00851F77"/>
    <w:rsid w:val="008520E2"/>
    <w:rsid w:val="00852ABD"/>
    <w:rsid w:val="00852D71"/>
    <w:rsid w:val="00853967"/>
    <w:rsid w:val="00854450"/>
    <w:rsid w:val="00854469"/>
    <w:rsid w:val="00856A20"/>
    <w:rsid w:val="008604B1"/>
    <w:rsid w:val="00860683"/>
    <w:rsid w:val="00861E86"/>
    <w:rsid w:val="008622D6"/>
    <w:rsid w:val="0086257B"/>
    <w:rsid w:val="0086362F"/>
    <w:rsid w:val="00863AD7"/>
    <w:rsid w:val="008641AC"/>
    <w:rsid w:val="00864BAD"/>
    <w:rsid w:val="00865454"/>
    <w:rsid w:val="008660EA"/>
    <w:rsid w:val="00866F47"/>
    <w:rsid w:val="00867309"/>
    <w:rsid w:val="00870C0C"/>
    <w:rsid w:val="00871BBA"/>
    <w:rsid w:val="00871E2F"/>
    <w:rsid w:val="00873640"/>
    <w:rsid w:val="00874582"/>
    <w:rsid w:val="00874B29"/>
    <w:rsid w:val="008760FB"/>
    <w:rsid w:val="00876375"/>
    <w:rsid w:val="00876679"/>
    <w:rsid w:val="00877CE7"/>
    <w:rsid w:val="00881517"/>
    <w:rsid w:val="008817A3"/>
    <w:rsid w:val="00881E21"/>
    <w:rsid w:val="0088311E"/>
    <w:rsid w:val="00884FEB"/>
    <w:rsid w:val="008865AF"/>
    <w:rsid w:val="00887285"/>
    <w:rsid w:val="008919DF"/>
    <w:rsid w:val="00892219"/>
    <w:rsid w:val="0089396E"/>
    <w:rsid w:val="00894ED6"/>
    <w:rsid w:val="00896A09"/>
    <w:rsid w:val="008A3F38"/>
    <w:rsid w:val="008A5AE8"/>
    <w:rsid w:val="008A5F95"/>
    <w:rsid w:val="008A6B19"/>
    <w:rsid w:val="008A7B59"/>
    <w:rsid w:val="008A7F75"/>
    <w:rsid w:val="008B06E9"/>
    <w:rsid w:val="008B1081"/>
    <w:rsid w:val="008B1545"/>
    <w:rsid w:val="008B166E"/>
    <w:rsid w:val="008B1BE2"/>
    <w:rsid w:val="008B4D3C"/>
    <w:rsid w:val="008B6439"/>
    <w:rsid w:val="008B6870"/>
    <w:rsid w:val="008C1B09"/>
    <w:rsid w:val="008C20CA"/>
    <w:rsid w:val="008C2933"/>
    <w:rsid w:val="008C2DEB"/>
    <w:rsid w:val="008C38D2"/>
    <w:rsid w:val="008C4032"/>
    <w:rsid w:val="008C4206"/>
    <w:rsid w:val="008C689F"/>
    <w:rsid w:val="008C709A"/>
    <w:rsid w:val="008C7961"/>
    <w:rsid w:val="008D096F"/>
    <w:rsid w:val="008D39CC"/>
    <w:rsid w:val="008D3D78"/>
    <w:rsid w:val="008D44B1"/>
    <w:rsid w:val="008D7874"/>
    <w:rsid w:val="008E1196"/>
    <w:rsid w:val="008E15D7"/>
    <w:rsid w:val="008E1BFA"/>
    <w:rsid w:val="008E3033"/>
    <w:rsid w:val="008E3336"/>
    <w:rsid w:val="008E5B18"/>
    <w:rsid w:val="008E7163"/>
    <w:rsid w:val="008E7AF2"/>
    <w:rsid w:val="008F03EA"/>
    <w:rsid w:val="008F0AD0"/>
    <w:rsid w:val="008F0EF7"/>
    <w:rsid w:val="008F14E6"/>
    <w:rsid w:val="008F1E85"/>
    <w:rsid w:val="008F3919"/>
    <w:rsid w:val="008F3CFF"/>
    <w:rsid w:val="008F6F14"/>
    <w:rsid w:val="00900456"/>
    <w:rsid w:val="00901856"/>
    <w:rsid w:val="009028EF"/>
    <w:rsid w:val="0090391A"/>
    <w:rsid w:val="00904C08"/>
    <w:rsid w:val="0090544E"/>
    <w:rsid w:val="0090776A"/>
    <w:rsid w:val="00911130"/>
    <w:rsid w:val="0091336A"/>
    <w:rsid w:val="009137A5"/>
    <w:rsid w:val="00915BFA"/>
    <w:rsid w:val="00916489"/>
    <w:rsid w:val="00917112"/>
    <w:rsid w:val="009171F7"/>
    <w:rsid w:val="00920891"/>
    <w:rsid w:val="00922589"/>
    <w:rsid w:val="00922D8D"/>
    <w:rsid w:val="00922FAE"/>
    <w:rsid w:val="009251A7"/>
    <w:rsid w:val="00926870"/>
    <w:rsid w:val="009308B9"/>
    <w:rsid w:val="00931188"/>
    <w:rsid w:val="0093136F"/>
    <w:rsid w:val="009328A9"/>
    <w:rsid w:val="00933254"/>
    <w:rsid w:val="009332CF"/>
    <w:rsid w:val="009335CC"/>
    <w:rsid w:val="00934087"/>
    <w:rsid w:val="009340F9"/>
    <w:rsid w:val="00934D6A"/>
    <w:rsid w:val="0093631A"/>
    <w:rsid w:val="0093765C"/>
    <w:rsid w:val="00941324"/>
    <w:rsid w:val="00947690"/>
    <w:rsid w:val="00947FB0"/>
    <w:rsid w:val="00950618"/>
    <w:rsid w:val="0095253B"/>
    <w:rsid w:val="0095268E"/>
    <w:rsid w:val="00953025"/>
    <w:rsid w:val="0095375C"/>
    <w:rsid w:val="0095498C"/>
    <w:rsid w:val="00954E73"/>
    <w:rsid w:val="009559AF"/>
    <w:rsid w:val="00956899"/>
    <w:rsid w:val="00956ED2"/>
    <w:rsid w:val="009619AD"/>
    <w:rsid w:val="00961B37"/>
    <w:rsid w:val="00961D7E"/>
    <w:rsid w:val="00962D38"/>
    <w:rsid w:val="00963B48"/>
    <w:rsid w:val="009642A3"/>
    <w:rsid w:val="009653AA"/>
    <w:rsid w:val="009659A2"/>
    <w:rsid w:val="00970BD0"/>
    <w:rsid w:val="00974155"/>
    <w:rsid w:val="00974871"/>
    <w:rsid w:val="00974E2F"/>
    <w:rsid w:val="00975237"/>
    <w:rsid w:val="00976698"/>
    <w:rsid w:val="009768AD"/>
    <w:rsid w:val="00981062"/>
    <w:rsid w:val="00982748"/>
    <w:rsid w:val="00987692"/>
    <w:rsid w:val="0098779E"/>
    <w:rsid w:val="00991EE2"/>
    <w:rsid w:val="00992C2D"/>
    <w:rsid w:val="009931F8"/>
    <w:rsid w:val="0099649C"/>
    <w:rsid w:val="009A0EC4"/>
    <w:rsid w:val="009A14F2"/>
    <w:rsid w:val="009A2437"/>
    <w:rsid w:val="009A5009"/>
    <w:rsid w:val="009A6391"/>
    <w:rsid w:val="009A6EE0"/>
    <w:rsid w:val="009B02C1"/>
    <w:rsid w:val="009B2C2A"/>
    <w:rsid w:val="009B36C4"/>
    <w:rsid w:val="009B4950"/>
    <w:rsid w:val="009B4AC2"/>
    <w:rsid w:val="009C2DF2"/>
    <w:rsid w:val="009C4211"/>
    <w:rsid w:val="009C451F"/>
    <w:rsid w:val="009C4556"/>
    <w:rsid w:val="009C4AB5"/>
    <w:rsid w:val="009C5A0E"/>
    <w:rsid w:val="009C653B"/>
    <w:rsid w:val="009C6B82"/>
    <w:rsid w:val="009D1127"/>
    <w:rsid w:val="009D2672"/>
    <w:rsid w:val="009D311C"/>
    <w:rsid w:val="009D48A2"/>
    <w:rsid w:val="009D5230"/>
    <w:rsid w:val="009D6F2D"/>
    <w:rsid w:val="009D721B"/>
    <w:rsid w:val="009E26BF"/>
    <w:rsid w:val="009E3193"/>
    <w:rsid w:val="009E4313"/>
    <w:rsid w:val="009E5C37"/>
    <w:rsid w:val="009E72DD"/>
    <w:rsid w:val="009F205E"/>
    <w:rsid w:val="009F230D"/>
    <w:rsid w:val="009F31CC"/>
    <w:rsid w:val="009F34EB"/>
    <w:rsid w:val="009F38C5"/>
    <w:rsid w:val="009F3EAD"/>
    <w:rsid w:val="009F416F"/>
    <w:rsid w:val="009F4F4B"/>
    <w:rsid w:val="009F4F58"/>
    <w:rsid w:val="009F55CD"/>
    <w:rsid w:val="009F62FD"/>
    <w:rsid w:val="009F70DF"/>
    <w:rsid w:val="009F7BD6"/>
    <w:rsid w:val="00A0007D"/>
    <w:rsid w:val="00A00F3F"/>
    <w:rsid w:val="00A0187A"/>
    <w:rsid w:val="00A0228F"/>
    <w:rsid w:val="00A02DD0"/>
    <w:rsid w:val="00A033A8"/>
    <w:rsid w:val="00A034A7"/>
    <w:rsid w:val="00A03DED"/>
    <w:rsid w:val="00A040CF"/>
    <w:rsid w:val="00A045B7"/>
    <w:rsid w:val="00A0554D"/>
    <w:rsid w:val="00A05D0F"/>
    <w:rsid w:val="00A07FBC"/>
    <w:rsid w:val="00A100B5"/>
    <w:rsid w:val="00A11079"/>
    <w:rsid w:val="00A115E5"/>
    <w:rsid w:val="00A12084"/>
    <w:rsid w:val="00A12708"/>
    <w:rsid w:val="00A1571F"/>
    <w:rsid w:val="00A164A0"/>
    <w:rsid w:val="00A17D93"/>
    <w:rsid w:val="00A224D1"/>
    <w:rsid w:val="00A22A81"/>
    <w:rsid w:val="00A23F58"/>
    <w:rsid w:val="00A24BAC"/>
    <w:rsid w:val="00A25E39"/>
    <w:rsid w:val="00A306A1"/>
    <w:rsid w:val="00A306B8"/>
    <w:rsid w:val="00A31A1B"/>
    <w:rsid w:val="00A3229A"/>
    <w:rsid w:val="00A3296D"/>
    <w:rsid w:val="00A32BCD"/>
    <w:rsid w:val="00A32D6D"/>
    <w:rsid w:val="00A33D02"/>
    <w:rsid w:val="00A3510D"/>
    <w:rsid w:val="00A3626B"/>
    <w:rsid w:val="00A3647D"/>
    <w:rsid w:val="00A36764"/>
    <w:rsid w:val="00A367EC"/>
    <w:rsid w:val="00A36B9B"/>
    <w:rsid w:val="00A36C86"/>
    <w:rsid w:val="00A3768A"/>
    <w:rsid w:val="00A37805"/>
    <w:rsid w:val="00A37C1E"/>
    <w:rsid w:val="00A40AED"/>
    <w:rsid w:val="00A4123F"/>
    <w:rsid w:val="00A44C17"/>
    <w:rsid w:val="00A45463"/>
    <w:rsid w:val="00A51490"/>
    <w:rsid w:val="00A525C5"/>
    <w:rsid w:val="00A53165"/>
    <w:rsid w:val="00A53A1C"/>
    <w:rsid w:val="00A5425B"/>
    <w:rsid w:val="00A55AD9"/>
    <w:rsid w:val="00A606FC"/>
    <w:rsid w:val="00A6138B"/>
    <w:rsid w:val="00A627EC"/>
    <w:rsid w:val="00A6294F"/>
    <w:rsid w:val="00A639CF"/>
    <w:rsid w:val="00A64C27"/>
    <w:rsid w:val="00A64F9D"/>
    <w:rsid w:val="00A653F2"/>
    <w:rsid w:val="00A67692"/>
    <w:rsid w:val="00A67A8F"/>
    <w:rsid w:val="00A706B8"/>
    <w:rsid w:val="00A70787"/>
    <w:rsid w:val="00A70F4C"/>
    <w:rsid w:val="00A739C4"/>
    <w:rsid w:val="00A76AAB"/>
    <w:rsid w:val="00A83DD9"/>
    <w:rsid w:val="00A83E72"/>
    <w:rsid w:val="00A8447C"/>
    <w:rsid w:val="00A84931"/>
    <w:rsid w:val="00A86ACC"/>
    <w:rsid w:val="00A8796C"/>
    <w:rsid w:val="00A9002C"/>
    <w:rsid w:val="00A903C6"/>
    <w:rsid w:val="00A93CAB"/>
    <w:rsid w:val="00A95DE4"/>
    <w:rsid w:val="00A960A4"/>
    <w:rsid w:val="00A972A2"/>
    <w:rsid w:val="00AA0373"/>
    <w:rsid w:val="00AA059F"/>
    <w:rsid w:val="00AA05DD"/>
    <w:rsid w:val="00AA2487"/>
    <w:rsid w:val="00AA4469"/>
    <w:rsid w:val="00AA6758"/>
    <w:rsid w:val="00AA7928"/>
    <w:rsid w:val="00AA7D7A"/>
    <w:rsid w:val="00AB19DD"/>
    <w:rsid w:val="00AB1BEB"/>
    <w:rsid w:val="00AB3725"/>
    <w:rsid w:val="00AB43A0"/>
    <w:rsid w:val="00AB538B"/>
    <w:rsid w:val="00AB57A8"/>
    <w:rsid w:val="00AB5B97"/>
    <w:rsid w:val="00AB676C"/>
    <w:rsid w:val="00AB6DC5"/>
    <w:rsid w:val="00AB6E29"/>
    <w:rsid w:val="00AC0BAC"/>
    <w:rsid w:val="00AC0EE0"/>
    <w:rsid w:val="00AC17ED"/>
    <w:rsid w:val="00AC1B8A"/>
    <w:rsid w:val="00AC30C0"/>
    <w:rsid w:val="00AC43A2"/>
    <w:rsid w:val="00AC49FE"/>
    <w:rsid w:val="00AC54D9"/>
    <w:rsid w:val="00AC57D2"/>
    <w:rsid w:val="00AC61B6"/>
    <w:rsid w:val="00AC740B"/>
    <w:rsid w:val="00AC7E09"/>
    <w:rsid w:val="00AD05B7"/>
    <w:rsid w:val="00AD2B23"/>
    <w:rsid w:val="00AD3DEE"/>
    <w:rsid w:val="00AD4D06"/>
    <w:rsid w:val="00AD5627"/>
    <w:rsid w:val="00AD7462"/>
    <w:rsid w:val="00AD795A"/>
    <w:rsid w:val="00AE1B69"/>
    <w:rsid w:val="00AE2E57"/>
    <w:rsid w:val="00AE3032"/>
    <w:rsid w:val="00AE4593"/>
    <w:rsid w:val="00AE4DB8"/>
    <w:rsid w:val="00AE4E2A"/>
    <w:rsid w:val="00AE51BF"/>
    <w:rsid w:val="00AE5AAF"/>
    <w:rsid w:val="00AE7225"/>
    <w:rsid w:val="00AF0CA2"/>
    <w:rsid w:val="00AF0F53"/>
    <w:rsid w:val="00AF3D82"/>
    <w:rsid w:val="00AF3ED5"/>
    <w:rsid w:val="00AF4AB2"/>
    <w:rsid w:val="00AF6CB6"/>
    <w:rsid w:val="00AF786B"/>
    <w:rsid w:val="00B00019"/>
    <w:rsid w:val="00B002D2"/>
    <w:rsid w:val="00B009CC"/>
    <w:rsid w:val="00B00AC9"/>
    <w:rsid w:val="00B01D55"/>
    <w:rsid w:val="00B0330C"/>
    <w:rsid w:val="00B04476"/>
    <w:rsid w:val="00B0451C"/>
    <w:rsid w:val="00B050D5"/>
    <w:rsid w:val="00B05487"/>
    <w:rsid w:val="00B05924"/>
    <w:rsid w:val="00B05EF6"/>
    <w:rsid w:val="00B069AE"/>
    <w:rsid w:val="00B0704A"/>
    <w:rsid w:val="00B10262"/>
    <w:rsid w:val="00B11EBE"/>
    <w:rsid w:val="00B123EA"/>
    <w:rsid w:val="00B128DE"/>
    <w:rsid w:val="00B12C42"/>
    <w:rsid w:val="00B13998"/>
    <w:rsid w:val="00B141F9"/>
    <w:rsid w:val="00B15B4D"/>
    <w:rsid w:val="00B22B7E"/>
    <w:rsid w:val="00B309E4"/>
    <w:rsid w:val="00B32C6D"/>
    <w:rsid w:val="00B33BE4"/>
    <w:rsid w:val="00B34291"/>
    <w:rsid w:val="00B350D9"/>
    <w:rsid w:val="00B35296"/>
    <w:rsid w:val="00B35C0A"/>
    <w:rsid w:val="00B37359"/>
    <w:rsid w:val="00B37617"/>
    <w:rsid w:val="00B40473"/>
    <w:rsid w:val="00B40486"/>
    <w:rsid w:val="00B40E58"/>
    <w:rsid w:val="00B4395B"/>
    <w:rsid w:val="00B43B6B"/>
    <w:rsid w:val="00B4429A"/>
    <w:rsid w:val="00B44BB0"/>
    <w:rsid w:val="00B471B0"/>
    <w:rsid w:val="00B47421"/>
    <w:rsid w:val="00B50B85"/>
    <w:rsid w:val="00B5116A"/>
    <w:rsid w:val="00B51BEF"/>
    <w:rsid w:val="00B53198"/>
    <w:rsid w:val="00B537D1"/>
    <w:rsid w:val="00B53A4B"/>
    <w:rsid w:val="00B545ED"/>
    <w:rsid w:val="00B54F22"/>
    <w:rsid w:val="00B5602D"/>
    <w:rsid w:val="00B56191"/>
    <w:rsid w:val="00B57D71"/>
    <w:rsid w:val="00B603CC"/>
    <w:rsid w:val="00B623BE"/>
    <w:rsid w:val="00B62723"/>
    <w:rsid w:val="00B63409"/>
    <w:rsid w:val="00B638FA"/>
    <w:rsid w:val="00B66A76"/>
    <w:rsid w:val="00B66F6A"/>
    <w:rsid w:val="00B67B42"/>
    <w:rsid w:val="00B71656"/>
    <w:rsid w:val="00B73F08"/>
    <w:rsid w:val="00B74761"/>
    <w:rsid w:val="00B76287"/>
    <w:rsid w:val="00B7676F"/>
    <w:rsid w:val="00B806C1"/>
    <w:rsid w:val="00B81950"/>
    <w:rsid w:val="00B81F7A"/>
    <w:rsid w:val="00B82721"/>
    <w:rsid w:val="00B846F7"/>
    <w:rsid w:val="00B84F8E"/>
    <w:rsid w:val="00B85B78"/>
    <w:rsid w:val="00B862E6"/>
    <w:rsid w:val="00B87481"/>
    <w:rsid w:val="00B905B9"/>
    <w:rsid w:val="00B90A07"/>
    <w:rsid w:val="00B91963"/>
    <w:rsid w:val="00B9210F"/>
    <w:rsid w:val="00B92D53"/>
    <w:rsid w:val="00B964BE"/>
    <w:rsid w:val="00B9654A"/>
    <w:rsid w:val="00B9743D"/>
    <w:rsid w:val="00BA03FD"/>
    <w:rsid w:val="00BA2665"/>
    <w:rsid w:val="00BA342D"/>
    <w:rsid w:val="00BA3E3E"/>
    <w:rsid w:val="00BA4622"/>
    <w:rsid w:val="00BA48E6"/>
    <w:rsid w:val="00BA7E86"/>
    <w:rsid w:val="00BB08FA"/>
    <w:rsid w:val="00BB2BE3"/>
    <w:rsid w:val="00BB2CB8"/>
    <w:rsid w:val="00BB2FA5"/>
    <w:rsid w:val="00BB326E"/>
    <w:rsid w:val="00BB39E1"/>
    <w:rsid w:val="00BB3A41"/>
    <w:rsid w:val="00BB42E3"/>
    <w:rsid w:val="00BC2036"/>
    <w:rsid w:val="00BC324E"/>
    <w:rsid w:val="00BC6292"/>
    <w:rsid w:val="00BC6912"/>
    <w:rsid w:val="00BC6CB8"/>
    <w:rsid w:val="00BD006D"/>
    <w:rsid w:val="00BD00DB"/>
    <w:rsid w:val="00BD02D4"/>
    <w:rsid w:val="00BD144A"/>
    <w:rsid w:val="00BD4934"/>
    <w:rsid w:val="00BD50C8"/>
    <w:rsid w:val="00BD57D2"/>
    <w:rsid w:val="00BD5A93"/>
    <w:rsid w:val="00BD68E5"/>
    <w:rsid w:val="00BD6B0B"/>
    <w:rsid w:val="00BD7BDA"/>
    <w:rsid w:val="00BE0F61"/>
    <w:rsid w:val="00BE3854"/>
    <w:rsid w:val="00BE40ED"/>
    <w:rsid w:val="00BE420E"/>
    <w:rsid w:val="00BE4356"/>
    <w:rsid w:val="00BE4658"/>
    <w:rsid w:val="00BE5E1E"/>
    <w:rsid w:val="00BF0530"/>
    <w:rsid w:val="00BF2DB7"/>
    <w:rsid w:val="00BF4B52"/>
    <w:rsid w:val="00BF6FA1"/>
    <w:rsid w:val="00BF7EA1"/>
    <w:rsid w:val="00C04E6E"/>
    <w:rsid w:val="00C04EE0"/>
    <w:rsid w:val="00C052F7"/>
    <w:rsid w:val="00C05F69"/>
    <w:rsid w:val="00C06F45"/>
    <w:rsid w:val="00C0776C"/>
    <w:rsid w:val="00C07D9B"/>
    <w:rsid w:val="00C10872"/>
    <w:rsid w:val="00C129CB"/>
    <w:rsid w:val="00C132D1"/>
    <w:rsid w:val="00C13432"/>
    <w:rsid w:val="00C13F14"/>
    <w:rsid w:val="00C14D93"/>
    <w:rsid w:val="00C14F6D"/>
    <w:rsid w:val="00C14FC1"/>
    <w:rsid w:val="00C15B2B"/>
    <w:rsid w:val="00C15EE7"/>
    <w:rsid w:val="00C17DF6"/>
    <w:rsid w:val="00C17FC3"/>
    <w:rsid w:val="00C2159F"/>
    <w:rsid w:val="00C22AA7"/>
    <w:rsid w:val="00C236E9"/>
    <w:rsid w:val="00C244AA"/>
    <w:rsid w:val="00C24618"/>
    <w:rsid w:val="00C25B4C"/>
    <w:rsid w:val="00C25FBC"/>
    <w:rsid w:val="00C26129"/>
    <w:rsid w:val="00C2718E"/>
    <w:rsid w:val="00C27AD9"/>
    <w:rsid w:val="00C3063F"/>
    <w:rsid w:val="00C3170D"/>
    <w:rsid w:val="00C31B3B"/>
    <w:rsid w:val="00C33667"/>
    <w:rsid w:val="00C3410E"/>
    <w:rsid w:val="00C34B0A"/>
    <w:rsid w:val="00C352D0"/>
    <w:rsid w:val="00C420B8"/>
    <w:rsid w:val="00C423CB"/>
    <w:rsid w:val="00C42795"/>
    <w:rsid w:val="00C43186"/>
    <w:rsid w:val="00C43938"/>
    <w:rsid w:val="00C443F0"/>
    <w:rsid w:val="00C45015"/>
    <w:rsid w:val="00C45719"/>
    <w:rsid w:val="00C461A3"/>
    <w:rsid w:val="00C510DE"/>
    <w:rsid w:val="00C51126"/>
    <w:rsid w:val="00C5189F"/>
    <w:rsid w:val="00C54449"/>
    <w:rsid w:val="00C54626"/>
    <w:rsid w:val="00C54756"/>
    <w:rsid w:val="00C574FA"/>
    <w:rsid w:val="00C575C1"/>
    <w:rsid w:val="00C61544"/>
    <w:rsid w:val="00C61BD3"/>
    <w:rsid w:val="00C6252B"/>
    <w:rsid w:val="00C6283D"/>
    <w:rsid w:val="00C62AA7"/>
    <w:rsid w:val="00C63641"/>
    <w:rsid w:val="00C646E9"/>
    <w:rsid w:val="00C65C3D"/>
    <w:rsid w:val="00C716CF"/>
    <w:rsid w:val="00C73131"/>
    <w:rsid w:val="00C733FE"/>
    <w:rsid w:val="00C73548"/>
    <w:rsid w:val="00C73562"/>
    <w:rsid w:val="00C73D9B"/>
    <w:rsid w:val="00C74092"/>
    <w:rsid w:val="00C741FE"/>
    <w:rsid w:val="00C750EE"/>
    <w:rsid w:val="00C761E4"/>
    <w:rsid w:val="00C76823"/>
    <w:rsid w:val="00C77348"/>
    <w:rsid w:val="00C77971"/>
    <w:rsid w:val="00C80F97"/>
    <w:rsid w:val="00C81912"/>
    <w:rsid w:val="00C82215"/>
    <w:rsid w:val="00C82B77"/>
    <w:rsid w:val="00C82C8C"/>
    <w:rsid w:val="00C83AC5"/>
    <w:rsid w:val="00C83E57"/>
    <w:rsid w:val="00C85B8E"/>
    <w:rsid w:val="00C85FA6"/>
    <w:rsid w:val="00C871B1"/>
    <w:rsid w:val="00C878F5"/>
    <w:rsid w:val="00C928F5"/>
    <w:rsid w:val="00C93387"/>
    <w:rsid w:val="00C97665"/>
    <w:rsid w:val="00CA2305"/>
    <w:rsid w:val="00CA4B8E"/>
    <w:rsid w:val="00CA506F"/>
    <w:rsid w:val="00CA652E"/>
    <w:rsid w:val="00CA730D"/>
    <w:rsid w:val="00CA7AC0"/>
    <w:rsid w:val="00CA7EBD"/>
    <w:rsid w:val="00CB27D4"/>
    <w:rsid w:val="00CB4A4C"/>
    <w:rsid w:val="00CB5D0D"/>
    <w:rsid w:val="00CB649A"/>
    <w:rsid w:val="00CB6988"/>
    <w:rsid w:val="00CB70BF"/>
    <w:rsid w:val="00CB7432"/>
    <w:rsid w:val="00CB7901"/>
    <w:rsid w:val="00CC08B1"/>
    <w:rsid w:val="00CC0B89"/>
    <w:rsid w:val="00CC1E00"/>
    <w:rsid w:val="00CC1E6D"/>
    <w:rsid w:val="00CC45DB"/>
    <w:rsid w:val="00CC51DF"/>
    <w:rsid w:val="00CC686F"/>
    <w:rsid w:val="00CC71E6"/>
    <w:rsid w:val="00CC7732"/>
    <w:rsid w:val="00CC784A"/>
    <w:rsid w:val="00CD05FD"/>
    <w:rsid w:val="00CD29FD"/>
    <w:rsid w:val="00CD3FAB"/>
    <w:rsid w:val="00CD4317"/>
    <w:rsid w:val="00CD4B39"/>
    <w:rsid w:val="00CD63A7"/>
    <w:rsid w:val="00CD7912"/>
    <w:rsid w:val="00CD7BB6"/>
    <w:rsid w:val="00CE02FE"/>
    <w:rsid w:val="00CE099B"/>
    <w:rsid w:val="00CE1D58"/>
    <w:rsid w:val="00CE2B4B"/>
    <w:rsid w:val="00CE3BE2"/>
    <w:rsid w:val="00CE46D0"/>
    <w:rsid w:val="00CE6DDC"/>
    <w:rsid w:val="00CE718E"/>
    <w:rsid w:val="00CE757A"/>
    <w:rsid w:val="00CF002C"/>
    <w:rsid w:val="00CF254F"/>
    <w:rsid w:val="00CF2973"/>
    <w:rsid w:val="00CF2F65"/>
    <w:rsid w:val="00CF30F0"/>
    <w:rsid w:val="00CF3314"/>
    <w:rsid w:val="00CF4758"/>
    <w:rsid w:val="00CF4A76"/>
    <w:rsid w:val="00CF4D24"/>
    <w:rsid w:val="00CF5967"/>
    <w:rsid w:val="00CF69A4"/>
    <w:rsid w:val="00CF727E"/>
    <w:rsid w:val="00D008FA"/>
    <w:rsid w:val="00D01533"/>
    <w:rsid w:val="00D01CF9"/>
    <w:rsid w:val="00D031C8"/>
    <w:rsid w:val="00D04DF6"/>
    <w:rsid w:val="00D06193"/>
    <w:rsid w:val="00D074DD"/>
    <w:rsid w:val="00D131F1"/>
    <w:rsid w:val="00D13594"/>
    <w:rsid w:val="00D177F0"/>
    <w:rsid w:val="00D17BFD"/>
    <w:rsid w:val="00D20818"/>
    <w:rsid w:val="00D20A7A"/>
    <w:rsid w:val="00D23E6E"/>
    <w:rsid w:val="00D25881"/>
    <w:rsid w:val="00D26A4F"/>
    <w:rsid w:val="00D302F9"/>
    <w:rsid w:val="00D303BC"/>
    <w:rsid w:val="00D3068C"/>
    <w:rsid w:val="00D308A0"/>
    <w:rsid w:val="00D30DAB"/>
    <w:rsid w:val="00D31A64"/>
    <w:rsid w:val="00D31CF3"/>
    <w:rsid w:val="00D33D7E"/>
    <w:rsid w:val="00D33F15"/>
    <w:rsid w:val="00D377E3"/>
    <w:rsid w:val="00D37AD5"/>
    <w:rsid w:val="00D40062"/>
    <w:rsid w:val="00D4083B"/>
    <w:rsid w:val="00D40DC0"/>
    <w:rsid w:val="00D417CF"/>
    <w:rsid w:val="00D43278"/>
    <w:rsid w:val="00D435A3"/>
    <w:rsid w:val="00D459B8"/>
    <w:rsid w:val="00D4660E"/>
    <w:rsid w:val="00D46DD4"/>
    <w:rsid w:val="00D47AB0"/>
    <w:rsid w:val="00D50939"/>
    <w:rsid w:val="00D516D6"/>
    <w:rsid w:val="00D517D2"/>
    <w:rsid w:val="00D51F68"/>
    <w:rsid w:val="00D530A3"/>
    <w:rsid w:val="00D53AB8"/>
    <w:rsid w:val="00D55290"/>
    <w:rsid w:val="00D555A2"/>
    <w:rsid w:val="00D55865"/>
    <w:rsid w:val="00D569A6"/>
    <w:rsid w:val="00D56C53"/>
    <w:rsid w:val="00D60441"/>
    <w:rsid w:val="00D62123"/>
    <w:rsid w:val="00D6226C"/>
    <w:rsid w:val="00D63C3D"/>
    <w:rsid w:val="00D64FB4"/>
    <w:rsid w:val="00D662EA"/>
    <w:rsid w:val="00D66CEB"/>
    <w:rsid w:val="00D701F3"/>
    <w:rsid w:val="00D70D31"/>
    <w:rsid w:val="00D7116F"/>
    <w:rsid w:val="00D7118B"/>
    <w:rsid w:val="00D71637"/>
    <w:rsid w:val="00D733B1"/>
    <w:rsid w:val="00D733C4"/>
    <w:rsid w:val="00D74B11"/>
    <w:rsid w:val="00D75C4D"/>
    <w:rsid w:val="00D76042"/>
    <w:rsid w:val="00D76622"/>
    <w:rsid w:val="00D858DB"/>
    <w:rsid w:val="00D879BC"/>
    <w:rsid w:val="00D87B32"/>
    <w:rsid w:val="00D9284A"/>
    <w:rsid w:val="00D959DE"/>
    <w:rsid w:val="00D9741C"/>
    <w:rsid w:val="00DA04DA"/>
    <w:rsid w:val="00DA0C27"/>
    <w:rsid w:val="00DA237A"/>
    <w:rsid w:val="00DA3820"/>
    <w:rsid w:val="00DA49E7"/>
    <w:rsid w:val="00DA514B"/>
    <w:rsid w:val="00DA713C"/>
    <w:rsid w:val="00DA7460"/>
    <w:rsid w:val="00DA775B"/>
    <w:rsid w:val="00DB01D8"/>
    <w:rsid w:val="00DB0A12"/>
    <w:rsid w:val="00DB1CE8"/>
    <w:rsid w:val="00DB37AB"/>
    <w:rsid w:val="00DB4C2B"/>
    <w:rsid w:val="00DB509B"/>
    <w:rsid w:val="00DB5899"/>
    <w:rsid w:val="00DB5CA3"/>
    <w:rsid w:val="00DB64B8"/>
    <w:rsid w:val="00DB6561"/>
    <w:rsid w:val="00DB6A7D"/>
    <w:rsid w:val="00DB73D0"/>
    <w:rsid w:val="00DB7A56"/>
    <w:rsid w:val="00DC0660"/>
    <w:rsid w:val="00DC176D"/>
    <w:rsid w:val="00DC1B47"/>
    <w:rsid w:val="00DC1F13"/>
    <w:rsid w:val="00DC4EE1"/>
    <w:rsid w:val="00DC53EA"/>
    <w:rsid w:val="00DC573F"/>
    <w:rsid w:val="00DC5E68"/>
    <w:rsid w:val="00DC6102"/>
    <w:rsid w:val="00DC7A42"/>
    <w:rsid w:val="00DD23B7"/>
    <w:rsid w:val="00DD3037"/>
    <w:rsid w:val="00DD3FF4"/>
    <w:rsid w:val="00DD550F"/>
    <w:rsid w:val="00DD5B09"/>
    <w:rsid w:val="00DD61D1"/>
    <w:rsid w:val="00DD652A"/>
    <w:rsid w:val="00DE00D4"/>
    <w:rsid w:val="00DE0B1F"/>
    <w:rsid w:val="00DE0FE2"/>
    <w:rsid w:val="00DE117A"/>
    <w:rsid w:val="00DE2B0E"/>
    <w:rsid w:val="00DE3060"/>
    <w:rsid w:val="00DE5CC5"/>
    <w:rsid w:val="00DF0044"/>
    <w:rsid w:val="00DF2431"/>
    <w:rsid w:val="00DF36D2"/>
    <w:rsid w:val="00DF39AB"/>
    <w:rsid w:val="00DF4280"/>
    <w:rsid w:val="00DF4632"/>
    <w:rsid w:val="00DF4635"/>
    <w:rsid w:val="00DF4952"/>
    <w:rsid w:val="00DF49E8"/>
    <w:rsid w:val="00DF4D59"/>
    <w:rsid w:val="00DF54BF"/>
    <w:rsid w:val="00DF643A"/>
    <w:rsid w:val="00DF70D1"/>
    <w:rsid w:val="00E00004"/>
    <w:rsid w:val="00E003A1"/>
    <w:rsid w:val="00E022BD"/>
    <w:rsid w:val="00E028B1"/>
    <w:rsid w:val="00E02977"/>
    <w:rsid w:val="00E02F6E"/>
    <w:rsid w:val="00E035AE"/>
    <w:rsid w:val="00E075A8"/>
    <w:rsid w:val="00E07E81"/>
    <w:rsid w:val="00E128AD"/>
    <w:rsid w:val="00E12CB5"/>
    <w:rsid w:val="00E13281"/>
    <w:rsid w:val="00E151E3"/>
    <w:rsid w:val="00E15427"/>
    <w:rsid w:val="00E15DD5"/>
    <w:rsid w:val="00E21377"/>
    <w:rsid w:val="00E2155C"/>
    <w:rsid w:val="00E21B7A"/>
    <w:rsid w:val="00E21D3F"/>
    <w:rsid w:val="00E228CD"/>
    <w:rsid w:val="00E253D9"/>
    <w:rsid w:val="00E26D8D"/>
    <w:rsid w:val="00E26DAC"/>
    <w:rsid w:val="00E27E25"/>
    <w:rsid w:val="00E30E41"/>
    <w:rsid w:val="00E3230E"/>
    <w:rsid w:val="00E32F30"/>
    <w:rsid w:val="00E35AA2"/>
    <w:rsid w:val="00E35F22"/>
    <w:rsid w:val="00E36F7A"/>
    <w:rsid w:val="00E40267"/>
    <w:rsid w:val="00E4389F"/>
    <w:rsid w:val="00E43ABA"/>
    <w:rsid w:val="00E43BE5"/>
    <w:rsid w:val="00E43E4F"/>
    <w:rsid w:val="00E44A7C"/>
    <w:rsid w:val="00E44D60"/>
    <w:rsid w:val="00E4601F"/>
    <w:rsid w:val="00E47098"/>
    <w:rsid w:val="00E51ABA"/>
    <w:rsid w:val="00E5339E"/>
    <w:rsid w:val="00E5378E"/>
    <w:rsid w:val="00E55577"/>
    <w:rsid w:val="00E55B69"/>
    <w:rsid w:val="00E573B7"/>
    <w:rsid w:val="00E6160D"/>
    <w:rsid w:val="00E628D0"/>
    <w:rsid w:val="00E62A2E"/>
    <w:rsid w:val="00E64C7A"/>
    <w:rsid w:val="00E66229"/>
    <w:rsid w:val="00E66B33"/>
    <w:rsid w:val="00E66FA0"/>
    <w:rsid w:val="00E70B91"/>
    <w:rsid w:val="00E70CF4"/>
    <w:rsid w:val="00E71EC6"/>
    <w:rsid w:val="00E728D1"/>
    <w:rsid w:val="00E73051"/>
    <w:rsid w:val="00E76A51"/>
    <w:rsid w:val="00E77DA6"/>
    <w:rsid w:val="00E8000B"/>
    <w:rsid w:val="00E8020C"/>
    <w:rsid w:val="00E80F33"/>
    <w:rsid w:val="00E81119"/>
    <w:rsid w:val="00E814DC"/>
    <w:rsid w:val="00E816FA"/>
    <w:rsid w:val="00E818F3"/>
    <w:rsid w:val="00E81EDD"/>
    <w:rsid w:val="00E8230B"/>
    <w:rsid w:val="00E82536"/>
    <w:rsid w:val="00E82AD6"/>
    <w:rsid w:val="00E82AE5"/>
    <w:rsid w:val="00E82B37"/>
    <w:rsid w:val="00E83A9A"/>
    <w:rsid w:val="00E83F8F"/>
    <w:rsid w:val="00E84CFD"/>
    <w:rsid w:val="00E86572"/>
    <w:rsid w:val="00E86738"/>
    <w:rsid w:val="00E867D5"/>
    <w:rsid w:val="00E8682A"/>
    <w:rsid w:val="00E86C31"/>
    <w:rsid w:val="00E87A39"/>
    <w:rsid w:val="00E90CA3"/>
    <w:rsid w:val="00E910A6"/>
    <w:rsid w:val="00E910D8"/>
    <w:rsid w:val="00E91EDC"/>
    <w:rsid w:val="00E9408D"/>
    <w:rsid w:val="00E94601"/>
    <w:rsid w:val="00E94690"/>
    <w:rsid w:val="00E9509A"/>
    <w:rsid w:val="00E954CD"/>
    <w:rsid w:val="00EA031D"/>
    <w:rsid w:val="00EA1BD5"/>
    <w:rsid w:val="00EA1E1A"/>
    <w:rsid w:val="00EA23B3"/>
    <w:rsid w:val="00EA2904"/>
    <w:rsid w:val="00EA396E"/>
    <w:rsid w:val="00EA3B35"/>
    <w:rsid w:val="00EA4108"/>
    <w:rsid w:val="00EA44B5"/>
    <w:rsid w:val="00EA4DB0"/>
    <w:rsid w:val="00EA7731"/>
    <w:rsid w:val="00EA7EC1"/>
    <w:rsid w:val="00EB05B2"/>
    <w:rsid w:val="00EB0FB2"/>
    <w:rsid w:val="00EB2ECA"/>
    <w:rsid w:val="00EB39E2"/>
    <w:rsid w:val="00EB5464"/>
    <w:rsid w:val="00EB6F15"/>
    <w:rsid w:val="00EB6F73"/>
    <w:rsid w:val="00EB70F0"/>
    <w:rsid w:val="00EB7431"/>
    <w:rsid w:val="00EC0760"/>
    <w:rsid w:val="00EC14A3"/>
    <w:rsid w:val="00EC3125"/>
    <w:rsid w:val="00EC5A3D"/>
    <w:rsid w:val="00EC6E09"/>
    <w:rsid w:val="00ED09FB"/>
    <w:rsid w:val="00ED140B"/>
    <w:rsid w:val="00ED4DCC"/>
    <w:rsid w:val="00ED5706"/>
    <w:rsid w:val="00ED70A3"/>
    <w:rsid w:val="00ED74CE"/>
    <w:rsid w:val="00EE1006"/>
    <w:rsid w:val="00EE259D"/>
    <w:rsid w:val="00EE3236"/>
    <w:rsid w:val="00EE4DB4"/>
    <w:rsid w:val="00EE4DF5"/>
    <w:rsid w:val="00EE6F2E"/>
    <w:rsid w:val="00EE75B7"/>
    <w:rsid w:val="00EF16FA"/>
    <w:rsid w:val="00EF1D9D"/>
    <w:rsid w:val="00EF1ED2"/>
    <w:rsid w:val="00EF242C"/>
    <w:rsid w:val="00EF2AE3"/>
    <w:rsid w:val="00EF3E8D"/>
    <w:rsid w:val="00EF4579"/>
    <w:rsid w:val="00EF4A4A"/>
    <w:rsid w:val="00EF51C1"/>
    <w:rsid w:val="00EF5CEA"/>
    <w:rsid w:val="00EF62BD"/>
    <w:rsid w:val="00EF7905"/>
    <w:rsid w:val="00F00257"/>
    <w:rsid w:val="00F0047E"/>
    <w:rsid w:val="00F01B35"/>
    <w:rsid w:val="00F01EAB"/>
    <w:rsid w:val="00F0249A"/>
    <w:rsid w:val="00F02F7F"/>
    <w:rsid w:val="00F0310A"/>
    <w:rsid w:val="00F033C8"/>
    <w:rsid w:val="00F03B44"/>
    <w:rsid w:val="00F04A34"/>
    <w:rsid w:val="00F05E52"/>
    <w:rsid w:val="00F06CF5"/>
    <w:rsid w:val="00F1008B"/>
    <w:rsid w:val="00F1079B"/>
    <w:rsid w:val="00F1086D"/>
    <w:rsid w:val="00F11963"/>
    <w:rsid w:val="00F1196C"/>
    <w:rsid w:val="00F17EE7"/>
    <w:rsid w:val="00F223AD"/>
    <w:rsid w:val="00F22654"/>
    <w:rsid w:val="00F22D40"/>
    <w:rsid w:val="00F23325"/>
    <w:rsid w:val="00F256F2"/>
    <w:rsid w:val="00F26F13"/>
    <w:rsid w:val="00F2767E"/>
    <w:rsid w:val="00F27767"/>
    <w:rsid w:val="00F27A5F"/>
    <w:rsid w:val="00F30736"/>
    <w:rsid w:val="00F30F79"/>
    <w:rsid w:val="00F31502"/>
    <w:rsid w:val="00F31A53"/>
    <w:rsid w:val="00F31BD3"/>
    <w:rsid w:val="00F320BD"/>
    <w:rsid w:val="00F3224D"/>
    <w:rsid w:val="00F32388"/>
    <w:rsid w:val="00F3290D"/>
    <w:rsid w:val="00F32DEF"/>
    <w:rsid w:val="00F34949"/>
    <w:rsid w:val="00F36DE6"/>
    <w:rsid w:val="00F36E74"/>
    <w:rsid w:val="00F40411"/>
    <w:rsid w:val="00F4071F"/>
    <w:rsid w:val="00F40A25"/>
    <w:rsid w:val="00F416DB"/>
    <w:rsid w:val="00F41E10"/>
    <w:rsid w:val="00F43964"/>
    <w:rsid w:val="00F44258"/>
    <w:rsid w:val="00F444A3"/>
    <w:rsid w:val="00F44E94"/>
    <w:rsid w:val="00F452C8"/>
    <w:rsid w:val="00F50516"/>
    <w:rsid w:val="00F579B3"/>
    <w:rsid w:val="00F62969"/>
    <w:rsid w:val="00F63423"/>
    <w:rsid w:val="00F637D2"/>
    <w:rsid w:val="00F64821"/>
    <w:rsid w:val="00F710AC"/>
    <w:rsid w:val="00F746F6"/>
    <w:rsid w:val="00F75F50"/>
    <w:rsid w:val="00F76AA7"/>
    <w:rsid w:val="00F80B26"/>
    <w:rsid w:val="00F80D2C"/>
    <w:rsid w:val="00F82484"/>
    <w:rsid w:val="00F8255A"/>
    <w:rsid w:val="00F82CC4"/>
    <w:rsid w:val="00F82FD5"/>
    <w:rsid w:val="00F83C79"/>
    <w:rsid w:val="00F864DA"/>
    <w:rsid w:val="00F86C05"/>
    <w:rsid w:val="00F926F7"/>
    <w:rsid w:val="00F93D81"/>
    <w:rsid w:val="00F944FC"/>
    <w:rsid w:val="00F9503D"/>
    <w:rsid w:val="00F96936"/>
    <w:rsid w:val="00F96F7F"/>
    <w:rsid w:val="00FA3E10"/>
    <w:rsid w:val="00FA3FAC"/>
    <w:rsid w:val="00FA4124"/>
    <w:rsid w:val="00FA487E"/>
    <w:rsid w:val="00FA50EC"/>
    <w:rsid w:val="00FA545B"/>
    <w:rsid w:val="00FB0A53"/>
    <w:rsid w:val="00FB39B5"/>
    <w:rsid w:val="00FB5396"/>
    <w:rsid w:val="00FB5EE9"/>
    <w:rsid w:val="00FB6A75"/>
    <w:rsid w:val="00FB6A81"/>
    <w:rsid w:val="00FC022A"/>
    <w:rsid w:val="00FC182A"/>
    <w:rsid w:val="00FC410C"/>
    <w:rsid w:val="00FC4D72"/>
    <w:rsid w:val="00FC4DC7"/>
    <w:rsid w:val="00FC50B3"/>
    <w:rsid w:val="00FC56C0"/>
    <w:rsid w:val="00FC6E32"/>
    <w:rsid w:val="00FD0532"/>
    <w:rsid w:val="00FD0AD2"/>
    <w:rsid w:val="00FD2F4D"/>
    <w:rsid w:val="00FD3596"/>
    <w:rsid w:val="00FD426D"/>
    <w:rsid w:val="00FE0123"/>
    <w:rsid w:val="00FE056F"/>
    <w:rsid w:val="00FE085A"/>
    <w:rsid w:val="00FE1BF9"/>
    <w:rsid w:val="00FE3F48"/>
    <w:rsid w:val="00FE42C1"/>
    <w:rsid w:val="00FE4C70"/>
    <w:rsid w:val="00FE5A32"/>
    <w:rsid w:val="00FE7474"/>
    <w:rsid w:val="00FF0BD8"/>
    <w:rsid w:val="00FF0CD9"/>
    <w:rsid w:val="00FF14DF"/>
    <w:rsid w:val="00FF1F7E"/>
    <w:rsid w:val="00FF3B34"/>
    <w:rsid w:val="00FF5B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3DD2F3"/>
  <w15:docId w15:val="{DD4263AE-EA2C-4574-AB3E-D55E742B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64B57"/>
  </w:style>
  <w:style w:type="paragraph" w:styleId="Nagwek1">
    <w:name w:val="heading 1"/>
    <w:basedOn w:val="Normalny"/>
    <w:next w:val="Normalny"/>
    <w:link w:val="Nagwek1Znak"/>
    <w:uiPriority w:val="99"/>
    <w:qFormat/>
    <w:pPr>
      <w:keepNext/>
      <w:numPr>
        <w:numId w:val="1"/>
      </w:numPr>
      <w:outlineLvl w:val="0"/>
    </w:pPr>
    <w:rPr>
      <w:b/>
      <w:sz w:val="24"/>
      <w:lang w:val="x-none" w:eastAsia="x-none"/>
    </w:rPr>
  </w:style>
  <w:style w:type="paragraph" w:styleId="Nagwek2">
    <w:name w:val="heading 2"/>
    <w:basedOn w:val="Normalny"/>
    <w:next w:val="Normalny"/>
    <w:uiPriority w:val="99"/>
    <w:qFormat/>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uiPriority w:val="99"/>
    <w:qFormat/>
    <w:pPr>
      <w:keepNext/>
      <w:numPr>
        <w:ilvl w:val="2"/>
        <w:numId w:val="1"/>
      </w:numPr>
      <w:jc w:val="center"/>
      <w:outlineLvl w:val="2"/>
    </w:pPr>
    <w:rPr>
      <w:b/>
      <w:sz w:val="36"/>
    </w:rPr>
  </w:style>
  <w:style w:type="paragraph" w:styleId="Nagwek4">
    <w:name w:val="heading 4"/>
    <w:basedOn w:val="Normalny"/>
    <w:next w:val="Normalny"/>
    <w:uiPriority w:val="99"/>
    <w:qFormat/>
    <w:pPr>
      <w:keepNext/>
      <w:numPr>
        <w:ilvl w:val="3"/>
        <w:numId w:val="1"/>
      </w:numPr>
      <w:jc w:val="center"/>
      <w:outlineLvl w:val="3"/>
    </w:pPr>
    <w:rPr>
      <w:b/>
      <w:color w:val="000080"/>
      <w:sz w:val="24"/>
    </w:rPr>
  </w:style>
  <w:style w:type="paragraph" w:styleId="Nagwek5">
    <w:name w:val="heading 5"/>
    <w:basedOn w:val="Normalny"/>
    <w:next w:val="Normalny"/>
    <w:uiPriority w:val="99"/>
    <w:qFormat/>
    <w:pPr>
      <w:keepNext/>
      <w:numPr>
        <w:ilvl w:val="4"/>
        <w:numId w:val="1"/>
      </w:numPr>
      <w:jc w:val="both"/>
      <w:outlineLvl w:val="4"/>
    </w:pPr>
    <w:rPr>
      <w:i/>
      <w:sz w:val="26"/>
    </w:rPr>
  </w:style>
  <w:style w:type="paragraph" w:styleId="Nagwek6">
    <w:name w:val="heading 6"/>
    <w:basedOn w:val="Normalny"/>
    <w:next w:val="Normalny"/>
    <w:uiPriority w:val="99"/>
    <w:qFormat/>
    <w:pPr>
      <w:keepNext/>
      <w:numPr>
        <w:ilvl w:val="5"/>
        <w:numId w:val="1"/>
      </w:numPr>
      <w:snapToGrid w:val="0"/>
      <w:jc w:val="both"/>
      <w:outlineLvl w:val="5"/>
    </w:pPr>
    <w:rPr>
      <w:sz w:val="24"/>
      <w:u w:val="single"/>
    </w:rPr>
  </w:style>
  <w:style w:type="paragraph" w:styleId="Nagwek7">
    <w:name w:val="heading 7"/>
    <w:basedOn w:val="Normalny"/>
    <w:next w:val="Normalny"/>
    <w:uiPriority w:val="99"/>
    <w:qFormat/>
    <w:pPr>
      <w:keepNext/>
      <w:numPr>
        <w:ilvl w:val="6"/>
        <w:numId w:val="1"/>
      </w:numPr>
      <w:snapToGrid w:val="0"/>
      <w:jc w:val="both"/>
      <w:outlineLvl w:val="6"/>
    </w:pPr>
    <w:rPr>
      <w:sz w:val="24"/>
      <w:u w:val="single"/>
    </w:rPr>
  </w:style>
  <w:style w:type="paragraph" w:styleId="Nagwek8">
    <w:name w:val="heading 8"/>
    <w:basedOn w:val="Normalny"/>
    <w:next w:val="Normalny"/>
    <w:link w:val="Nagwek8Znak"/>
    <w:uiPriority w:val="99"/>
    <w:qFormat/>
    <w:pPr>
      <w:keepNext/>
      <w:numPr>
        <w:ilvl w:val="7"/>
        <w:numId w:val="1"/>
      </w:numPr>
      <w:outlineLvl w:val="7"/>
    </w:pPr>
    <w:rPr>
      <w:b/>
      <w:color w:val="000080"/>
      <w:sz w:val="24"/>
      <w:lang w:val="x-none" w:eastAsia="x-none"/>
    </w:rPr>
  </w:style>
  <w:style w:type="paragraph" w:styleId="Nagwek9">
    <w:name w:val="heading 9"/>
    <w:basedOn w:val="Normalny"/>
    <w:next w:val="Normalny"/>
    <w:uiPriority w:val="99"/>
    <w:qFormat/>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Znak Znak,Znak Znak Znak Znak,Znak Znak Znak Znak Znak Znak,Znak Znak Znak, Znak Znak Znak Znak Znak, Znak Znak Znak Znak Znak Znak, Znak Znak Znak Znak Znak Znak Znak Znak,Znak Znak Znak Znak Znak1,Znak"/>
    <w:basedOn w:val="Normalny"/>
    <w:link w:val="TekstpodstawowyZnak1"/>
    <w:uiPriority w:val="99"/>
    <w:pPr>
      <w:jc w:val="both"/>
    </w:pPr>
    <w:rPr>
      <w:sz w:val="24"/>
    </w:rPr>
  </w:style>
  <w:style w:type="paragraph" w:styleId="Tekstpodstawowywcity">
    <w:name w:val="Body Text Indent"/>
    <w:basedOn w:val="Normalny"/>
    <w:link w:val="TekstpodstawowywcityZnak"/>
    <w:pPr>
      <w:ind w:left="360"/>
      <w:jc w:val="both"/>
    </w:pPr>
    <w:rPr>
      <w:rFonts w:ascii="Univers Condensed" w:hAnsi="Univers Condensed"/>
      <w:sz w:val="24"/>
      <w:lang w:val="x-none" w:eastAsia="x-none"/>
    </w:rPr>
  </w:style>
  <w:style w:type="paragraph" w:styleId="Tekstpodstawowy2">
    <w:name w:val="Body Text 2"/>
    <w:basedOn w:val="Normalny"/>
    <w:link w:val="Tekstpodstawowy2Znak"/>
    <w:uiPriority w:val="99"/>
    <w:pPr>
      <w:jc w:val="center"/>
    </w:pPr>
    <w:rPr>
      <w:b/>
      <w:sz w:val="32"/>
      <w:lang w:val="x-none" w:eastAsia="x-none"/>
    </w:rPr>
  </w:style>
  <w:style w:type="paragraph" w:styleId="Tekstpodstawowy3">
    <w:name w:val="Body Text 3"/>
    <w:basedOn w:val="Normalny"/>
    <w:link w:val="Tekstpodstawowy3Znak"/>
    <w:uiPriority w:val="99"/>
    <w:pPr>
      <w:jc w:val="both"/>
    </w:pPr>
    <w:rPr>
      <w:b/>
      <w:sz w:val="24"/>
      <w:lang w:val="x-none" w:eastAsia="x-none"/>
    </w:rPr>
  </w:style>
  <w:style w:type="paragraph" w:styleId="Tekstpodstawowywcity2">
    <w:name w:val="Body Text Indent 2"/>
    <w:basedOn w:val="Normalny"/>
    <w:link w:val="Tekstpodstawowywcity2Znak"/>
    <w:pPr>
      <w:ind w:left="284"/>
      <w:jc w:val="center"/>
    </w:pPr>
    <w:rPr>
      <w:rFonts w:ascii="Bookman Old Style" w:hAnsi="Bookman Old Style"/>
      <w:b/>
      <w:i/>
      <w:sz w:val="28"/>
      <w:u w:val="single"/>
      <w:lang w:val="x-none" w:eastAsia="x-none"/>
    </w:rPr>
  </w:style>
  <w:style w:type="paragraph" w:styleId="Tekstpodstawowywcity3">
    <w:name w:val="Body Text Indent 3"/>
    <w:basedOn w:val="Normalny"/>
    <w:pPr>
      <w:spacing w:line="252" w:lineRule="auto"/>
      <w:ind w:left="360"/>
      <w:jc w:val="both"/>
    </w:pPr>
    <w:rPr>
      <w:sz w:val="22"/>
    </w:rPr>
  </w:style>
  <w:style w:type="paragraph" w:styleId="Tekstblokowy">
    <w:name w:val="Block Text"/>
    <w:basedOn w:val="Normalny"/>
    <w:pPr>
      <w:spacing w:line="264" w:lineRule="auto"/>
      <w:ind w:left="1080" w:right="113" w:hanging="1080"/>
    </w:pPr>
    <w:rPr>
      <w:sz w:val="22"/>
    </w:rPr>
  </w:style>
  <w:style w:type="paragraph" w:customStyle="1" w:styleId="bullet">
    <w:name w:val="bullet"/>
    <w:basedOn w:val="Normalny"/>
    <w:uiPriority w:val="99"/>
    <w:pPr>
      <w:spacing w:before="100" w:after="100"/>
    </w:pPr>
    <w:rPr>
      <w:sz w:val="24"/>
    </w:rPr>
  </w:style>
  <w:style w:type="paragraph" w:styleId="NormalnyWeb">
    <w:name w:val="Normal (Web)"/>
    <w:basedOn w:val="Normalny"/>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
    <w:basedOn w:val="Normalny"/>
    <w:link w:val="NagwekZnak"/>
    <w:pPr>
      <w:tabs>
        <w:tab w:val="center" w:pos="4536"/>
        <w:tab w:val="right" w:pos="9072"/>
      </w:tabs>
    </w:pPr>
  </w:style>
  <w:style w:type="paragraph" w:styleId="Stopka">
    <w:name w:val="footer"/>
    <w:aliases w:val=" Znak"/>
    <w:basedOn w:val="Normalny"/>
    <w:link w:val="StopkaZnak"/>
    <w:uiPriority w:val="99"/>
    <w:pPr>
      <w:tabs>
        <w:tab w:val="center" w:pos="4536"/>
        <w:tab w:val="right" w:pos="9072"/>
      </w:tabs>
    </w:pPr>
  </w:style>
  <w:style w:type="character" w:styleId="Numerstrony">
    <w:name w:val="page number"/>
    <w:basedOn w:val="Domylnaczcionkaakapitu"/>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link w:val="TekstprzypisudolnegoZnak"/>
    <w:semiHidden/>
  </w:style>
  <w:style w:type="character" w:styleId="Odwoanieprzypisudolnego">
    <w:name w:val="footnote reference"/>
    <w:semiHidden/>
    <w:rPr>
      <w:vertAlign w:val="superscript"/>
    </w:rPr>
  </w:style>
  <w:style w:type="paragraph" w:customStyle="1" w:styleId="FR1">
    <w:name w:val="FR1"/>
    <w:pPr>
      <w:widowControl w:val="0"/>
      <w:autoSpaceDE w:val="0"/>
      <w:autoSpaceDN w:val="0"/>
      <w:adjustRightInd w:val="0"/>
      <w:spacing w:before="280"/>
      <w:ind w:left="800"/>
    </w:pPr>
    <w:rPr>
      <w:rFonts w:ascii="Arial" w:hAnsi="Arial" w:cs="Arial"/>
      <w:b/>
      <w:bCs/>
    </w:rPr>
  </w:style>
  <w:style w:type="character" w:styleId="Hipercze">
    <w:name w:val="Hyperlink"/>
    <w:uiPriority w:val="99"/>
    <w:rPr>
      <w:color w:val="0000FF"/>
      <w:u w:val="single"/>
    </w:rPr>
  </w:style>
  <w:style w:type="character" w:styleId="UyteHipercze">
    <w:name w:val="FollowedHyperlink"/>
    <w:rPr>
      <w:color w:val="800080"/>
      <w:u w:val="single"/>
    </w:rPr>
  </w:style>
  <w:style w:type="character" w:customStyle="1" w:styleId="dane1">
    <w:name w:val="dane1"/>
    <w:rPr>
      <w:color w:val="0000CD"/>
    </w:rPr>
  </w:style>
  <w:style w:type="paragraph" w:customStyle="1" w:styleId="Tekstumowy">
    <w:name w:val="Tekst umowy"/>
    <w:basedOn w:val="Tekstpodstawowy3"/>
    <w:autoRedefine/>
    <w:pPr>
      <w:spacing w:after="120"/>
    </w:pPr>
    <w:rPr>
      <w:rFonts w:ascii="Arial" w:hAnsi="Arial"/>
      <w:b w:val="0"/>
      <w:sz w:val="20"/>
      <w:szCs w:val="24"/>
    </w:rPr>
  </w:style>
  <w:style w:type="paragraph" w:customStyle="1" w:styleId="Domylnie">
    <w:name w:val="Domyślnie"/>
    <w:pPr>
      <w:widowControl w:val="0"/>
      <w:autoSpaceDN w:val="0"/>
      <w:adjustRightInd w:val="0"/>
    </w:pPr>
    <w:rPr>
      <w:rFonts w:ascii="Thorndale" w:hAnsi="Thorndale" w:cs="Wingdings"/>
      <w:color w:val="000000"/>
      <w:sz w:val="24"/>
      <w:szCs w:val="24"/>
    </w:rPr>
  </w:style>
  <w:style w:type="paragraph" w:customStyle="1" w:styleId="BodyText21">
    <w:name w:val="Body Text 21"/>
    <w:basedOn w:val="Normalny"/>
    <w:pPr>
      <w:overflowPunct w:val="0"/>
      <w:autoSpaceDE w:val="0"/>
      <w:autoSpaceDN w:val="0"/>
      <w:adjustRightInd w:val="0"/>
      <w:jc w:val="both"/>
      <w:textAlignment w:val="baseline"/>
    </w:pPr>
    <w:rPr>
      <w:sz w:val="22"/>
    </w:rPr>
  </w:style>
  <w:style w:type="paragraph" w:styleId="Legenda">
    <w:name w:val="caption"/>
    <w:basedOn w:val="Normalny"/>
    <w:next w:val="Normalny"/>
    <w:qFormat/>
    <w:pPr>
      <w:spacing w:before="20" w:after="40" w:line="22" w:lineRule="atLeast"/>
      <w:jc w:val="both"/>
    </w:pPr>
    <w:rPr>
      <w:i/>
      <w:sz w:val="24"/>
      <w:u w:val="single"/>
    </w:rPr>
  </w:style>
  <w:style w:type="paragraph" w:styleId="Lista">
    <w:name w:val="List"/>
    <w:basedOn w:val="Normalny"/>
    <w:pPr>
      <w:ind w:left="360" w:hanging="360"/>
    </w:pPr>
  </w:style>
  <w:style w:type="paragraph" w:styleId="Lista2">
    <w:name w:val="List 2"/>
    <w:basedOn w:val="Normalny"/>
    <w:pPr>
      <w:ind w:left="720" w:hanging="360"/>
    </w:pPr>
  </w:style>
  <w:style w:type="paragraph" w:styleId="Lista3">
    <w:name w:val="List 3"/>
    <w:basedOn w:val="Normalny"/>
    <w:pPr>
      <w:ind w:left="1080" w:hanging="360"/>
    </w:pPr>
  </w:style>
  <w:style w:type="paragraph" w:styleId="Lista4">
    <w:name w:val="List 4"/>
    <w:basedOn w:val="Normalny"/>
    <w:pPr>
      <w:ind w:left="1440" w:hanging="360"/>
    </w:pPr>
  </w:style>
  <w:style w:type="paragraph" w:styleId="Listapunktowana">
    <w:name w:val="List Bullet"/>
    <w:basedOn w:val="Normalny"/>
    <w:autoRedefine/>
    <w:pPr>
      <w:numPr>
        <w:numId w:val="2"/>
      </w:numPr>
    </w:pPr>
  </w:style>
  <w:style w:type="paragraph" w:styleId="Listapunktowana2">
    <w:name w:val="List Bullet 2"/>
    <w:basedOn w:val="Normalny"/>
    <w:autoRedefine/>
    <w:pPr>
      <w:numPr>
        <w:numId w:val="3"/>
      </w:numPr>
    </w:pPr>
  </w:style>
  <w:style w:type="paragraph" w:styleId="Listapunktowana3">
    <w:name w:val="List Bullet 3"/>
    <w:basedOn w:val="Normalny"/>
    <w:autoRedefine/>
    <w:uiPriority w:val="99"/>
    <w:pPr>
      <w:numPr>
        <w:numId w:val="4"/>
      </w:numPr>
    </w:pPr>
  </w:style>
  <w:style w:type="paragraph" w:styleId="Listapunktowana4">
    <w:name w:val="List Bullet 4"/>
    <w:basedOn w:val="Normalny"/>
    <w:autoRedefine/>
  </w:style>
  <w:style w:type="paragraph" w:styleId="Lista-kontynuacja">
    <w:name w:val="List Continue"/>
    <w:basedOn w:val="Normalny"/>
    <w:pPr>
      <w:spacing w:after="120"/>
      <w:ind w:left="360"/>
    </w:pPr>
  </w:style>
  <w:style w:type="paragraph" w:styleId="Lista-kontynuacja2">
    <w:name w:val="List Continue 2"/>
    <w:basedOn w:val="Normalny"/>
    <w:pPr>
      <w:spacing w:after="120"/>
      <w:ind w:left="720"/>
    </w:pPr>
  </w:style>
  <w:style w:type="paragraph" w:styleId="Lista-kontynuacja3">
    <w:name w:val="List Continue 3"/>
    <w:basedOn w:val="Normalny"/>
    <w:pPr>
      <w:spacing w:after="120"/>
      <w:ind w:left="1080"/>
    </w:pPr>
  </w:style>
  <w:style w:type="paragraph" w:styleId="Lista-kontynuacja4">
    <w:name w:val="List Continue 4"/>
    <w:basedOn w:val="Normalny"/>
    <w:pPr>
      <w:spacing w:after="120"/>
      <w:ind w:left="1440"/>
    </w:pPr>
  </w:style>
  <w:style w:type="paragraph" w:styleId="Tytu">
    <w:name w:val="Title"/>
    <w:aliases w:val="Znak1,Znak2,Znak21,Znak211"/>
    <w:basedOn w:val="Normalny"/>
    <w:qFormat/>
    <w:pPr>
      <w:spacing w:before="240" w:after="60"/>
      <w:jc w:val="center"/>
      <w:outlineLvl w:val="0"/>
    </w:pPr>
    <w:rPr>
      <w:rFonts w:ascii="Arial" w:hAnsi="Arial" w:cs="Arial"/>
      <w:b/>
      <w:bCs/>
      <w:kern w:val="28"/>
      <w:sz w:val="32"/>
      <w:szCs w:val="32"/>
    </w:rPr>
  </w:style>
  <w:style w:type="paragraph" w:styleId="Podtytu">
    <w:name w:val="Subtitle"/>
    <w:basedOn w:val="Normalny"/>
    <w:qFormat/>
    <w:pPr>
      <w:spacing w:after="60"/>
      <w:jc w:val="center"/>
      <w:outlineLvl w:val="1"/>
    </w:pPr>
    <w:rPr>
      <w:rFonts w:ascii="Arial" w:hAnsi="Arial" w:cs="Arial"/>
      <w:sz w:val="24"/>
      <w:szCs w:val="24"/>
    </w:rPr>
  </w:style>
  <w:style w:type="paragraph" w:styleId="Wcicienormalne">
    <w:name w:val="Normal Indent"/>
    <w:basedOn w:val="Normalny"/>
    <w:pPr>
      <w:ind w:left="708"/>
    </w:pPr>
  </w:style>
  <w:style w:type="paragraph" w:customStyle="1" w:styleId="NormalTable1">
    <w:name w:val="Normal Table1"/>
    <w:pPr>
      <w:autoSpaceDE w:val="0"/>
      <w:autoSpaceDN w:val="0"/>
    </w:pPr>
  </w:style>
  <w:style w:type="character" w:customStyle="1" w:styleId="TekstpodstawowyZnak1">
    <w:name w:val="Tekst podstawowy Znak1"/>
    <w:aliases w:val="Tekst podstawowy Znak Znak1, Znak Znak Znak Znak,Znak Znak Znak Znak Znak,Znak Znak Znak Znak Znak Znak Znak,Znak Znak Znak Znak1, Znak Znak Znak Znak Znak Znak1, Znak Znak Znak Znak Znak Znak Znak,Znak Znak Znak Znak Znak1 Znak"/>
    <w:link w:val="Tekstpodstawowy"/>
    <w:uiPriority w:val="99"/>
    <w:rsid w:val="00AA059F"/>
    <w:rPr>
      <w:sz w:val="24"/>
      <w:lang w:val="pl-PL" w:eastAsia="pl-PL" w:bidi="ar-SA"/>
    </w:rPr>
  </w:style>
  <w:style w:type="paragraph" w:customStyle="1" w:styleId="StandardowyStandardowy1">
    <w:name w:val="Standardowy.Standardowy1"/>
    <w:rsid w:val="0005600C"/>
  </w:style>
  <w:style w:type="character" w:customStyle="1" w:styleId="NagwekZnak">
    <w:name w:val="Nagłówek Znak"/>
    <w:aliases w:val=" Znak Znak1"/>
    <w:link w:val="Nagwek"/>
    <w:locked/>
    <w:rsid w:val="000C6F08"/>
    <w:rPr>
      <w:lang w:val="pl-PL" w:eastAsia="pl-PL" w:bidi="ar-SA"/>
    </w:rPr>
  </w:style>
  <w:style w:type="character" w:customStyle="1" w:styleId="StopkaZnak">
    <w:name w:val="Stopka Znak"/>
    <w:aliases w:val=" Znak Znak"/>
    <w:link w:val="Stopka"/>
    <w:uiPriority w:val="99"/>
    <w:locked/>
    <w:rsid w:val="000C6F08"/>
    <w:rPr>
      <w:lang w:val="pl-PL" w:eastAsia="pl-PL" w:bidi="ar-SA"/>
    </w:rPr>
  </w:style>
  <w:style w:type="paragraph" w:customStyle="1" w:styleId="BodyTextIndent21">
    <w:name w:val="Body Text Indent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5"/>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character" w:customStyle="1" w:styleId="Tekstpodstawowy3Znak">
    <w:name w:val="Tekst podstawowy 3 Znak"/>
    <w:link w:val="Tekstpodstawowy3"/>
    <w:uiPriority w:val="99"/>
    <w:rsid w:val="00BC6CB8"/>
    <w:rPr>
      <w:b/>
      <w:sz w:val="24"/>
    </w:rPr>
  </w:style>
  <w:style w:type="character" w:customStyle="1" w:styleId="Nagwek1Znak">
    <w:name w:val="Nagłówek 1 Znak"/>
    <w:link w:val="Nagwek1"/>
    <w:uiPriority w:val="99"/>
    <w:rsid w:val="00EB0FB2"/>
    <w:rPr>
      <w:b/>
      <w:sz w:val="24"/>
      <w:lang w:val="x-none" w:eastAsia="x-none"/>
    </w:rPr>
  </w:style>
  <w:style w:type="character" w:customStyle="1" w:styleId="Tekstpodstawowy2Znak">
    <w:name w:val="Tekst podstawowy 2 Znak"/>
    <w:link w:val="Tekstpodstawowy2"/>
    <w:uiPriority w:val="99"/>
    <w:rsid w:val="00EB0FB2"/>
    <w:rPr>
      <w:b/>
      <w:sz w:val="32"/>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customStyle="1" w:styleId="Tekstpodstawowy21">
    <w:name w:val="Tekst podstawowy 21"/>
    <w:basedOn w:val="Normalny"/>
    <w:rsid w:val="00EB0FB2"/>
    <w:pPr>
      <w:widowControl w:val="0"/>
      <w:suppressAutoHyphens/>
      <w:jc w:val="center"/>
    </w:pPr>
    <w:rPr>
      <w:rFonts w:eastAsia="Lucida Sans Unicode"/>
      <w:b/>
      <w:kern w:val="1"/>
      <w:sz w:val="32"/>
      <w:szCs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customStyle="1" w:styleId="Style0">
    <w:name w:val="Style0"/>
    <w:rsid w:val="00E66FA0"/>
    <w:pPr>
      <w:autoSpaceDE w:val="0"/>
      <w:autoSpaceDN w:val="0"/>
      <w:adjustRightInd w:val="0"/>
    </w:pPr>
    <w:rPr>
      <w:rFonts w:ascii="MS Sans Serif" w:hAnsi="MS Sans Serif"/>
      <w:szCs w:val="24"/>
    </w:rPr>
  </w:style>
  <w:style w:type="character" w:customStyle="1" w:styleId="Nagwek8Znak">
    <w:name w:val="Nagłówek 8 Znak"/>
    <w:link w:val="Nagwek8"/>
    <w:uiPriority w:val="99"/>
    <w:rsid w:val="000D4B2D"/>
    <w:rPr>
      <w:b/>
      <w:color w:val="000080"/>
      <w:sz w:val="24"/>
      <w:lang w:val="x-none" w:eastAsia="x-none"/>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character" w:styleId="Uwydatnienie">
    <w:name w:val="Emphasis"/>
    <w:uiPriority w:val="20"/>
    <w:qFormat/>
    <w:rsid w:val="00073C4F"/>
    <w:rPr>
      <w:i/>
      <w:iCs/>
    </w:rPr>
  </w:style>
  <w:style w:type="paragraph" w:customStyle="1" w:styleId="Akapitzlist1">
    <w:name w:val="Akapit z listą1"/>
    <w:basedOn w:val="Normalny"/>
    <w:rsid w:val="00DD3FF4"/>
    <w:pPr>
      <w:ind w:left="720"/>
      <w:contextualSpacing/>
    </w:pPr>
  </w:style>
  <w:style w:type="paragraph" w:styleId="Bezodstpw">
    <w:name w:val="No Spacing"/>
    <w:link w:val="BezodstpwZnak"/>
    <w:uiPriority w:val="1"/>
    <w:qFormat/>
    <w:rsid w:val="00F22654"/>
    <w:rPr>
      <w:rFonts w:ascii="Calibri" w:hAnsi="Calibri"/>
      <w:sz w:val="22"/>
      <w:szCs w:val="22"/>
    </w:rPr>
  </w:style>
  <w:style w:type="character" w:customStyle="1" w:styleId="BezodstpwZnak">
    <w:name w:val="Bez odstępów Znak"/>
    <w:link w:val="Bezodstpw"/>
    <w:uiPriority w:val="1"/>
    <w:rsid w:val="00F22654"/>
    <w:rPr>
      <w:rFonts w:ascii="Calibri" w:hAnsi="Calibri"/>
      <w:sz w:val="22"/>
      <w:szCs w:val="22"/>
      <w:lang w:bidi="ar-SA"/>
    </w:rPr>
  </w:style>
  <w:style w:type="paragraph" w:customStyle="1" w:styleId="Akapitzlist5">
    <w:name w:val="Akapit z listą5"/>
    <w:basedOn w:val="Normalny"/>
    <w:rsid w:val="00CF2F65"/>
    <w:pPr>
      <w:ind w:left="708"/>
    </w:pPr>
    <w:rPr>
      <w:rFonts w:eastAsia="Calibri"/>
      <w:sz w:val="24"/>
      <w:szCs w:val="24"/>
    </w:rPr>
  </w:style>
  <w:style w:type="paragraph" w:customStyle="1" w:styleId="Akapitzlist4">
    <w:name w:val="Akapit z listą4"/>
    <w:basedOn w:val="Normalny"/>
    <w:qFormat/>
    <w:rsid w:val="00F80B26"/>
    <w:pPr>
      <w:ind w:left="708"/>
    </w:p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7F2493"/>
    <w:rPr>
      <w:sz w:val="24"/>
      <w:szCs w:val="24"/>
    </w:rPr>
  </w:style>
  <w:style w:type="paragraph" w:customStyle="1" w:styleId="oddzialadres">
    <w:name w:val="oddzial_adres"/>
    <w:basedOn w:val="Normalny"/>
    <w:rsid w:val="00451BAE"/>
    <w:pPr>
      <w:spacing w:before="100" w:beforeAutospacing="1" w:after="100" w:afterAutospacing="1"/>
    </w:pPr>
    <w:rPr>
      <w:sz w:val="24"/>
      <w:szCs w:val="24"/>
    </w:rPr>
  </w:style>
  <w:style w:type="paragraph" w:customStyle="1" w:styleId="oddzialbezico">
    <w:name w:val="oddzial_bez_ico"/>
    <w:basedOn w:val="Normalny"/>
    <w:rsid w:val="00451BAE"/>
    <w:pPr>
      <w:spacing w:before="100" w:beforeAutospacing="1" w:after="100" w:afterAutospacing="1"/>
    </w:pPr>
    <w:rPr>
      <w:sz w:val="24"/>
      <w:szCs w:val="24"/>
    </w:rPr>
  </w:style>
  <w:style w:type="character" w:customStyle="1" w:styleId="TekstkomentarzaZnak">
    <w:name w:val="Tekst komentarza Znak"/>
    <w:basedOn w:val="Domylnaczcionkaakapitu"/>
    <w:link w:val="Tekstkomentarza"/>
    <w:semiHidden/>
    <w:rsid w:val="00A36B9B"/>
  </w:style>
  <w:style w:type="table" w:styleId="Tabela-Siatka">
    <w:name w:val="Table Grid"/>
    <w:basedOn w:val="Standardowy"/>
    <w:uiPriority w:val="59"/>
    <w:rsid w:val="000E2B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line">
    <w:name w:val="citation-line"/>
    <w:uiPriority w:val="99"/>
    <w:rsid w:val="0025041B"/>
    <w:rPr>
      <w:rFonts w:cs="Times New Roman"/>
    </w:rPr>
  </w:style>
  <w:style w:type="paragraph" w:customStyle="1" w:styleId="Default">
    <w:name w:val="Default"/>
    <w:rsid w:val="00763145"/>
    <w:pPr>
      <w:autoSpaceDE w:val="0"/>
      <w:autoSpaceDN w:val="0"/>
      <w:adjustRightInd w:val="0"/>
    </w:pPr>
    <w:rPr>
      <w:color w:val="000000"/>
      <w:sz w:val="24"/>
      <w:szCs w:val="24"/>
    </w:rPr>
  </w:style>
  <w:style w:type="character" w:styleId="Tekstzastpczy">
    <w:name w:val="Placeholder Text"/>
    <w:basedOn w:val="Domylnaczcionkaakapitu"/>
    <w:uiPriority w:val="99"/>
    <w:semiHidden/>
    <w:rsid w:val="00211B2D"/>
    <w:rPr>
      <w:color w:val="808080"/>
    </w:rPr>
  </w:style>
  <w:style w:type="paragraph" w:styleId="Nagwekspisutreci">
    <w:name w:val="TOC Heading"/>
    <w:basedOn w:val="Nagwek1"/>
    <w:next w:val="Normalny"/>
    <w:uiPriority w:val="39"/>
    <w:unhideWhenUsed/>
    <w:qFormat/>
    <w:rsid w:val="00C423CB"/>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lang w:val="pl-PL" w:eastAsia="pl-PL"/>
    </w:rPr>
  </w:style>
  <w:style w:type="paragraph" w:styleId="Spistreci1">
    <w:name w:val="toc 1"/>
    <w:basedOn w:val="Normalny"/>
    <w:next w:val="Normalny"/>
    <w:autoRedefine/>
    <w:uiPriority w:val="39"/>
    <w:unhideWhenUsed/>
    <w:rsid w:val="00F34949"/>
    <w:pPr>
      <w:tabs>
        <w:tab w:val="right" w:leader="dot" w:pos="9346"/>
      </w:tabs>
      <w:spacing w:after="100"/>
    </w:pPr>
  </w:style>
  <w:style w:type="paragraph" w:styleId="Spistreci2">
    <w:name w:val="toc 2"/>
    <w:basedOn w:val="Normalny"/>
    <w:next w:val="Normalny"/>
    <w:autoRedefine/>
    <w:uiPriority w:val="39"/>
    <w:unhideWhenUsed/>
    <w:rsid w:val="005F5AD7"/>
    <w:pPr>
      <w:tabs>
        <w:tab w:val="right" w:leader="dot" w:pos="9627"/>
      </w:tabs>
      <w:spacing w:after="100"/>
      <w:ind w:left="993" w:hanging="709"/>
    </w:pPr>
  </w:style>
  <w:style w:type="paragraph" w:customStyle="1" w:styleId="Ustp">
    <w:name w:val="Ustęp"/>
    <w:basedOn w:val="Tekstpodstawowy2"/>
    <w:link w:val="UstpZnak"/>
    <w:qFormat/>
    <w:rsid w:val="001C4899"/>
    <w:pPr>
      <w:keepLines/>
      <w:widowControl w:val="0"/>
      <w:adjustRightInd w:val="0"/>
      <w:spacing w:before="120" w:line="288" w:lineRule="auto"/>
      <w:jc w:val="both"/>
      <w:textAlignment w:val="baseline"/>
    </w:pPr>
    <w:rPr>
      <w:b w:val="0"/>
      <w:sz w:val="24"/>
      <w:szCs w:val="24"/>
      <w:lang w:val="pl-PL" w:eastAsia="pl-PL"/>
    </w:rPr>
  </w:style>
  <w:style w:type="character" w:customStyle="1" w:styleId="UstpZnak">
    <w:name w:val="Ustęp Znak"/>
    <w:basedOn w:val="Tekstpodstawowy2Znak"/>
    <w:link w:val="Ustp"/>
    <w:rsid w:val="001C4899"/>
    <w:rPr>
      <w:b w:val="0"/>
      <w:sz w:val="24"/>
      <w:szCs w:val="24"/>
    </w:rPr>
  </w:style>
  <w:style w:type="paragraph" w:customStyle="1" w:styleId="Tekstpodstawowywcity1">
    <w:name w:val="Tekst podstawowy wcięty1"/>
    <w:basedOn w:val="Normalny"/>
    <w:link w:val="BodyTextIndentChar"/>
    <w:uiPriority w:val="99"/>
    <w:rsid w:val="003A5BB4"/>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A5BB4"/>
    <w:rPr>
      <w:rFonts w:ascii="Univers Condensed" w:hAnsi="Univers Condensed"/>
      <w:sz w:val="24"/>
      <w:szCs w:val="24"/>
      <w:lang w:eastAsia="zh-CN"/>
    </w:rPr>
  </w:style>
  <w:style w:type="character" w:customStyle="1" w:styleId="TekstprzypisudolnegoZnak">
    <w:name w:val="Tekst przypisu dolnego Znak"/>
    <w:link w:val="Tekstprzypisudolnego"/>
    <w:semiHidden/>
    <w:rsid w:val="003A5BB4"/>
  </w:style>
  <w:style w:type="paragraph" w:styleId="Zwykytekst">
    <w:name w:val="Plain Text"/>
    <w:basedOn w:val="Normalny"/>
    <w:link w:val="ZwykytekstZnak"/>
    <w:uiPriority w:val="99"/>
    <w:semiHidden/>
    <w:unhideWhenUsed/>
    <w:rsid w:val="003A5BB4"/>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3A5BB4"/>
    <w:rPr>
      <w:rFonts w:ascii="Arial" w:eastAsiaTheme="minorHAnsi" w:hAnsi="Arial" w:cs="Arial"/>
      <w:lang w:eastAsia="en-US"/>
    </w:rPr>
  </w:style>
  <w:style w:type="character" w:customStyle="1" w:styleId="Nierozpoznanawzmianka1">
    <w:name w:val="Nierozpoznana wzmianka1"/>
    <w:basedOn w:val="Domylnaczcionkaakapitu"/>
    <w:uiPriority w:val="99"/>
    <w:semiHidden/>
    <w:unhideWhenUsed/>
    <w:rsid w:val="00DF39AB"/>
    <w:rPr>
      <w:color w:val="605E5C"/>
      <w:shd w:val="clear" w:color="auto" w:fill="E1DFDD"/>
    </w:rPr>
  </w:style>
  <w:style w:type="paragraph" w:styleId="Poprawka">
    <w:name w:val="Revision"/>
    <w:hidden/>
    <w:uiPriority w:val="99"/>
    <w:semiHidden/>
    <w:rsid w:val="00DC1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99567">
      <w:bodyDiv w:val="1"/>
      <w:marLeft w:val="0"/>
      <w:marRight w:val="0"/>
      <w:marTop w:val="0"/>
      <w:marBottom w:val="0"/>
      <w:divBdr>
        <w:top w:val="none" w:sz="0" w:space="0" w:color="auto"/>
        <w:left w:val="none" w:sz="0" w:space="0" w:color="auto"/>
        <w:bottom w:val="none" w:sz="0" w:space="0" w:color="auto"/>
        <w:right w:val="none" w:sz="0" w:space="0" w:color="auto"/>
      </w:divBdr>
    </w:div>
    <w:div w:id="688721299">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1136877978">
      <w:bodyDiv w:val="1"/>
      <w:marLeft w:val="0"/>
      <w:marRight w:val="0"/>
      <w:marTop w:val="0"/>
      <w:marBottom w:val="0"/>
      <w:divBdr>
        <w:top w:val="none" w:sz="0" w:space="0" w:color="auto"/>
        <w:left w:val="none" w:sz="0" w:space="0" w:color="auto"/>
        <w:bottom w:val="none" w:sz="0" w:space="0" w:color="auto"/>
        <w:right w:val="none" w:sz="0" w:space="0" w:color="auto"/>
      </w:divBdr>
    </w:div>
    <w:div w:id="1200170649">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370454485">
      <w:bodyDiv w:val="1"/>
      <w:marLeft w:val="0"/>
      <w:marRight w:val="0"/>
      <w:marTop w:val="0"/>
      <w:marBottom w:val="0"/>
      <w:divBdr>
        <w:top w:val="none" w:sz="0" w:space="0" w:color="auto"/>
        <w:left w:val="none" w:sz="0" w:space="0" w:color="auto"/>
        <w:bottom w:val="none" w:sz="0" w:space="0" w:color="auto"/>
        <w:right w:val="none" w:sz="0" w:space="0" w:color="auto"/>
      </w:divBdr>
    </w:div>
    <w:div w:id="1490638655">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665158405">
      <w:bodyDiv w:val="1"/>
      <w:marLeft w:val="0"/>
      <w:marRight w:val="0"/>
      <w:marTop w:val="0"/>
      <w:marBottom w:val="0"/>
      <w:divBdr>
        <w:top w:val="none" w:sz="0" w:space="0" w:color="auto"/>
        <w:left w:val="none" w:sz="0" w:space="0" w:color="auto"/>
        <w:bottom w:val="none" w:sz="0" w:space="0" w:color="auto"/>
        <w:right w:val="none" w:sz="0" w:space="0" w:color="auto"/>
      </w:divBdr>
    </w:div>
    <w:div w:id="1823235217">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54223328">
      <w:bodyDiv w:val="1"/>
      <w:marLeft w:val="0"/>
      <w:marRight w:val="0"/>
      <w:marTop w:val="0"/>
      <w:marBottom w:val="0"/>
      <w:divBdr>
        <w:top w:val="none" w:sz="0" w:space="0" w:color="auto"/>
        <w:left w:val="none" w:sz="0" w:space="0" w:color="auto"/>
        <w:bottom w:val="none" w:sz="0" w:space="0" w:color="auto"/>
        <w:right w:val="none" w:sz="0" w:space="0" w:color="auto"/>
      </w:divBdr>
      <w:divsChild>
        <w:div w:id="1729760964">
          <w:marLeft w:val="0"/>
          <w:marRight w:val="0"/>
          <w:marTop w:val="0"/>
          <w:marBottom w:val="0"/>
          <w:divBdr>
            <w:top w:val="none" w:sz="0" w:space="0" w:color="auto"/>
            <w:left w:val="none" w:sz="0" w:space="0" w:color="auto"/>
            <w:bottom w:val="none" w:sz="0" w:space="0" w:color="auto"/>
            <w:right w:val="none" w:sz="0" w:space="0" w:color="auto"/>
          </w:divBdr>
        </w:div>
      </w:divsChild>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888951431">
      <w:bodyDiv w:val="1"/>
      <w:marLeft w:val="0"/>
      <w:marRight w:val="0"/>
      <w:marTop w:val="0"/>
      <w:marBottom w:val="0"/>
      <w:divBdr>
        <w:top w:val="none" w:sz="0" w:space="0" w:color="auto"/>
        <w:left w:val="none" w:sz="0" w:space="0" w:color="auto"/>
        <w:bottom w:val="none" w:sz="0" w:space="0" w:color="auto"/>
        <w:right w:val="none" w:sz="0" w:space="0" w:color="auto"/>
      </w:divBdr>
    </w:div>
    <w:div w:id="1908563340">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18606300">
      <w:bodyDiv w:val="1"/>
      <w:marLeft w:val="0"/>
      <w:marRight w:val="0"/>
      <w:marTop w:val="0"/>
      <w:marBottom w:val="0"/>
      <w:divBdr>
        <w:top w:val="none" w:sz="0" w:space="0" w:color="auto"/>
        <w:left w:val="none" w:sz="0" w:space="0" w:color="auto"/>
        <w:bottom w:val="none" w:sz="0" w:space="0" w:color="auto"/>
        <w:right w:val="none" w:sz="0" w:space="0" w:color="auto"/>
      </w:divBdr>
      <w:divsChild>
        <w:div w:id="1970545206">
          <w:marLeft w:val="0"/>
          <w:marRight w:val="0"/>
          <w:marTop w:val="0"/>
          <w:marBottom w:val="0"/>
          <w:divBdr>
            <w:top w:val="none" w:sz="0" w:space="0" w:color="auto"/>
            <w:left w:val="none" w:sz="0" w:space="0" w:color="auto"/>
            <w:bottom w:val="none" w:sz="0" w:space="0" w:color="auto"/>
            <w:right w:val="none" w:sz="0" w:space="0" w:color="auto"/>
          </w:divBdr>
        </w:div>
      </w:divsChild>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firma/inne/polityka-antykorupcyj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sef.zal@pgg.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firma/inne/kodeks-dla-partnerow-biznesowy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AF6551-1E31-46B6-9677-FA4508B28B50}">
  <ds:schemaRefs>
    <ds:schemaRef ds:uri="http://schemas.openxmlformats.org/officeDocument/2006/bibliography"/>
  </ds:schemaRefs>
</ds:datastoreItem>
</file>

<file path=customXml/itemProps2.xml><?xml version="1.0" encoding="utf-8"?>
<ds:datastoreItem xmlns:ds="http://schemas.openxmlformats.org/officeDocument/2006/customXml" ds:itemID="{F4214549-7585-46F6-8B1A-1D0053E76E40}">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3.xml><?xml version="1.0" encoding="utf-8"?>
<ds:datastoreItem xmlns:ds="http://schemas.openxmlformats.org/officeDocument/2006/customXml" ds:itemID="{63D21FAF-44DF-4E95-8494-6D3444A929ED}">
  <ds:schemaRefs>
    <ds:schemaRef ds:uri="http://schemas.microsoft.com/sharepoint/v3/contenttype/forms"/>
  </ds:schemaRefs>
</ds:datastoreItem>
</file>

<file path=customXml/itemProps4.xml><?xml version="1.0" encoding="utf-8"?>
<ds:datastoreItem xmlns:ds="http://schemas.openxmlformats.org/officeDocument/2006/customXml" ds:itemID="{56B2C5DC-DAC4-4F12-913F-34ECA0A55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51</Pages>
  <Words>20803</Words>
  <Characters>124822</Characters>
  <Application>Microsoft Office Word</Application>
  <DocSecurity>0</DocSecurity>
  <Lines>1040</Lines>
  <Paragraphs>290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sprawy</vt:lpstr>
      <vt:lpstr>numer sprawy</vt:lpstr>
    </vt:vector>
  </TitlesOfParts>
  <Company>USŁUGI NAPRAWCZE (W TYM REMONTOWE WG PGIG) REALIZOWANE U ZAMAWIAJĄCEGO – SERWIS</Company>
  <LinksUpToDate>false</LinksUpToDate>
  <CharactersWithSpaces>145335</CharactersWithSpaces>
  <SharedDoc>false</SharedDoc>
  <HLinks>
    <vt:vector size="30" baseType="variant">
      <vt:variant>
        <vt:i4>6488181</vt:i4>
      </vt:variant>
      <vt:variant>
        <vt:i4>12</vt:i4>
      </vt:variant>
      <vt:variant>
        <vt:i4>0</vt:i4>
      </vt:variant>
      <vt:variant>
        <vt:i4>5</vt:i4>
      </vt:variant>
      <vt:variant>
        <vt:lpwstr>http://www.pgg.pl/</vt:lpwstr>
      </vt:variant>
      <vt:variant>
        <vt:lpwstr/>
      </vt:variant>
      <vt:variant>
        <vt:i4>1245278</vt:i4>
      </vt:variant>
      <vt:variant>
        <vt:i4>9</vt:i4>
      </vt:variant>
      <vt:variant>
        <vt:i4>0</vt:i4>
      </vt:variant>
      <vt:variant>
        <vt:i4>5</vt:i4>
      </vt:variant>
      <vt:variant>
        <vt:lpwstr>http://www.pgg.pl/dostawcy/przetargi</vt:lpwstr>
      </vt:variant>
      <vt:variant>
        <vt:lpwstr/>
      </vt:variant>
      <vt:variant>
        <vt:i4>1507412</vt:i4>
      </vt:variant>
      <vt:variant>
        <vt:i4>6</vt:i4>
      </vt:variant>
      <vt:variant>
        <vt:i4>0</vt:i4>
      </vt:variant>
      <vt:variant>
        <vt:i4>5</vt:i4>
      </vt:variant>
      <vt:variant>
        <vt:lpwstr>https://aukcje-pgg.coig.biz/</vt:lpwstr>
      </vt:variant>
      <vt:variant>
        <vt:lpwstr/>
      </vt:variant>
      <vt:variant>
        <vt:i4>1507412</vt:i4>
      </vt:variant>
      <vt:variant>
        <vt:i4>3</vt:i4>
      </vt:variant>
      <vt:variant>
        <vt:i4>0</vt:i4>
      </vt:variant>
      <vt:variant>
        <vt:i4>5</vt:i4>
      </vt:variant>
      <vt:variant>
        <vt:lpwstr>https://aukcje-pgg.coig.biz/</vt:lpwstr>
      </vt:variant>
      <vt:variant>
        <vt:lpwstr/>
      </vt:variant>
      <vt:variant>
        <vt:i4>1507412</vt:i4>
      </vt:variant>
      <vt:variant>
        <vt:i4>0</vt:i4>
      </vt:variant>
      <vt:variant>
        <vt:i4>0</vt:i4>
      </vt:variant>
      <vt:variant>
        <vt:i4>5</vt:i4>
      </vt:variant>
      <vt:variant>
        <vt:lpwstr>https://aukcje-pgg.coig.biz/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subject>(o wartości zamówienia mniejszej niż  414 000 euro)</dc:subject>
  <dc:creator>Inwest2</dc:creator>
  <cp:lastModifiedBy>Beata Sochacka</cp:lastModifiedBy>
  <cp:revision>117</cp:revision>
  <cp:lastPrinted>2025-12-11T07:53:00Z</cp:lastPrinted>
  <dcterms:created xsi:type="dcterms:W3CDTF">2025-11-29T02:16:00Z</dcterms:created>
  <dcterms:modified xsi:type="dcterms:W3CDTF">2025-12-11T07:53:00Z</dcterms:modified>
</cp:coreProperties>
</file>